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C68049" w14:textId="51846440" w:rsidR="0059674F" w:rsidRDefault="0059674F" w:rsidP="0059674F">
      <w:pPr>
        <w:pStyle w:val="Legenda"/>
        <w:spacing w:before="0" w:after="0" w:line="360" w:lineRule="auto"/>
        <w:rPr>
          <w:rFonts w:ascii="Calibri" w:hAnsi="Calibri" w:cs="Calibri"/>
          <w:b/>
          <w:i w:val="0"/>
          <w:lang w:eastAsia="pl-PL"/>
        </w:rPr>
      </w:pPr>
      <w:r>
        <w:rPr>
          <w:rFonts w:ascii="Calibri" w:hAnsi="Calibri" w:cs="Calibri"/>
          <w:b/>
          <w:noProof/>
          <w:sz w:val="22"/>
          <w:szCs w:val="22"/>
          <w:lang w:eastAsia="pl-PL" w:bidi="ar-SA"/>
        </w:rPr>
        <w:drawing>
          <wp:inline distT="0" distB="0" distL="0" distR="0" wp14:anchorId="20232B76" wp14:editId="01025505">
            <wp:extent cx="1139825" cy="353695"/>
            <wp:effectExtent l="0" t="0" r="3175"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9825" cy="353695"/>
                    </a:xfrm>
                    <a:prstGeom prst="rect">
                      <a:avLst/>
                    </a:prstGeom>
                    <a:noFill/>
                  </pic:spPr>
                </pic:pic>
              </a:graphicData>
            </a:graphic>
          </wp:inline>
        </w:drawing>
      </w:r>
    </w:p>
    <w:p w14:paraId="5B3AA4A5" w14:textId="77777777" w:rsidR="0059674F" w:rsidRPr="0036166B" w:rsidRDefault="0059674F" w:rsidP="0059674F">
      <w:pPr>
        <w:pStyle w:val="Legenda"/>
        <w:spacing w:before="0" w:after="0" w:line="360" w:lineRule="auto"/>
        <w:rPr>
          <w:rFonts w:ascii="Calibri" w:hAnsi="Calibri" w:cs="Calibri"/>
          <w:b/>
          <w:i w:val="0"/>
        </w:rPr>
      </w:pPr>
      <w:r w:rsidRPr="0036166B">
        <w:rPr>
          <w:rFonts w:ascii="Calibri" w:hAnsi="Calibri" w:cs="Calibri"/>
          <w:b/>
          <w:i w:val="0"/>
          <w:lang w:eastAsia="pl-PL"/>
        </w:rPr>
        <w:t>ZAMAWIAJĄCY</w:t>
      </w:r>
    </w:p>
    <w:p w14:paraId="73CB38F0" w14:textId="77777777" w:rsidR="0059674F" w:rsidRPr="00075017" w:rsidRDefault="0059674F" w:rsidP="0059674F">
      <w:pPr>
        <w:spacing w:after="0" w:line="360" w:lineRule="auto"/>
        <w:rPr>
          <w:rFonts w:ascii="Calibri" w:hAnsi="Calibri" w:cs="Calibri"/>
        </w:rPr>
      </w:pPr>
      <w:r w:rsidRPr="00075017">
        <w:rPr>
          <w:rFonts w:ascii="Calibri" w:hAnsi="Calibri" w:cs="Calibri"/>
          <w:b/>
          <w:lang w:eastAsia="pl-PL"/>
        </w:rPr>
        <w:t>UNIWERSYTET MEDYCZNY W BIAŁYMSTOKU</w:t>
      </w:r>
      <w:r>
        <w:rPr>
          <w:rFonts w:ascii="Calibri" w:hAnsi="Calibri" w:cs="Calibri"/>
        </w:rPr>
        <w:t xml:space="preserve">, </w:t>
      </w:r>
      <w:r w:rsidRPr="00075017">
        <w:rPr>
          <w:rFonts w:ascii="Calibri" w:hAnsi="Calibri" w:cs="Calibri"/>
          <w:b/>
          <w:lang w:eastAsia="pl-PL"/>
        </w:rPr>
        <w:t>ul. Jana Kilińskiego 1, 15 – 089 Białystok</w:t>
      </w:r>
    </w:p>
    <w:p w14:paraId="565437B6" w14:textId="77777777" w:rsidR="0059674F" w:rsidRPr="00177C85" w:rsidRDefault="0059674F" w:rsidP="0059674F">
      <w:pPr>
        <w:spacing w:after="0" w:line="360" w:lineRule="auto"/>
        <w:rPr>
          <w:rFonts w:ascii="Calibri" w:hAnsi="Calibri" w:cs="Calibri"/>
        </w:rPr>
      </w:pPr>
      <w:r>
        <w:rPr>
          <w:rFonts w:ascii="Calibri" w:hAnsi="Calibri" w:cs="Calibri"/>
          <w:b/>
          <w:lang w:eastAsia="pl-PL"/>
        </w:rPr>
        <w:t xml:space="preserve">NIP: 542 - 021 - 17 – 17, </w:t>
      </w:r>
      <w:r w:rsidRPr="00075017">
        <w:rPr>
          <w:rFonts w:ascii="Calibri" w:hAnsi="Calibri" w:cs="Calibri"/>
          <w:b/>
          <w:lang w:eastAsia="pl-PL"/>
        </w:rPr>
        <w:t>REGON: 000288604</w:t>
      </w:r>
      <w:r>
        <w:rPr>
          <w:rFonts w:ascii="Calibri" w:hAnsi="Calibri" w:cs="Calibri"/>
        </w:rPr>
        <w:t xml:space="preserve">, </w:t>
      </w:r>
      <w:hyperlink r:id="rId9" w:history="1">
        <w:r w:rsidRPr="00075017">
          <w:rPr>
            <w:rStyle w:val="Hipercze"/>
            <w:rFonts w:ascii="Calibri" w:hAnsi="Calibri" w:cs="Calibri"/>
            <w:b/>
            <w:lang w:eastAsia="pl-PL"/>
          </w:rPr>
          <w:t>www.umb.edu.pl</w:t>
        </w:r>
      </w:hyperlink>
    </w:p>
    <w:p w14:paraId="77EA29F0" w14:textId="77777777" w:rsidR="0059674F" w:rsidRPr="00075017" w:rsidRDefault="0059674F" w:rsidP="0059674F">
      <w:pPr>
        <w:spacing w:after="0" w:line="360" w:lineRule="auto"/>
        <w:rPr>
          <w:rFonts w:ascii="Calibri" w:hAnsi="Calibri" w:cs="Calibri"/>
        </w:rPr>
      </w:pPr>
      <w:r w:rsidRPr="00075017">
        <w:rPr>
          <w:rFonts w:ascii="Calibri" w:hAnsi="Calibri" w:cs="Calibri"/>
          <w:b/>
          <w:lang w:eastAsia="pl-PL"/>
        </w:rPr>
        <w:t>Kontakt: Dział Zamówień Publicznych</w:t>
      </w:r>
    </w:p>
    <w:p w14:paraId="6D57E0CF" w14:textId="77777777" w:rsidR="0059674F" w:rsidRPr="00075017" w:rsidRDefault="0059674F" w:rsidP="0059674F">
      <w:pPr>
        <w:spacing w:after="0" w:line="360" w:lineRule="auto"/>
        <w:rPr>
          <w:rFonts w:ascii="Calibri" w:hAnsi="Calibri" w:cs="Calibri"/>
        </w:rPr>
      </w:pPr>
      <w:r w:rsidRPr="00075017">
        <w:rPr>
          <w:rFonts w:ascii="Calibri" w:hAnsi="Calibri" w:cs="Calibri"/>
          <w:lang w:eastAsia="pl-PL"/>
        </w:rPr>
        <w:t xml:space="preserve">tel. </w:t>
      </w:r>
      <w:r w:rsidRPr="00055C17">
        <w:rPr>
          <w:rFonts w:ascii="Calibri" w:hAnsi="Calibri" w:cs="Calibri"/>
          <w:lang w:eastAsia="pl-PL"/>
        </w:rPr>
        <w:t xml:space="preserve">85 748 55 39, </w:t>
      </w:r>
      <w:r w:rsidRPr="00177C85">
        <w:rPr>
          <w:rFonts w:ascii="Calibri" w:hAnsi="Calibri" w:cs="Calibri" w:hint="eastAsia"/>
          <w:lang w:eastAsia="pl-PL"/>
        </w:rPr>
        <w:t>85 748 56 25</w:t>
      </w:r>
      <w:r>
        <w:rPr>
          <w:rFonts w:ascii="Calibri" w:hAnsi="Calibri" w:cs="Calibri"/>
          <w:lang w:eastAsia="pl-PL"/>
        </w:rPr>
        <w:t xml:space="preserve">, 85 748 55 50, </w:t>
      </w:r>
      <w:r w:rsidRPr="00177C85">
        <w:rPr>
          <w:rFonts w:ascii="Calibri" w:hAnsi="Calibri" w:cs="Calibri"/>
          <w:lang w:eastAsia="pl-PL"/>
        </w:rPr>
        <w:t>85 748 56 26, 85 748 56 40, 85 748 57 39, 85 748 54 43, 85 686 51 37</w:t>
      </w:r>
    </w:p>
    <w:p w14:paraId="5F585285" w14:textId="77777777" w:rsidR="0059674F" w:rsidRPr="00177C85" w:rsidRDefault="0059674F" w:rsidP="0059674F">
      <w:pPr>
        <w:spacing w:after="0" w:line="240" w:lineRule="auto"/>
        <w:rPr>
          <w:rFonts w:ascii="Calibri" w:hAnsi="Calibri" w:cs="Calibri"/>
          <w:b/>
          <w:lang w:val="en-US"/>
        </w:rPr>
      </w:pPr>
      <w:r w:rsidRPr="00177C85">
        <w:rPr>
          <w:rFonts w:ascii="Calibri" w:hAnsi="Calibri" w:cs="Calibri"/>
          <w:b/>
          <w:lang w:val="en-US" w:eastAsia="pl-PL"/>
        </w:rPr>
        <w:t xml:space="preserve">e-mail: </w:t>
      </w:r>
      <w:hyperlink r:id="rId10" w:history="1">
        <w:r w:rsidRPr="00177C85">
          <w:rPr>
            <w:rStyle w:val="Hipercze"/>
            <w:rFonts w:ascii="Calibri" w:hAnsi="Calibri" w:cs="Calibri"/>
            <w:b/>
            <w:lang w:val="en-US" w:eastAsia="pl-PL"/>
          </w:rPr>
          <w:t>zampubl@umb.edu.pl</w:t>
        </w:r>
      </w:hyperlink>
      <w:r w:rsidRPr="00177C85">
        <w:rPr>
          <w:rFonts w:ascii="Calibri" w:hAnsi="Calibri" w:cs="Calibri"/>
          <w:b/>
          <w:lang w:val="en-US"/>
        </w:rPr>
        <w:t xml:space="preserve"> </w:t>
      </w:r>
    </w:p>
    <w:p w14:paraId="5A6292C1" w14:textId="77777777" w:rsidR="0059674F" w:rsidRPr="00075017" w:rsidRDefault="0059674F" w:rsidP="0059674F">
      <w:pPr>
        <w:spacing w:after="0"/>
        <w:rPr>
          <w:rFonts w:ascii="Calibri" w:hAnsi="Calibri" w:cs="Calibri"/>
          <w:lang w:val="en-US"/>
        </w:rPr>
      </w:pPr>
      <w:r w:rsidRPr="00075017">
        <w:rPr>
          <w:rFonts w:ascii="Calibri" w:hAnsi="Calibri" w:cs="Calibri"/>
          <w:noProof/>
          <w:lang w:eastAsia="pl-PL"/>
        </w:rPr>
        <mc:AlternateContent>
          <mc:Choice Requires="wps">
            <w:drawing>
              <wp:inline distT="0" distB="0" distL="0" distR="0" wp14:anchorId="6E685D58" wp14:editId="34D1DFD9">
                <wp:extent cx="6149064" cy="7951"/>
                <wp:effectExtent l="0" t="0" r="23495" b="30480"/>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9064" cy="7951"/>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inline>
            </w:drawing>
          </mc:Choice>
          <mc:Fallback>
            <w:pict>
              <v:line w14:anchorId="61A5169B" id="Łącznik prosty 3" o:spid="_x0000_s1026" style="visibility:visible;mso-wrap-style:square;mso-left-percent:-10001;mso-top-percent:-10001;mso-position-horizontal:absolute;mso-position-horizontal-relative:char;mso-position-vertical:absolute;mso-position-vertical-relative:line;mso-left-percent:-10001;mso-top-percent:-10001" from="0,0" to="484.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" strokeweight=".26mm">
                <v:stroke joinstyle="miter"/>
                <w10:anchorlock/>
              </v:line>
            </w:pict>
          </mc:Fallback>
        </mc:AlternateContent>
      </w:r>
    </w:p>
    <w:p w14:paraId="12A4D92C" w14:textId="472E17A5" w:rsidR="0059674F" w:rsidRPr="00C312B8" w:rsidRDefault="00C312B8" w:rsidP="0059674F">
      <w:pPr>
        <w:keepNext/>
        <w:spacing w:after="240" w:line="360" w:lineRule="auto"/>
        <w:rPr>
          <w:rFonts w:ascii="Calibri" w:hAnsi="Calibri" w:cs="Calibri"/>
          <w:b/>
          <w:lang w:eastAsia="pl-PL"/>
        </w:rPr>
      </w:pPr>
      <w:r w:rsidRPr="00C312B8">
        <w:rPr>
          <w:rFonts w:ascii="Calibri" w:hAnsi="Calibri" w:cs="Calibri"/>
          <w:b/>
          <w:lang w:eastAsia="pl-PL"/>
        </w:rPr>
        <w:t>Białystok, 12</w:t>
      </w:r>
      <w:r w:rsidR="006A58A8" w:rsidRPr="00C312B8">
        <w:rPr>
          <w:rFonts w:ascii="Calibri" w:hAnsi="Calibri" w:cs="Calibri"/>
          <w:b/>
          <w:lang w:eastAsia="pl-PL"/>
        </w:rPr>
        <w:t>.11</w:t>
      </w:r>
      <w:r w:rsidR="009305ED" w:rsidRPr="00C312B8">
        <w:rPr>
          <w:rFonts w:ascii="Calibri" w:hAnsi="Calibri" w:cs="Calibri"/>
          <w:b/>
          <w:lang w:eastAsia="pl-PL"/>
        </w:rPr>
        <w:t>.2025</w:t>
      </w:r>
      <w:r w:rsidR="0059674F" w:rsidRPr="00C312B8">
        <w:rPr>
          <w:rFonts w:ascii="Calibri" w:hAnsi="Calibri" w:cs="Calibri"/>
          <w:b/>
          <w:lang w:eastAsia="pl-PL"/>
        </w:rPr>
        <w:t xml:space="preserve"> r.</w:t>
      </w:r>
    </w:p>
    <w:p w14:paraId="592C2567" w14:textId="030902EF" w:rsidR="0059674F" w:rsidRPr="00A34F89" w:rsidRDefault="0059674F" w:rsidP="0059674F">
      <w:pPr>
        <w:keepNext/>
        <w:spacing w:after="240" w:line="360" w:lineRule="auto"/>
        <w:rPr>
          <w:rFonts w:ascii="Calibri" w:hAnsi="Calibri" w:cs="Calibri"/>
          <w:b/>
          <w:color w:val="000000" w:themeColor="text1"/>
          <w:lang w:eastAsia="pl-PL"/>
        </w:rPr>
      </w:pPr>
      <w:r>
        <w:rPr>
          <w:rFonts w:ascii="Calibri" w:hAnsi="Calibri" w:cs="Calibri"/>
          <w:b/>
          <w:color w:val="000000" w:themeColor="text1"/>
          <w:lang w:eastAsia="pl-PL"/>
        </w:rPr>
        <w:t xml:space="preserve">Nr sprawy: </w:t>
      </w:r>
      <w:r w:rsidR="00A576F1">
        <w:rPr>
          <w:rFonts w:ascii="Calibri" w:hAnsi="Calibri" w:cs="Calibri"/>
          <w:b/>
          <w:color w:val="0070C0"/>
          <w:lang w:eastAsia="pl-PL"/>
        </w:rPr>
        <w:t>AZP.25.2.23</w:t>
      </w:r>
      <w:r w:rsidR="009305ED" w:rsidRPr="009305ED">
        <w:rPr>
          <w:rFonts w:ascii="Calibri" w:hAnsi="Calibri" w:cs="Calibri"/>
          <w:b/>
          <w:color w:val="0070C0"/>
          <w:lang w:eastAsia="pl-PL"/>
        </w:rPr>
        <w:t>.2025</w:t>
      </w:r>
    </w:p>
    <w:p w14:paraId="3054BB4A" w14:textId="448EE1CA" w:rsidR="0059674F" w:rsidRPr="00177C85" w:rsidRDefault="0059674F" w:rsidP="009305ED">
      <w:pPr>
        <w:keepNext/>
        <w:spacing w:after="0" w:line="360" w:lineRule="auto"/>
        <w:rPr>
          <w:rFonts w:ascii="Calibri" w:hAnsi="Calibri" w:cs="Calibri"/>
          <w:b/>
          <w:lang w:eastAsia="pl-PL"/>
        </w:rPr>
      </w:pPr>
      <w:r w:rsidRPr="00177C85">
        <w:rPr>
          <w:rFonts w:ascii="Calibri" w:hAnsi="Calibri" w:cs="Calibri"/>
          <w:b/>
          <w:lang w:eastAsia="pl-PL"/>
        </w:rPr>
        <w:t>SPECYFIKACJA WARUNKÓW ZAMÓWIENIA</w:t>
      </w:r>
      <w:r>
        <w:rPr>
          <w:rFonts w:ascii="Calibri" w:hAnsi="Calibri" w:cs="Calibri"/>
          <w:b/>
          <w:lang w:eastAsia="pl-PL"/>
        </w:rPr>
        <w:t xml:space="preserve"> </w:t>
      </w:r>
      <w:r w:rsidRPr="00177C85">
        <w:rPr>
          <w:rFonts w:ascii="Calibri" w:hAnsi="Calibri" w:cs="Calibri"/>
          <w:b/>
          <w:lang w:eastAsia="pl-PL"/>
        </w:rPr>
        <w:t>(zwana dalej SWZ)</w:t>
      </w:r>
      <w:r w:rsidR="009305ED">
        <w:rPr>
          <w:rFonts w:ascii="Calibri" w:hAnsi="Calibri" w:cs="Calibri"/>
          <w:b/>
          <w:lang w:eastAsia="pl-PL"/>
        </w:rPr>
        <w:t xml:space="preserve"> </w:t>
      </w:r>
      <w:r w:rsidRPr="00177C85">
        <w:rPr>
          <w:rFonts w:ascii="Calibri" w:hAnsi="Calibri" w:cs="Calibri"/>
          <w:b/>
          <w:lang w:eastAsia="pl-PL"/>
        </w:rPr>
        <w:t xml:space="preserve">DLA ZAMÓWIENIA KLASYCZNEGO </w:t>
      </w:r>
      <w:r w:rsidR="009305ED">
        <w:rPr>
          <w:rFonts w:ascii="Calibri" w:hAnsi="Calibri" w:cs="Calibri"/>
          <w:b/>
          <w:lang w:eastAsia="pl-PL"/>
        </w:rPr>
        <w:br/>
      </w:r>
      <w:r w:rsidRPr="00177C85">
        <w:rPr>
          <w:rFonts w:ascii="Calibri" w:hAnsi="Calibri" w:cs="Calibri"/>
          <w:b/>
          <w:lang w:eastAsia="pl-PL"/>
        </w:rPr>
        <w:t>O SZACUNKOWEJ WARTOŚCI</w:t>
      </w:r>
      <w:r w:rsidR="009305ED">
        <w:rPr>
          <w:rFonts w:ascii="Calibri" w:hAnsi="Calibri" w:cs="Calibri"/>
          <w:b/>
          <w:lang w:eastAsia="pl-PL"/>
        </w:rPr>
        <w:t xml:space="preserve"> </w:t>
      </w:r>
      <w:r>
        <w:rPr>
          <w:rFonts w:ascii="Calibri" w:hAnsi="Calibri" w:cs="Calibri"/>
          <w:b/>
          <w:lang w:eastAsia="pl-PL"/>
        </w:rPr>
        <w:t>WIĘKSZEJ</w:t>
      </w:r>
      <w:r w:rsidRPr="00177C85">
        <w:rPr>
          <w:rFonts w:ascii="Calibri" w:hAnsi="Calibri" w:cs="Calibri"/>
          <w:b/>
          <w:lang w:eastAsia="pl-PL"/>
        </w:rPr>
        <w:t xml:space="preserve"> NIŻ PROGI UNIJNE</w:t>
      </w:r>
      <w:r w:rsidRPr="00177C85">
        <w:rPr>
          <w:rFonts w:ascii="Calibri" w:hAnsi="Calibri" w:cs="Calibri"/>
          <w:b/>
          <w:bCs/>
          <w:color w:val="000000"/>
        </w:rPr>
        <w:t xml:space="preserve"> </w:t>
      </w:r>
      <w:r w:rsidR="009305ED">
        <w:rPr>
          <w:rFonts w:ascii="Calibri" w:hAnsi="Calibri" w:cs="Calibri"/>
          <w:b/>
          <w:bCs/>
        </w:rPr>
        <w:t>(221</w:t>
      </w:r>
      <w:r w:rsidRPr="00177C85">
        <w:rPr>
          <w:rFonts w:ascii="Calibri" w:hAnsi="Calibri" w:cs="Calibri"/>
          <w:b/>
          <w:bCs/>
        </w:rPr>
        <w:t> 000 EURO)</w:t>
      </w:r>
    </w:p>
    <w:p w14:paraId="3DA1CF63" w14:textId="64A7DF5D" w:rsidR="0059674F" w:rsidRPr="00177C85" w:rsidRDefault="0059674F" w:rsidP="0059674F">
      <w:pPr>
        <w:spacing w:after="120" w:line="360" w:lineRule="auto"/>
        <w:rPr>
          <w:rFonts w:ascii="Calibri" w:hAnsi="Calibri" w:cs="Calibri"/>
          <w:b/>
          <w:lang w:eastAsia="pl-PL"/>
        </w:rPr>
      </w:pPr>
      <w:r w:rsidRPr="00177C85">
        <w:rPr>
          <w:rFonts w:ascii="Calibri" w:hAnsi="Calibri" w:cs="Calibri"/>
          <w:b/>
          <w:lang w:eastAsia="pl-PL"/>
        </w:rPr>
        <w:t xml:space="preserve">KATEGORIA – </w:t>
      </w:r>
      <w:r w:rsidR="006F6AFF">
        <w:rPr>
          <w:rFonts w:ascii="Calibri" w:hAnsi="Calibri" w:cs="Calibri"/>
          <w:b/>
          <w:lang w:eastAsia="pl-PL"/>
        </w:rPr>
        <w:t>USŁUGI</w:t>
      </w:r>
    </w:p>
    <w:p w14:paraId="039DEA13" w14:textId="764531BD" w:rsidR="0059674F" w:rsidRDefault="0059674F" w:rsidP="0059674F">
      <w:pPr>
        <w:spacing w:after="240" w:line="360" w:lineRule="auto"/>
        <w:rPr>
          <w:rFonts w:ascii="Calibri" w:eastAsia="Times New Roman" w:hAnsi="Calibri" w:cs="Calibri"/>
          <w:bCs/>
          <w:lang w:eastAsia="pl-PL"/>
        </w:rPr>
      </w:pPr>
      <w:r w:rsidRPr="004F43A5">
        <w:rPr>
          <w:rFonts w:ascii="Calibri" w:eastAsia="Times New Roman" w:hAnsi="Calibri" w:cs="Calibri"/>
          <w:bCs/>
          <w:lang w:eastAsia="pl-PL"/>
        </w:rPr>
        <w:t>Postępowanie o zamówienie publiczne jest prowadzone w trybie przetargu nieograniczonego, zgodnie z ustawą z dnia 11 września 2019 r. Prawo zamó</w:t>
      </w:r>
      <w:r>
        <w:rPr>
          <w:rFonts w:ascii="Calibri" w:eastAsia="Times New Roman" w:hAnsi="Calibri" w:cs="Calibri"/>
          <w:bCs/>
          <w:lang w:eastAsia="pl-PL"/>
        </w:rPr>
        <w:t>wień publicznych  (Dz. U. z 202</w:t>
      </w:r>
      <w:r w:rsidR="009305ED">
        <w:rPr>
          <w:rFonts w:ascii="Calibri" w:eastAsia="Times New Roman" w:hAnsi="Calibri" w:cs="Calibri"/>
          <w:bCs/>
          <w:lang w:eastAsia="pl-PL"/>
        </w:rPr>
        <w:t>4</w:t>
      </w:r>
      <w:r w:rsidRPr="004F43A5">
        <w:rPr>
          <w:rFonts w:ascii="Calibri" w:eastAsia="Times New Roman" w:hAnsi="Calibri" w:cs="Calibri"/>
          <w:bCs/>
          <w:lang w:eastAsia="pl-PL"/>
        </w:rPr>
        <w:t xml:space="preserve"> r., poz.</w:t>
      </w:r>
      <w:r>
        <w:rPr>
          <w:rFonts w:ascii="Calibri" w:eastAsia="Times New Roman" w:hAnsi="Calibri" w:cs="Calibri"/>
          <w:bCs/>
          <w:lang w:eastAsia="pl-PL"/>
        </w:rPr>
        <w:t xml:space="preserve"> </w:t>
      </w:r>
      <w:r w:rsidR="009305ED">
        <w:rPr>
          <w:rFonts w:ascii="Calibri" w:eastAsia="Times New Roman" w:hAnsi="Calibri" w:cs="Calibri"/>
          <w:bCs/>
          <w:lang w:eastAsia="pl-PL"/>
        </w:rPr>
        <w:t>1320</w:t>
      </w:r>
      <w:r w:rsidR="00A576F1">
        <w:rPr>
          <w:rFonts w:ascii="Calibri" w:eastAsia="Times New Roman" w:hAnsi="Calibri" w:cs="Calibri"/>
          <w:bCs/>
          <w:lang w:eastAsia="pl-PL"/>
        </w:rPr>
        <w:t xml:space="preserve"> ze zm.</w:t>
      </w:r>
      <w:r w:rsidRPr="004F43A5">
        <w:rPr>
          <w:rFonts w:ascii="Calibri" w:eastAsia="Times New Roman" w:hAnsi="Calibri" w:cs="Calibri"/>
          <w:bCs/>
          <w:lang w:eastAsia="pl-PL"/>
        </w:rPr>
        <w:t xml:space="preserve">) – zwaną dalej „ustawą </w:t>
      </w:r>
      <w:proofErr w:type="spellStart"/>
      <w:r w:rsidRPr="004F43A5">
        <w:rPr>
          <w:rFonts w:ascii="Calibri" w:eastAsia="Times New Roman" w:hAnsi="Calibri" w:cs="Calibri"/>
          <w:bCs/>
          <w:lang w:eastAsia="pl-PL"/>
        </w:rPr>
        <w:t>Pzp</w:t>
      </w:r>
      <w:proofErr w:type="spellEnd"/>
      <w:r w:rsidRPr="004F43A5">
        <w:rPr>
          <w:rFonts w:ascii="Calibri" w:eastAsia="Times New Roman" w:hAnsi="Calibri" w:cs="Calibri"/>
          <w:bCs/>
          <w:lang w:eastAsia="pl-PL"/>
        </w:rPr>
        <w:t>”</w:t>
      </w:r>
    </w:p>
    <w:p w14:paraId="2C5F57DB" w14:textId="545499D2" w:rsidR="00A576F1" w:rsidRDefault="0059674F" w:rsidP="00A576F1">
      <w:pPr>
        <w:spacing w:after="360" w:line="360" w:lineRule="auto"/>
        <w:rPr>
          <w:rFonts w:ascii="Calibri" w:hAnsi="Calibri" w:cs="Calibri"/>
          <w:b/>
          <w:bCs/>
          <w:color w:val="000000" w:themeColor="text1"/>
          <w:sz w:val="28"/>
          <w:szCs w:val="28"/>
        </w:rPr>
      </w:pPr>
      <w:r w:rsidRPr="00177C85">
        <w:rPr>
          <w:rFonts w:ascii="Calibri" w:eastAsia="Times New Roman" w:hAnsi="Calibri" w:cs="Calibri"/>
          <w:u w:val="single"/>
          <w:lang w:eastAsia="pl-PL"/>
        </w:rPr>
        <w:t xml:space="preserve">Przedmiot zamówienia: </w:t>
      </w:r>
      <w:r>
        <w:rPr>
          <w:rFonts w:ascii="Calibri" w:eastAsia="Times New Roman" w:hAnsi="Calibri" w:cs="Calibri"/>
          <w:bCs/>
          <w:lang w:eastAsia="pl-PL"/>
        </w:rPr>
        <w:t xml:space="preserve"> </w:t>
      </w:r>
      <w:r w:rsidR="00BE1DA4">
        <w:rPr>
          <w:rFonts w:ascii="Calibri" w:hAnsi="Calibri" w:cs="Calibri"/>
          <w:b/>
          <w:bCs/>
          <w:color w:val="000000" w:themeColor="text1"/>
          <w:sz w:val="28"/>
          <w:szCs w:val="28"/>
        </w:rPr>
        <w:t>przedłużenie</w:t>
      </w:r>
      <w:r w:rsidR="00A576F1" w:rsidRPr="00A576F1">
        <w:rPr>
          <w:rFonts w:ascii="Calibri" w:hAnsi="Calibri" w:cs="Calibri"/>
          <w:b/>
          <w:bCs/>
          <w:color w:val="000000" w:themeColor="text1"/>
          <w:sz w:val="28"/>
          <w:szCs w:val="28"/>
        </w:rPr>
        <w:t xml:space="preserve"> licencji wraz ze wsparciem technicznym na zintegrowaną platformę LMS „</w:t>
      </w:r>
      <w:proofErr w:type="spellStart"/>
      <w:r w:rsidR="00A576F1" w:rsidRPr="00A576F1">
        <w:rPr>
          <w:rFonts w:ascii="Calibri" w:hAnsi="Calibri" w:cs="Calibri"/>
          <w:b/>
          <w:bCs/>
          <w:color w:val="000000" w:themeColor="text1"/>
          <w:sz w:val="28"/>
          <w:szCs w:val="28"/>
        </w:rPr>
        <w:t>Blackboard</w:t>
      </w:r>
      <w:proofErr w:type="spellEnd"/>
      <w:r w:rsidR="00A576F1" w:rsidRPr="00A576F1">
        <w:rPr>
          <w:rFonts w:ascii="Calibri" w:hAnsi="Calibri" w:cs="Calibri"/>
          <w:b/>
          <w:bCs/>
          <w:color w:val="000000" w:themeColor="text1"/>
          <w:sz w:val="28"/>
          <w:szCs w:val="28"/>
        </w:rPr>
        <w:t xml:space="preserve"> </w:t>
      </w:r>
      <w:proofErr w:type="spellStart"/>
      <w:r w:rsidR="00A576F1" w:rsidRPr="00A576F1">
        <w:rPr>
          <w:rFonts w:ascii="Calibri" w:hAnsi="Calibri" w:cs="Calibri"/>
          <w:b/>
          <w:bCs/>
          <w:color w:val="000000" w:themeColor="text1"/>
          <w:sz w:val="28"/>
          <w:szCs w:val="28"/>
        </w:rPr>
        <w:t>Learn</w:t>
      </w:r>
      <w:proofErr w:type="spellEnd"/>
      <w:r w:rsidR="00A576F1" w:rsidRPr="00A576F1">
        <w:rPr>
          <w:rFonts w:ascii="Calibri" w:hAnsi="Calibri" w:cs="Calibri"/>
          <w:b/>
          <w:bCs/>
          <w:color w:val="000000" w:themeColor="text1"/>
          <w:sz w:val="28"/>
          <w:szCs w:val="28"/>
        </w:rPr>
        <w:t xml:space="preserve"> Ultra</w:t>
      </w:r>
      <w:r w:rsidR="00A576F1">
        <w:rPr>
          <w:rFonts w:ascii="Calibri" w:hAnsi="Calibri" w:cs="Calibri"/>
          <w:b/>
          <w:bCs/>
          <w:color w:val="000000" w:themeColor="text1"/>
          <w:sz w:val="28"/>
          <w:szCs w:val="28"/>
        </w:rPr>
        <w:t>”</w:t>
      </w:r>
    </w:p>
    <w:p w14:paraId="6018432E" w14:textId="77777777" w:rsidR="00A576F1" w:rsidRDefault="00A576F1" w:rsidP="00A576F1">
      <w:pPr>
        <w:spacing w:after="360" w:line="360" w:lineRule="auto"/>
        <w:rPr>
          <w:rFonts w:ascii="Calibri" w:hAnsi="Calibri" w:cs="Calibri"/>
          <w:b/>
          <w:bCs/>
          <w:color w:val="000000" w:themeColor="text1"/>
          <w:sz w:val="28"/>
          <w:szCs w:val="28"/>
        </w:rPr>
      </w:pPr>
    </w:p>
    <w:p w14:paraId="4B3EB51B" w14:textId="60BA2487" w:rsidR="00AA2714" w:rsidRDefault="009305ED" w:rsidP="00A576F1">
      <w:pPr>
        <w:spacing w:after="360" w:line="360" w:lineRule="auto"/>
        <w:rPr>
          <w:rFonts w:ascii="Calibri" w:hAnsi="Calibri" w:cs="Calibri"/>
          <w:b/>
        </w:rPr>
      </w:pPr>
      <w:r>
        <w:rPr>
          <w:rFonts w:ascii="Calibri" w:hAnsi="Calibri" w:cs="Calibri"/>
          <w:b/>
        </w:rPr>
        <w:t>z</w:t>
      </w:r>
      <w:r w:rsidR="0059674F" w:rsidRPr="00E60B69">
        <w:rPr>
          <w:rFonts w:ascii="Calibri" w:hAnsi="Calibri" w:cs="Calibri"/>
          <w:b/>
        </w:rPr>
        <w:t xml:space="preserve">atwierdzam: </w:t>
      </w:r>
      <w:r>
        <w:rPr>
          <w:rFonts w:ascii="Calibri" w:hAnsi="Calibri" w:cs="Calibri"/>
          <w:b/>
        </w:rPr>
        <w:t xml:space="preserve">Kanclerz UMB - mgr Konrad Raczkowski - </w:t>
      </w:r>
      <w:r w:rsidR="00AA2714">
        <w:rPr>
          <w:rFonts w:ascii="Calibri" w:hAnsi="Calibri" w:cs="Calibri"/>
          <w:b/>
        </w:rPr>
        <w:t xml:space="preserve">…………......................... </w:t>
      </w:r>
    </w:p>
    <w:p w14:paraId="72779F1F" w14:textId="77777777" w:rsidR="009305ED" w:rsidRDefault="009305ED" w:rsidP="00AA2714">
      <w:pPr>
        <w:spacing w:after="240" w:line="360" w:lineRule="auto"/>
        <w:rPr>
          <w:rFonts w:ascii="Calibri" w:eastAsia="Times New Roman" w:hAnsi="Calibri" w:cs="Calibri"/>
          <w:lang w:eastAsia="pl-PL"/>
        </w:rPr>
      </w:pPr>
    </w:p>
    <w:p w14:paraId="1927FD4B" w14:textId="6EC24F30" w:rsidR="0059674F" w:rsidRPr="00177C85" w:rsidRDefault="009305ED" w:rsidP="00AA2714">
      <w:pPr>
        <w:spacing w:after="240" w:line="360" w:lineRule="auto"/>
        <w:rPr>
          <w:rFonts w:ascii="Calibri" w:eastAsia="Times New Roman" w:hAnsi="Calibri" w:cs="Calibri"/>
          <w:lang w:eastAsia="pl-PL"/>
        </w:rPr>
      </w:pPr>
      <w:r>
        <w:rPr>
          <w:rFonts w:ascii="Calibri" w:eastAsia="Times New Roman" w:hAnsi="Calibri" w:cs="Calibri"/>
          <w:lang w:eastAsia="pl-PL"/>
        </w:rPr>
        <w:t>s</w:t>
      </w:r>
      <w:r w:rsidR="0059674F" w:rsidRPr="00177C85">
        <w:rPr>
          <w:rFonts w:ascii="Calibri" w:eastAsia="Times New Roman" w:hAnsi="Calibri" w:cs="Calibri"/>
          <w:lang w:eastAsia="pl-PL"/>
        </w:rPr>
        <w:t>porz</w:t>
      </w:r>
      <w:r w:rsidR="0059674F">
        <w:rPr>
          <w:rFonts w:ascii="Calibri" w:eastAsia="Times New Roman" w:hAnsi="Calibri" w:cs="Calibri"/>
          <w:lang w:eastAsia="pl-PL"/>
        </w:rPr>
        <w:t xml:space="preserve">ądziła: </w:t>
      </w:r>
      <w:r>
        <w:rPr>
          <w:rFonts w:ascii="Calibri" w:eastAsia="Times New Roman" w:hAnsi="Calibri" w:cs="Calibri"/>
          <w:lang w:eastAsia="pl-PL"/>
        </w:rPr>
        <w:t>………………………..</w:t>
      </w:r>
    </w:p>
    <w:p w14:paraId="2E2CF5AC" w14:textId="61ACE56F" w:rsidR="0059674F" w:rsidRPr="00177C85" w:rsidRDefault="009305ED" w:rsidP="0059674F">
      <w:pPr>
        <w:spacing w:line="360" w:lineRule="auto"/>
        <w:rPr>
          <w:rFonts w:ascii="Calibri" w:eastAsia="Times New Roman" w:hAnsi="Calibri" w:cs="Calibri"/>
          <w:lang w:eastAsia="pl-PL"/>
        </w:rPr>
      </w:pPr>
      <w:r>
        <w:rPr>
          <w:rFonts w:ascii="Calibri" w:eastAsia="Times New Roman" w:hAnsi="Calibri" w:cs="Calibri"/>
          <w:lang w:eastAsia="pl-PL"/>
        </w:rPr>
        <w:t>s</w:t>
      </w:r>
      <w:r w:rsidR="0059674F" w:rsidRPr="00177C85">
        <w:rPr>
          <w:rFonts w:ascii="Calibri" w:eastAsia="Times New Roman" w:hAnsi="Calibri" w:cs="Calibri"/>
          <w:lang w:eastAsia="pl-PL"/>
        </w:rPr>
        <w:t xml:space="preserve">prawdził: </w:t>
      </w:r>
      <w:r>
        <w:rPr>
          <w:rFonts w:ascii="Calibri" w:eastAsia="Times New Roman" w:hAnsi="Calibri" w:cs="Calibri"/>
          <w:lang w:eastAsia="pl-PL"/>
        </w:rPr>
        <w:t>……………………</w:t>
      </w:r>
      <w:r w:rsidR="00C312B8">
        <w:rPr>
          <w:rFonts w:ascii="Calibri" w:eastAsia="Times New Roman" w:hAnsi="Calibri" w:cs="Calibri"/>
          <w:lang w:eastAsia="pl-PL"/>
        </w:rPr>
        <w:t>.</w:t>
      </w:r>
      <w:r>
        <w:rPr>
          <w:rFonts w:ascii="Calibri" w:eastAsia="Times New Roman" w:hAnsi="Calibri" w:cs="Calibri"/>
          <w:lang w:eastAsia="pl-PL"/>
        </w:rPr>
        <w:t>……</w:t>
      </w:r>
    </w:p>
    <w:p w14:paraId="72206FF4" w14:textId="77777777" w:rsidR="009305ED" w:rsidRDefault="009305ED" w:rsidP="0059674F">
      <w:pPr>
        <w:spacing w:line="360" w:lineRule="auto"/>
        <w:rPr>
          <w:rFonts w:ascii="Calibri" w:eastAsia="Times New Roman" w:hAnsi="Calibri" w:cs="Calibri"/>
          <w:b/>
        </w:rPr>
      </w:pPr>
    </w:p>
    <w:p w14:paraId="0DD98FA5" w14:textId="7610BB45" w:rsidR="0059674F" w:rsidRPr="00DA2098" w:rsidRDefault="0059674F" w:rsidP="0059674F">
      <w:pPr>
        <w:spacing w:line="360" w:lineRule="auto"/>
        <w:rPr>
          <w:rFonts w:ascii="Calibri" w:eastAsia="Times New Roman" w:hAnsi="Calibri" w:cs="Calibri"/>
          <w:b/>
          <w:color w:val="0000FF"/>
          <w:lang w:eastAsia="pl-PL"/>
        </w:rPr>
      </w:pPr>
      <w:r w:rsidRPr="00177C85">
        <w:rPr>
          <w:rFonts w:ascii="Calibri" w:eastAsia="Times New Roman" w:hAnsi="Calibri" w:cs="Calibri"/>
          <w:b/>
        </w:rPr>
        <w:t xml:space="preserve">Oferta, dokumenty i oświadczenia muszą być złożone pod rygorem nieważności w formie elektronicznej (opatrzonej kwalifikowanym podpisem elektronicznym) za pośrednictwem Platformy dostępnej pod </w:t>
      </w:r>
      <w:r w:rsidRPr="00B80713">
        <w:rPr>
          <w:rFonts w:ascii="Calibri" w:eastAsia="Times New Roman" w:hAnsi="Calibri" w:cs="Calibri"/>
          <w:b/>
          <w:color w:val="000000" w:themeColor="text1"/>
        </w:rPr>
        <w:t xml:space="preserve">adresem </w:t>
      </w:r>
      <w:hyperlink r:id="rId11" w:history="1">
        <w:r w:rsidR="00A576F1" w:rsidRPr="00A576F1">
          <w:rPr>
            <w:b/>
            <w:color w:val="00B0F0"/>
            <w:u w:val="single"/>
          </w:rPr>
          <w:t xml:space="preserve">https://platformazakupowa.pl/transakcja/1202854 </w:t>
        </w:r>
      </w:hyperlink>
    </w:p>
    <w:p w14:paraId="38F1140E" w14:textId="30FB4DE5" w:rsidR="000A35F7" w:rsidRPr="0059674F" w:rsidRDefault="0059674F" w:rsidP="00AA2714">
      <w:pPr>
        <w:spacing w:line="259" w:lineRule="auto"/>
        <w:rPr>
          <w:rFonts w:eastAsia="Times New Roman" w:cstheme="minorHAnsi"/>
          <w:b/>
          <w:lang w:eastAsia="ar-SA"/>
        </w:rPr>
      </w:pPr>
      <w:r>
        <w:rPr>
          <w:rStyle w:val="Hipercze"/>
          <w:rFonts w:eastAsia="Times New Roman" w:cstheme="minorHAnsi"/>
          <w:b/>
          <w:lang w:eastAsia="ar-SA"/>
        </w:rPr>
        <w:br w:type="page"/>
      </w:r>
      <w:r w:rsidR="000A35F7" w:rsidRPr="0059674F">
        <w:rPr>
          <w:rFonts w:eastAsia="Times New Roman" w:cstheme="minorHAnsi"/>
          <w:b/>
          <w:lang w:eastAsia="ar-SA"/>
        </w:rPr>
        <w:lastRenderedPageBreak/>
        <w:t>Spis Treści</w:t>
      </w:r>
    </w:p>
    <w:tbl>
      <w:tblPr>
        <w:tblStyle w:val="Tabela-Siatka"/>
        <w:tblW w:w="0" w:type="auto"/>
        <w:tblLook w:val="04A0" w:firstRow="1" w:lastRow="0" w:firstColumn="1" w:lastColumn="0" w:noHBand="0" w:noVBand="1"/>
      </w:tblPr>
      <w:tblGrid>
        <w:gridCol w:w="1413"/>
        <w:gridCol w:w="7649"/>
      </w:tblGrid>
      <w:tr w:rsidR="001821BA" w:rsidRPr="0059674F" w14:paraId="61025179" w14:textId="77777777" w:rsidTr="00347647">
        <w:tc>
          <w:tcPr>
            <w:tcW w:w="1413" w:type="dxa"/>
          </w:tcPr>
          <w:p w14:paraId="26844498"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Część I</w:t>
            </w:r>
          </w:p>
        </w:tc>
        <w:tc>
          <w:tcPr>
            <w:tcW w:w="7649" w:type="dxa"/>
          </w:tcPr>
          <w:p w14:paraId="3B48556F" w14:textId="77777777" w:rsidR="001821BA" w:rsidRPr="0059674F" w:rsidRDefault="001821BA" w:rsidP="0059674F">
            <w:pPr>
              <w:suppressAutoHyphens/>
              <w:spacing w:line="240" w:lineRule="auto"/>
              <w:rPr>
                <w:rFonts w:eastAsia="Times New Roman" w:cstheme="minorHAnsi"/>
                <w:color w:val="000000" w:themeColor="text1"/>
                <w:lang w:val="cs-CZ" w:eastAsia="ar-SA"/>
              </w:rPr>
            </w:pPr>
            <w:r w:rsidRPr="0059674F">
              <w:rPr>
                <w:rFonts w:eastAsia="Times New Roman" w:cstheme="minorHAnsi"/>
                <w:bCs/>
                <w:color w:val="000000" w:themeColor="text1"/>
                <w:lang w:val="cs-CZ" w:eastAsia="ar-SA"/>
              </w:rPr>
              <w:t>Nazwa i adres Zamawiającego</w:t>
            </w:r>
          </w:p>
        </w:tc>
      </w:tr>
      <w:tr w:rsidR="001821BA" w:rsidRPr="0059674F" w14:paraId="531EFDCA" w14:textId="77777777" w:rsidTr="00347647">
        <w:tc>
          <w:tcPr>
            <w:tcW w:w="1413" w:type="dxa"/>
          </w:tcPr>
          <w:p w14:paraId="30FC7A1B"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Część II</w:t>
            </w:r>
          </w:p>
        </w:tc>
        <w:tc>
          <w:tcPr>
            <w:tcW w:w="7649" w:type="dxa"/>
          </w:tcPr>
          <w:p w14:paraId="60E52DE8" w14:textId="77777777" w:rsidR="001821BA" w:rsidRPr="0059674F" w:rsidRDefault="001821BA" w:rsidP="0059674F">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Adres strony internetowej, na której udostępniane będą  zmiany i wyjaśnienia SWZ oraz inne dokumenty zamówienia bezpośrednio związane z postępowaniem</w:t>
            </w:r>
          </w:p>
        </w:tc>
      </w:tr>
      <w:tr w:rsidR="001821BA" w:rsidRPr="0059674F" w14:paraId="6EED2940" w14:textId="77777777" w:rsidTr="00347647">
        <w:tc>
          <w:tcPr>
            <w:tcW w:w="1413" w:type="dxa"/>
          </w:tcPr>
          <w:p w14:paraId="66FB066C"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Część III</w:t>
            </w:r>
          </w:p>
        </w:tc>
        <w:tc>
          <w:tcPr>
            <w:tcW w:w="7649" w:type="dxa"/>
          </w:tcPr>
          <w:p w14:paraId="4732477C" w14:textId="73A29FDF" w:rsidR="001821BA" w:rsidRPr="0059674F" w:rsidRDefault="001821BA" w:rsidP="00D2737A">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 xml:space="preserve">Tryb udzielenia zamówienia </w:t>
            </w:r>
          </w:p>
        </w:tc>
      </w:tr>
      <w:tr w:rsidR="001821BA" w:rsidRPr="0059674F" w14:paraId="53F42805" w14:textId="77777777" w:rsidTr="00347647">
        <w:tc>
          <w:tcPr>
            <w:tcW w:w="1413" w:type="dxa"/>
          </w:tcPr>
          <w:p w14:paraId="1B5467D9"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Część IV</w:t>
            </w:r>
          </w:p>
        </w:tc>
        <w:tc>
          <w:tcPr>
            <w:tcW w:w="7649" w:type="dxa"/>
          </w:tcPr>
          <w:p w14:paraId="1020C361" w14:textId="77777777" w:rsidR="001821BA" w:rsidRPr="0059674F" w:rsidRDefault="001821BA" w:rsidP="0059674F">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Opis przedmiotu zamówienia</w:t>
            </w:r>
          </w:p>
        </w:tc>
      </w:tr>
      <w:tr w:rsidR="001821BA" w:rsidRPr="0059674F" w14:paraId="7AF67D1F" w14:textId="77777777" w:rsidTr="00347647">
        <w:tc>
          <w:tcPr>
            <w:tcW w:w="1413" w:type="dxa"/>
          </w:tcPr>
          <w:p w14:paraId="58B0221B"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Część V</w:t>
            </w:r>
          </w:p>
        </w:tc>
        <w:tc>
          <w:tcPr>
            <w:tcW w:w="7649" w:type="dxa"/>
          </w:tcPr>
          <w:p w14:paraId="78193AED" w14:textId="77777777" w:rsidR="001821BA" w:rsidRPr="0059674F" w:rsidRDefault="001821BA" w:rsidP="0059674F">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Informacja o przedmiotowych środkach dowodowych</w:t>
            </w:r>
          </w:p>
        </w:tc>
      </w:tr>
      <w:tr w:rsidR="001821BA" w:rsidRPr="0059674F" w14:paraId="7A0158BC" w14:textId="77777777" w:rsidTr="00347647">
        <w:tc>
          <w:tcPr>
            <w:tcW w:w="1413" w:type="dxa"/>
          </w:tcPr>
          <w:p w14:paraId="5D2B052C"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Część VI</w:t>
            </w:r>
          </w:p>
        </w:tc>
        <w:tc>
          <w:tcPr>
            <w:tcW w:w="7649" w:type="dxa"/>
          </w:tcPr>
          <w:p w14:paraId="56724D03" w14:textId="77777777" w:rsidR="001821BA" w:rsidRPr="0059674F" w:rsidRDefault="001821BA" w:rsidP="0059674F">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Termin realizacji zamówienia</w:t>
            </w:r>
          </w:p>
        </w:tc>
      </w:tr>
      <w:tr w:rsidR="001821BA" w:rsidRPr="0059674F" w14:paraId="3DD50C04" w14:textId="77777777" w:rsidTr="00347647">
        <w:tc>
          <w:tcPr>
            <w:tcW w:w="1413" w:type="dxa"/>
          </w:tcPr>
          <w:p w14:paraId="20B60CAD"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Część VII</w:t>
            </w:r>
          </w:p>
        </w:tc>
        <w:tc>
          <w:tcPr>
            <w:tcW w:w="7649" w:type="dxa"/>
          </w:tcPr>
          <w:p w14:paraId="0310FD60" w14:textId="77777777" w:rsidR="001821BA" w:rsidRPr="0059674F" w:rsidRDefault="001821BA" w:rsidP="0059674F">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Podstawy wykluczenia, o których mowa w art. 108 ust. 1 wraz z wykazem podmiotowych środków dowodowych potwierdzających brak podstaw wykluczenia</w:t>
            </w:r>
          </w:p>
        </w:tc>
      </w:tr>
      <w:tr w:rsidR="001821BA" w:rsidRPr="0059674F" w14:paraId="52D5F2EC" w14:textId="77777777" w:rsidTr="00347647">
        <w:tc>
          <w:tcPr>
            <w:tcW w:w="1413" w:type="dxa"/>
          </w:tcPr>
          <w:p w14:paraId="313ABB84"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Część VIII</w:t>
            </w:r>
          </w:p>
        </w:tc>
        <w:tc>
          <w:tcPr>
            <w:tcW w:w="7649" w:type="dxa"/>
          </w:tcPr>
          <w:p w14:paraId="35387B10" w14:textId="6D5063DB" w:rsidR="001821BA" w:rsidRPr="0059674F" w:rsidRDefault="001821BA" w:rsidP="0059674F">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 xml:space="preserve">Informacja o warunkach udziału w postępowaniu o udzielenie zamówienia wraz </w:t>
            </w:r>
            <w:r w:rsidR="00D2737A">
              <w:rPr>
                <w:rFonts w:eastAsia="Times New Roman" w:cstheme="minorHAnsi"/>
                <w:bCs/>
                <w:color w:val="000000" w:themeColor="text1"/>
                <w:lang w:val="cs-CZ" w:eastAsia="ar-SA"/>
              </w:rPr>
              <w:br/>
            </w:r>
            <w:r w:rsidRPr="0059674F">
              <w:rPr>
                <w:rFonts w:eastAsia="Times New Roman" w:cstheme="minorHAnsi"/>
                <w:bCs/>
                <w:color w:val="000000" w:themeColor="text1"/>
                <w:lang w:val="cs-CZ" w:eastAsia="ar-SA"/>
              </w:rPr>
              <w:t>z wykazem podmiotowych środków dowodowych potwierdzających spełnianie warunków udziału w postępowaniu</w:t>
            </w:r>
          </w:p>
        </w:tc>
      </w:tr>
      <w:tr w:rsidR="001821BA" w:rsidRPr="0059674F" w14:paraId="5A703891" w14:textId="77777777" w:rsidTr="00347647">
        <w:tc>
          <w:tcPr>
            <w:tcW w:w="1413" w:type="dxa"/>
          </w:tcPr>
          <w:p w14:paraId="74D526F7"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Część IX</w:t>
            </w:r>
          </w:p>
        </w:tc>
        <w:tc>
          <w:tcPr>
            <w:tcW w:w="7649" w:type="dxa"/>
          </w:tcPr>
          <w:p w14:paraId="3044CCC4" w14:textId="77777777" w:rsidR="001821BA" w:rsidRPr="0059674F" w:rsidRDefault="001821BA" w:rsidP="0059674F">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Informacja o środkach komunikacji elektronicznej, przy użyciu których zamawiający będzie komunikował się z wykonawcami, oraz informacje o wymaganiach technicznych i organizacyjnych sporządzania, wysyłania i odbierania korespondencji elektronicznej</w:t>
            </w:r>
          </w:p>
        </w:tc>
      </w:tr>
      <w:tr w:rsidR="001821BA" w:rsidRPr="0059674F" w14:paraId="13996FC4" w14:textId="77777777" w:rsidTr="00347647">
        <w:tc>
          <w:tcPr>
            <w:tcW w:w="1413" w:type="dxa"/>
          </w:tcPr>
          <w:p w14:paraId="1E3709D0"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Część X</w:t>
            </w:r>
          </w:p>
        </w:tc>
        <w:tc>
          <w:tcPr>
            <w:tcW w:w="7649" w:type="dxa"/>
          </w:tcPr>
          <w:p w14:paraId="4080430F" w14:textId="77777777" w:rsidR="001821BA" w:rsidRPr="0059674F" w:rsidRDefault="001821BA" w:rsidP="0059674F">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Wskazanie osób uprawnionych do komunikowania się z wykonawcami</w:t>
            </w:r>
          </w:p>
        </w:tc>
      </w:tr>
      <w:tr w:rsidR="001821BA" w:rsidRPr="0059674F" w14:paraId="05CE0BA2" w14:textId="77777777" w:rsidTr="00347647">
        <w:tc>
          <w:tcPr>
            <w:tcW w:w="1413" w:type="dxa"/>
          </w:tcPr>
          <w:p w14:paraId="00617977"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Część XI</w:t>
            </w:r>
          </w:p>
        </w:tc>
        <w:tc>
          <w:tcPr>
            <w:tcW w:w="7649" w:type="dxa"/>
          </w:tcPr>
          <w:p w14:paraId="367D73BE" w14:textId="77777777" w:rsidR="001821BA" w:rsidRPr="0059674F" w:rsidRDefault="001821BA" w:rsidP="0059674F">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Termin związania ofertą</w:t>
            </w:r>
          </w:p>
        </w:tc>
      </w:tr>
      <w:tr w:rsidR="001821BA" w:rsidRPr="0059674F" w14:paraId="66BB4965" w14:textId="77777777" w:rsidTr="00347647">
        <w:tc>
          <w:tcPr>
            <w:tcW w:w="1413" w:type="dxa"/>
          </w:tcPr>
          <w:p w14:paraId="4CA0EBEA"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 xml:space="preserve">Część XII  </w:t>
            </w:r>
          </w:p>
        </w:tc>
        <w:tc>
          <w:tcPr>
            <w:tcW w:w="7649" w:type="dxa"/>
          </w:tcPr>
          <w:p w14:paraId="54875456" w14:textId="77777777" w:rsidR="001821BA" w:rsidRPr="0059674F" w:rsidRDefault="001821BA" w:rsidP="0059674F">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 xml:space="preserve">Wymagania dotyczące wadium  </w:t>
            </w:r>
          </w:p>
        </w:tc>
      </w:tr>
      <w:tr w:rsidR="001821BA" w:rsidRPr="0059674F" w14:paraId="3113AF85" w14:textId="77777777" w:rsidTr="00347647">
        <w:tc>
          <w:tcPr>
            <w:tcW w:w="1413" w:type="dxa"/>
          </w:tcPr>
          <w:p w14:paraId="39FBA5F2"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 xml:space="preserve">Część XIII   </w:t>
            </w:r>
          </w:p>
        </w:tc>
        <w:tc>
          <w:tcPr>
            <w:tcW w:w="7649" w:type="dxa"/>
          </w:tcPr>
          <w:p w14:paraId="061A113B" w14:textId="77777777" w:rsidR="001821BA" w:rsidRPr="0059674F" w:rsidRDefault="001821BA" w:rsidP="0059674F">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Opis sposobu przygotowywania oferty</w:t>
            </w:r>
          </w:p>
        </w:tc>
      </w:tr>
      <w:tr w:rsidR="001821BA" w:rsidRPr="0059674F" w14:paraId="42E5C471" w14:textId="77777777" w:rsidTr="00347647">
        <w:tc>
          <w:tcPr>
            <w:tcW w:w="1413" w:type="dxa"/>
          </w:tcPr>
          <w:p w14:paraId="5B4145CD"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Część XIV</w:t>
            </w:r>
          </w:p>
        </w:tc>
        <w:tc>
          <w:tcPr>
            <w:tcW w:w="7649" w:type="dxa"/>
          </w:tcPr>
          <w:p w14:paraId="721FA40F" w14:textId="77777777" w:rsidR="001821BA" w:rsidRPr="0059674F" w:rsidRDefault="001821BA" w:rsidP="0059674F">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Sposób oraz termin składania ofert</w:t>
            </w:r>
          </w:p>
        </w:tc>
      </w:tr>
      <w:tr w:rsidR="001821BA" w:rsidRPr="0059674F" w14:paraId="5B263CB3" w14:textId="77777777" w:rsidTr="00347647">
        <w:tc>
          <w:tcPr>
            <w:tcW w:w="1413" w:type="dxa"/>
          </w:tcPr>
          <w:p w14:paraId="03ADF999"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Część XV</w:t>
            </w:r>
          </w:p>
        </w:tc>
        <w:tc>
          <w:tcPr>
            <w:tcW w:w="7649" w:type="dxa"/>
          </w:tcPr>
          <w:p w14:paraId="444D0E31" w14:textId="77777777" w:rsidR="001821BA" w:rsidRPr="0059674F" w:rsidRDefault="001821BA" w:rsidP="0059674F">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Termin otwarcia ofert</w:t>
            </w:r>
          </w:p>
        </w:tc>
      </w:tr>
      <w:tr w:rsidR="001821BA" w:rsidRPr="0059674F" w14:paraId="608B0433" w14:textId="77777777" w:rsidTr="00347647">
        <w:tc>
          <w:tcPr>
            <w:tcW w:w="1413" w:type="dxa"/>
          </w:tcPr>
          <w:p w14:paraId="64F38321"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Część XVI</w:t>
            </w:r>
          </w:p>
        </w:tc>
        <w:tc>
          <w:tcPr>
            <w:tcW w:w="7649" w:type="dxa"/>
          </w:tcPr>
          <w:p w14:paraId="6CFA7C9A" w14:textId="77777777" w:rsidR="001821BA" w:rsidRPr="0059674F" w:rsidRDefault="001821BA" w:rsidP="0059674F">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Sposób obliczenia ceny</w:t>
            </w:r>
          </w:p>
        </w:tc>
      </w:tr>
      <w:tr w:rsidR="001821BA" w:rsidRPr="0059674F" w14:paraId="3FB0847E" w14:textId="77777777" w:rsidTr="00347647">
        <w:tc>
          <w:tcPr>
            <w:tcW w:w="1413" w:type="dxa"/>
          </w:tcPr>
          <w:p w14:paraId="502CF3DD"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Część XVII</w:t>
            </w:r>
          </w:p>
        </w:tc>
        <w:tc>
          <w:tcPr>
            <w:tcW w:w="7649" w:type="dxa"/>
          </w:tcPr>
          <w:p w14:paraId="67944F3B" w14:textId="77777777" w:rsidR="001821BA" w:rsidRPr="0059674F" w:rsidRDefault="001821BA" w:rsidP="0059674F">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Opis kryteriów oceny ofert wraz z podaniem wag tych kryteriów i sposobu oceny ofert</w:t>
            </w:r>
          </w:p>
        </w:tc>
      </w:tr>
      <w:tr w:rsidR="001821BA" w:rsidRPr="0059674F" w14:paraId="5AD6983B" w14:textId="77777777" w:rsidTr="00347647">
        <w:tc>
          <w:tcPr>
            <w:tcW w:w="1413" w:type="dxa"/>
          </w:tcPr>
          <w:p w14:paraId="71D7AB7D"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Część XVIII</w:t>
            </w:r>
          </w:p>
        </w:tc>
        <w:tc>
          <w:tcPr>
            <w:tcW w:w="7649" w:type="dxa"/>
          </w:tcPr>
          <w:p w14:paraId="79DAD2D1" w14:textId="77777777" w:rsidR="001821BA" w:rsidRPr="0059674F" w:rsidRDefault="001821BA" w:rsidP="0059674F">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Informacja o formalnościach, jakie muszą zostać dopełnione po wyborze oferty w celu zawarcia umowy w sprawie zamówienia publicznego</w:t>
            </w:r>
          </w:p>
        </w:tc>
      </w:tr>
      <w:tr w:rsidR="001821BA" w:rsidRPr="0059674F" w14:paraId="44512FBE" w14:textId="77777777" w:rsidTr="00347647">
        <w:tc>
          <w:tcPr>
            <w:tcW w:w="1413" w:type="dxa"/>
          </w:tcPr>
          <w:p w14:paraId="759AF675"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Część XIX</w:t>
            </w:r>
          </w:p>
        </w:tc>
        <w:tc>
          <w:tcPr>
            <w:tcW w:w="7649" w:type="dxa"/>
          </w:tcPr>
          <w:p w14:paraId="54EDDD57" w14:textId="77777777" w:rsidR="001821BA" w:rsidRPr="0059674F" w:rsidRDefault="001821BA" w:rsidP="0059674F">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Projektowane postanowienia umowy w sprawie  zamówienia publicznego, które zostaną wprowadzone do umowy w sprawie zamówienia publicznego</w:t>
            </w:r>
          </w:p>
        </w:tc>
      </w:tr>
      <w:tr w:rsidR="001821BA" w:rsidRPr="0059674F" w14:paraId="218FF2D3" w14:textId="77777777" w:rsidTr="00347647">
        <w:tc>
          <w:tcPr>
            <w:tcW w:w="1413" w:type="dxa"/>
          </w:tcPr>
          <w:p w14:paraId="79A15D64"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Część XX</w:t>
            </w:r>
          </w:p>
        </w:tc>
        <w:tc>
          <w:tcPr>
            <w:tcW w:w="7649" w:type="dxa"/>
          </w:tcPr>
          <w:p w14:paraId="3E88CF92" w14:textId="77777777" w:rsidR="001821BA" w:rsidRPr="0059674F" w:rsidRDefault="001821BA" w:rsidP="0059674F">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Pouczenie o środkach ochrony prawnej przysługujących wykonawcy</w:t>
            </w:r>
          </w:p>
        </w:tc>
      </w:tr>
      <w:tr w:rsidR="001821BA" w:rsidRPr="0059674F" w14:paraId="65F45660" w14:textId="77777777" w:rsidTr="00347647">
        <w:tc>
          <w:tcPr>
            <w:tcW w:w="1413" w:type="dxa"/>
          </w:tcPr>
          <w:p w14:paraId="2A6359E0"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Część XXI</w:t>
            </w:r>
          </w:p>
        </w:tc>
        <w:tc>
          <w:tcPr>
            <w:tcW w:w="7649" w:type="dxa"/>
          </w:tcPr>
          <w:p w14:paraId="407BBC51" w14:textId="77777777" w:rsidR="001821BA" w:rsidRPr="0059674F" w:rsidRDefault="001821BA" w:rsidP="0059674F">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Informacje dotyczące zabezpieczenia należytego wykonania umowy</w:t>
            </w:r>
          </w:p>
        </w:tc>
      </w:tr>
      <w:tr w:rsidR="001821BA" w:rsidRPr="0059674F" w14:paraId="01669D6B" w14:textId="77777777" w:rsidTr="00347647">
        <w:tc>
          <w:tcPr>
            <w:tcW w:w="1413" w:type="dxa"/>
          </w:tcPr>
          <w:p w14:paraId="69A290BE"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Część XXII</w:t>
            </w:r>
          </w:p>
        </w:tc>
        <w:tc>
          <w:tcPr>
            <w:tcW w:w="7649" w:type="dxa"/>
          </w:tcPr>
          <w:p w14:paraId="1C97AA22" w14:textId="77777777" w:rsidR="001821BA" w:rsidRPr="0059674F" w:rsidRDefault="001821BA" w:rsidP="0059674F">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Klauzula informacyjna z art. 13 RODO dotycząca przetwarzania danych osobowych w celu związanym z postępowaniem o udzielenie zamówienia publicznego</w:t>
            </w:r>
          </w:p>
        </w:tc>
      </w:tr>
      <w:tr w:rsidR="001821BA" w:rsidRPr="0059674F" w14:paraId="7FB8D660" w14:textId="77777777" w:rsidTr="00347647">
        <w:tc>
          <w:tcPr>
            <w:tcW w:w="1413" w:type="dxa"/>
          </w:tcPr>
          <w:p w14:paraId="58B1B4C9"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Część XXIII</w:t>
            </w:r>
          </w:p>
        </w:tc>
        <w:tc>
          <w:tcPr>
            <w:tcW w:w="7649" w:type="dxa"/>
          </w:tcPr>
          <w:p w14:paraId="34717596" w14:textId="77777777" w:rsidR="001821BA" w:rsidRPr="0059674F" w:rsidRDefault="001821BA" w:rsidP="0059674F">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Pozostałe informacje</w:t>
            </w:r>
          </w:p>
        </w:tc>
      </w:tr>
      <w:tr w:rsidR="001821BA" w:rsidRPr="0059674F" w14:paraId="3AAF312D" w14:textId="77777777" w:rsidTr="00347647">
        <w:tc>
          <w:tcPr>
            <w:tcW w:w="1413" w:type="dxa"/>
          </w:tcPr>
          <w:p w14:paraId="71052DBD" w14:textId="77777777" w:rsidR="001821BA" w:rsidRPr="0059674F" w:rsidRDefault="001821BA" w:rsidP="0059674F">
            <w:pPr>
              <w:suppressAutoHyphens/>
              <w:spacing w:line="240" w:lineRule="auto"/>
              <w:rPr>
                <w:rFonts w:eastAsia="Times New Roman" w:cstheme="minorHAnsi"/>
                <w:b/>
                <w:color w:val="000000" w:themeColor="text1"/>
                <w:lang w:eastAsia="ar-SA"/>
              </w:rPr>
            </w:pPr>
            <w:r w:rsidRPr="0059674F">
              <w:rPr>
                <w:rFonts w:eastAsia="Times New Roman" w:cstheme="minorHAnsi"/>
                <w:b/>
                <w:color w:val="000000" w:themeColor="text1"/>
                <w:lang w:eastAsia="ar-SA"/>
              </w:rPr>
              <w:t>Część XXIV</w:t>
            </w:r>
          </w:p>
        </w:tc>
        <w:tc>
          <w:tcPr>
            <w:tcW w:w="7649" w:type="dxa"/>
          </w:tcPr>
          <w:p w14:paraId="6EB89814" w14:textId="77777777" w:rsidR="001821BA" w:rsidRPr="0059674F" w:rsidRDefault="001821BA" w:rsidP="0059674F">
            <w:pPr>
              <w:suppressAutoHyphens/>
              <w:spacing w:line="240" w:lineRule="auto"/>
              <w:rPr>
                <w:rFonts w:eastAsia="Times New Roman" w:cstheme="minorHAnsi"/>
                <w:bCs/>
                <w:color w:val="000000" w:themeColor="text1"/>
                <w:lang w:val="cs-CZ" w:eastAsia="ar-SA"/>
              </w:rPr>
            </w:pPr>
            <w:r w:rsidRPr="0059674F">
              <w:rPr>
                <w:rFonts w:eastAsia="Times New Roman" w:cstheme="minorHAnsi"/>
                <w:bCs/>
                <w:color w:val="000000" w:themeColor="text1"/>
                <w:lang w:val="cs-CZ" w:eastAsia="ar-SA"/>
              </w:rPr>
              <w:t>Załączniki do SWZ</w:t>
            </w:r>
          </w:p>
        </w:tc>
      </w:tr>
    </w:tbl>
    <w:p w14:paraId="296DB623" w14:textId="77777777" w:rsidR="001821BA" w:rsidRPr="001821BA" w:rsidRDefault="001821BA" w:rsidP="0059674F">
      <w:pPr>
        <w:suppressAutoHyphens/>
        <w:spacing w:after="0" w:line="240" w:lineRule="auto"/>
        <w:rPr>
          <w:rFonts w:eastAsia="Times New Roman" w:cstheme="minorHAnsi"/>
          <w:b/>
          <w:color w:val="0070C0"/>
          <w:lang w:eastAsia="ar-SA"/>
        </w:rPr>
      </w:pPr>
    </w:p>
    <w:p w14:paraId="08752803" w14:textId="77777777" w:rsidR="00FE25A0" w:rsidRPr="001821BA" w:rsidRDefault="00FE25A0" w:rsidP="0059674F">
      <w:pPr>
        <w:pageBreakBefore/>
        <w:suppressAutoHyphens/>
        <w:spacing w:after="0" w:line="360" w:lineRule="auto"/>
        <w:rPr>
          <w:rFonts w:eastAsia="Times New Roman" w:cstheme="minorHAnsi"/>
          <w:sz w:val="24"/>
          <w:szCs w:val="24"/>
          <w:lang w:eastAsia="ar-SA"/>
        </w:rPr>
      </w:pPr>
      <w:r w:rsidRPr="001821BA">
        <w:rPr>
          <w:rFonts w:eastAsia="Times New Roman" w:cstheme="minorHAnsi"/>
          <w:b/>
          <w:bCs/>
          <w:color w:val="000000"/>
          <w:spacing w:val="-5"/>
          <w:sz w:val="28"/>
          <w:szCs w:val="28"/>
          <w:lang w:eastAsia="ar-SA"/>
        </w:rPr>
        <w:lastRenderedPageBreak/>
        <w:t xml:space="preserve">I.  Nazwa i adres </w:t>
      </w:r>
      <w:r w:rsidRPr="001821BA">
        <w:rPr>
          <w:rFonts w:eastAsia="Times New Roman" w:cstheme="minorHAnsi"/>
          <w:b/>
          <w:bCs/>
          <w:sz w:val="28"/>
          <w:szCs w:val="28"/>
          <w:lang w:eastAsia="ar-SA"/>
        </w:rPr>
        <w:t>Zamawiającego</w:t>
      </w:r>
    </w:p>
    <w:p w14:paraId="4D0F8025" w14:textId="79DA7242" w:rsidR="000B61E6" w:rsidRPr="001821BA" w:rsidRDefault="00FE25A0" w:rsidP="0059674F">
      <w:pPr>
        <w:suppressAutoHyphens/>
        <w:spacing w:after="0" w:line="360" w:lineRule="auto"/>
        <w:ind w:left="284"/>
        <w:rPr>
          <w:rFonts w:eastAsia="Times New Roman" w:cstheme="minorHAnsi"/>
          <w:lang w:eastAsia="ar-SA"/>
        </w:rPr>
      </w:pPr>
      <w:r w:rsidRPr="001821BA">
        <w:rPr>
          <w:rFonts w:eastAsia="Times New Roman" w:cstheme="minorHAnsi"/>
          <w:lang w:eastAsia="ar-SA"/>
        </w:rPr>
        <w:t>Zamawiający: UNIWERSYTET MEDYCZNY w Białymstoku, ul. Jana Kilińskiego 1</w:t>
      </w:r>
      <w:r w:rsidR="009D31D2">
        <w:rPr>
          <w:rFonts w:eastAsia="Times New Roman" w:cstheme="minorHAnsi"/>
          <w:lang w:eastAsia="ar-SA"/>
        </w:rPr>
        <w:t xml:space="preserve">, </w:t>
      </w:r>
      <w:r w:rsidR="000B61E6" w:rsidRPr="001821BA">
        <w:rPr>
          <w:rFonts w:eastAsia="Times New Roman" w:cstheme="minorHAnsi"/>
          <w:lang w:eastAsia="ar-SA"/>
        </w:rPr>
        <w:t>15-089 Białystok</w:t>
      </w:r>
    </w:p>
    <w:p w14:paraId="160E5DCB" w14:textId="0C09FC2A" w:rsidR="00C227A3" w:rsidRPr="009D31D2" w:rsidRDefault="00C227A3" w:rsidP="0059674F">
      <w:pPr>
        <w:suppressAutoHyphens/>
        <w:spacing w:after="0" w:line="360" w:lineRule="auto"/>
        <w:ind w:left="284"/>
        <w:rPr>
          <w:rFonts w:eastAsia="Times New Roman" w:cstheme="minorHAnsi"/>
          <w:lang w:eastAsia="ar-SA"/>
        </w:rPr>
      </w:pPr>
      <w:r w:rsidRPr="001821BA">
        <w:rPr>
          <w:rFonts w:eastAsia="Times New Roman" w:cstheme="minorHAnsi"/>
          <w:lang w:eastAsia="ar-SA"/>
        </w:rPr>
        <w:t xml:space="preserve">tel. </w:t>
      </w:r>
      <w:r w:rsidR="00AF2E15">
        <w:rPr>
          <w:rFonts w:eastAsia="Times New Roman" w:cstheme="minorHAnsi"/>
          <w:lang w:eastAsia="ar-SA"/>
        </w:rPr>
        <w:t xml:space="preserve">85 686 51 37, </w:t>
      </w:r>
      <w:r w:rsidRPr="001821BA">
        <w:rPr>
          <w:rFonts w:eastAsia="Times New Roman" w:cstheme="minorHAnsi"/>
          <w:lang w:eastAsia="ar-SA"/>
        </w:rPr>
        <w:t xml:space="preserve">85 748 55 39, 85 748 55 50, 85 748 56 25, 85 748 56 26, 85 748 56 40, 85 748 56 </w:t>
      </w:r>
      <w:r w:rsidR="00AF2E15">
        <w:rPr>
          <w:rFonts w:eastAsia="Times New Roman" w:cstheme="minorHAnsi"/>
          <w:lang w:eastAsia="ar-SA"/>
        </w:rPr>
        <w:t xml:space="preserve">     </w:t>
      </w:r>
      <w:r w:rsidRPr="001821BA">
        <w:rPr>
          <w:rFonts w:eastAsia="Times New Roman" w:cstheme="minorHAnsi"/>
          <w:lang w:eastAsia="ar-SA"/>
        </w:rPr>
        <w:t>27, 85 748 57 39</w:t>
      </w:r>
      <w:r w:rsidR="00606306">
        <w:rPr>
          <w:rFonts w:eastAsia="Times New Roman" w:cstheme="minorHAnsi"/>
          <w:lang w:eastAsia="ar-SA"/>
        </w:rPr>
        <w:t>;</w:t>
      </w:r>
      <w:r w:rsidR="009D31D2">
        <w:rPr>
          <w:rFonts w:eastAsia="Times New Roman" w:cstheme="minorHAnsi"/>
          <w:lang w:eastAsia="ar-SA"/>
        </w:rPr>
        <w:t xml:space="preserve"> </w:t>
      </w:r>
      <w:r w:rsidRPr="001821BA">
        <w:rPr>
          <w:rFonts w:eastAsia="Times New Roman" w:cstheme="minorHAnsi"/>
          <w:lang w:eastAsia="ar-SA"/>
        </w:rPr>
        <w:t>adres poczty elektronicznej</w:t>
      </w:r>
      <w:r w:rsidR="009D31D2">
        <w:rPr>
          <w:rFonts w:eastAsia="Times New Roman" w:cstheme="minorHAnsi"/>
          <w:lang w:eastAsia="ar-SA"/>
        </w:rPr>
        <w:t xml:space="preserve"> </w:t>
      </w:r>
      <w:r w:rsidR="00606306">
        <w:rPr>
          <w:rFonts w:eastAsia="Times New Roman" w:cstheme="minorHAnsi"/>
          <w:lang w:eastAsia="ar-SA"/>
        </w:rPr>
        <w:t xml:space="preserve">- </w:t>
      </w:r>
      <w:r w:rsidR="007E0554" w:rsidRPr="00F14792">
        <w:rPr>
          <w:rFonts w:eastAsia="Times New Roman" w:cstheme="minorHAnsi"/>
          <w:u w:val="single"/>
          <w:lang w:eastAsia="ar-SA"/>
        </w:rPr>
        <w:t>zampubl@umb.edu.pl</w:t>
      </w:r>
    </w:p>
    <w:p w14:paraId="1FC782FE" w14:textId="4F087C6A" w:rsidR="00FE25A0" w:rsidRPr="009305ED" w:rsidRDefault="00FE25A0" w:rsidP="009305ED">
      <w:pPr>
        <w:suppressAutoHyphens/>
        <w:spacing w:after="240" w:line="360" w:lineRule="auto"/>
        <w:ind w:left="252"/>
        <w:rPr>
          <w:rFonts w:eastAsia="Times New Roman" w:cstheme="minorHAnsi"/>
          <w:b/>
          <w:color w:val="0070C0"/>
          <w:lang w:eastAsia="ar-SA"/>
        </w:rPr>
      </w:pPr>
      <w:r w:rsidRPr="001821BA">
        <w:rPr>
          <w:rFonts w:eastAsia="Times New Roman" w:cstheme="minorHAnsi"/>
          <w:b/>
          <w:lang w:eastAsia="ar-SA"/>
        </w:rPr>
        <w:t>adres strony interne</w:t>
      </w:r>
      <w:r w:rsidR="009D31D2">
        <w:rPr>
          <w:rFonts w:eastAsia="Times New Roman" w:cstheme="minorHAnsi"/>
          <w:b/>
          <w:lang w:eastAsia="ar-SA"/>
        </w:rPr>
        <w:t xml:space="preserve">towej prowadzonego postępowania </w:t>
      </w:r>
      <w:r w:rsidR="00A576F1" w:rsidRPr="00A576F1">
        <w:rPr>
          <w:rFonts w:eastAsia="Times New Roman" w:cstheme="minorHAnsi"/>
          <w:b/>
          <w:color w:val="0070C0"/>
          <w:u w:val="single"/>
          <w:lang w:eastAsia="ar-SA"/>
        </w:rPr>
        <w:t>https://platformazakupowa.pl/transakcja/1202854</w:t>
      </w:r>
    </w:p>
    <w:p w14:paraId="4211A196" w14:textId="7E701AAA" w:rsidR="00FE25A0" w:rsidRPr="009305ED" w:rsidRDefault="00E91C34" w:rsidP="0059674F">
      <w:pPr>
        <w:suppressAutoHyphens/>
        <w:spacing w:after="0" w:line="360" w:lineRule="auto"/>
        <w:rPr>
          <w:rFonts w:eastAsia="Times New Roman" w:cstheme="minorHAnsi"/>
          <w:b/>
          <w:color w:val="0070C0"/>
          <w:sz w:val="24"/>
          <w:szCs w:val="24"/>
          <w:u w:val="single"/>
          <w:lang w:eastAsia="ar-SA"/>
        </w:rPr>
      </w:pPr>
      <w:r w:rsidRPr="001821BA">
        <w:rPr>
          <w:rFonts w:eastAsia="Times New Roman" w:cstheme="minorHAnsi"/>
          <w:b/>
          <w:sz w:val="28"/>
          <w:szCs w:val="28"/>
          <w:lang w:eastAsia="ar-SA"/>
        </w:rPr>
        <w:t xml:space="preserve">II. </w:t>
      </w:r>
      <w:r w:rsidR="00FE25A0" w:rsidRPr="001821BA">
        <w:rPr>
          <w:rFonts w:eastAsia="Times New Roman" w:cstheme="minorHAnsi"/>
          <w:b/>
          <w:sz w:val="28"/>
          <w:szCs w:val="28"/>
          <w:lang w:eastAsia="ar-SA"/>
        </w:rPr>
        <w:t xml:space="preserve">Adres strony internetowej, na której udostępniane będą  zmiany </w:t>
      </w:r>
      <w:r w:rsidR="00FE25A0" w:rsidRPr="001821BA">
        <w:rPr>
          <w:rFonts w:eastAsia="Times New Roman" w:cstheme="minorHAnsi"/>
          <w:b/>
          <w:sz w:val="28"/>
          <w:szCs w:val="28"/>
          <w:lang w:eastAsia="ar-SA"/>
        </w:rPr>
        <w:br/>
        <w:t xml:space="preserve">i wyjaśnienia SWZ oraz inne dokumenty zamówienia bezpośrednio związane </w:t>
      </w:r>
      <w:r w:rsidR="009305ED">
        <w:rPr>
          <w:rFonts w:eastAsia="Times New Roman" w:cstheme="minorHAnsi"/>
          <w:b/>
          <w:sz w:val="28"/>
          <w:szCs w:val="28"/>
          <w:lang w:eastAsia="ar-SA"/>
        </w:rPr>
        <w:br/>
      </w:r>
      <w:r w:rsidR="00FE25A0" w:rsidRPr="001821BA">
        <w:rPr>
          <w:rFonts w:eastAsia="Times New Roman" w:cstheme="minorHAnsi"/>
          <w:b/>
          <w:sz w:val="28"/>
          <w:szCs w:val="28"/>
          <w:lang w:eastAsia="ar-SA"/>
        </w:rPr>
        <w:t>z postępowaniem</w:t>
      </w:r>
      <w:r w:rsidR="00236CD1" w:rsidRPr="001821BA">
        <w:rPr>
          <w:rFonts w:eastAsia="Times New Roman" w:cstheme="minorHAnsi"/>
          <w:b/>
          <w:sz w:val="24"/>
          <w:szCs w:val="24"/>
          <w:lang w:eastAsia="ar-SA"/>
        </w:rPr>
        <w:t xml:space="preserve"> </w:t>
      </w:r>
      <w:r w:rsidR="00FE25A0" w:rsidRPr="001821BA">
        <w:rPr>
          <w:rFonts w:eastAsia="Times New Roman" w:cstheme="minorHAnsi"/>
          <w:b/>
          <w:lang w:eastAsia="ar-SA"/>
        </w:rPr>
        <w:t xml:space="preserve">- </w:t>
      </w:r>
      <w:r w:rsidR="00A576F1" w:rsidRPr="00A576F1">
        <w:rPr>
          <w:rFonts w:eastAsia="Times New Roman" w:cstheme="minorHAnsi"/>
          <w:b/>
          <w:color w:val="0070C0"/>
          <w:lang w:eastAsia="ar-SA"/>
        </w:rPr>
        <w:t>https://platformazakupowa.pl/transakcja/1202854</w:t>
      </w:r>
    </w:p>
    <w:p w14:paraId="7B626070" w14:textId="1E85E076" w:rsidR="00236CD1" w:rsidRPr="009305ED" w:rsidRDefault="00236CD1" w:rsidP="0059674F">
      <w:pPr>
        <w:suppressAutoHyphens/>
        <w:spacing w:after="240" w:line="360" w:lineRule="auto"/>
        <w:rPr>
          <w:rFonts w:eastAsia="Times New Roman" w:cstheme="minorHAnsi"/>
          <w:color w:val="0070C0"/>
          <w:lang w:eastAsia="ar-SA"/>
        </w:rPr>
      </w:pPr>
      <w:r w:rsidRPr="001821BA">
        <w:rPr>
          <w:rFonts w:eastAsia="Times New Roman" w:cstheme="minorHAnsi"/>
          <w:lang w:eastAsia="ar-SA"/>
        </w:rPr>
        <w:t xml:space="preserve">Zamawiający wymaga, aby wszystkie pisma związane z przedmiotowym postępowaniem były opatrzone numerem sprawy </w:t>
      </w:r>
      <w:r w:rsidRPr="009305ED">
        <w:rPr>
          <w:rFonts w:eastAsia="Times New Roman" w:cstheme="minorHAnsi"/>
          <w:b/>
          <w:color w:val="0070C0"/>
          <w:lang w:eastAsia="ar-SA"/>
        </w:rPr>
        <w:t>AZP.25.</w:t>
      </w:r>
      <w:r w:rsidR="00630269" w:rsidRPr="009305ED">
        <w:rPr>
          <w:rFonts w:eastAsia="Times New Roman" w:cstheme="minorHAnsi"/>
          <w:b/>
          <w:color w:val="0070C0"/>
          <w:lang w:eastAsia="ar-SA"/>
        </w:rPr>
        <w:t>2.</w:t>
      </w:r>
      <w:r w:rsidR="00A576F1">
        <w:rPr>
          <w:rFonts w:eastAsia="Times New Roman" w:cstheme="minorHAnsi"/>
          <w:b/>
          <w:color w:val="0070C0"/>
          <w:lang w:eastAsia="ar-SA"/>
        </w:rPr>
        <w:t>23</w:t>
      </w:r>
      <w:r w:rsidR="009305ED" w:rsidRPr="009305ED">
        <w:rPr>
          <w:rFonts w:eastAsia="Times New Roman" w:cstheme="minorHAnsi"/>
          <w:b/>
          <w:color w:val="0070C0"/>
          <w:lang w:eastAsia="ar-SA"/>
        </w:rPr>
        <w:t>.2025</w:t>
      </w:r>
    </w:p>
    <w:p w14:paraId="37D95E87" w14:textId="52B7E395" w:rsidR="00FE25A0" w:rsidRPr="001821BA" w:rsidRDefault="00FE25A0" w:rsidP="00082850">
      <w:pPr>
        <w:numPr>
          <w:ilvl w:val="0"/>
          <w:numId w:val="6"/>
        </w:numPr>
        <w:suppressAutoHyphens/>
        <w:spacing w:after="0" w:line="360" w:lineRule="auto"/>
        <w:ind w:left="426" w:hanging="426"/>
        <w:rPr>
          <w:rFonts w:eastAsia="Times New Roman" w:cstheme="minorHAnsi"/>
          <w:sz w:val="24"/>
          <w:szCs w:val="24"/>
          <w:lang w:eastAsia="ar-SA"/>
        </w:rPr>
      </w:pPr>
      <w:r w:rsidRPr="001821BA">
        <w:rPr>
          <w:rFonts w:eastAsia="Times New Roman" w:cstheme="minorHAnsi"/>
          <w:b/>
          <w:sz w:val="28"/>
          <w:szCs w:val="28"/>
          <w:lang w:eastAsia="ar-SA"/>
        </w:rPr>
        <w:t xml:space="preserve"> Tryb udzielenia zamówienia</w:t>
      </w:r>
      <w:r w:rsidR="0059674F">
        <w:rPr>
          <w:rFonts w:cstheme="minorHAnsi"/>
        </w:rPr>
        <w:t xml:space="preserve"> </w:t>
      </w:r>
    </w:p>
    <w:p w14:paraId="521F8599" w14:textId="22501ACE" w:rsidR="00FE25A0" w:rsidRPr="00DA2098" w:rsidRDefault="00FE25A0" w:rsidP="00DA2098">
      <w:pPr>
        <w:suppressAutoHyphens/>
        <w:spacing w:after="0" w:line="360" w:lineRule="auto"/>
        <w:rPr>
          <w:rFonts w:eastAsia="Times New Roman" w:cstheme="minorHAnsi"/>
          <w:lang w:eastAsia="ar-SA"/>
        </w:rPr>
      </w:pPr>
      <w:r w:rsidRPr="001821BA">
        <w:rPr>
          <w:rFonts w:eastAsia="Times New Roman" w:cstheme="minorHAnsi"/>
          <w:lang w:eastAsia="ar-SA"/>
        </w:rPr>
        <w:t xml:space="preserve">Postępowanie o udzielenie zamówienia publicznego prowadzone jest na podstawie art. 132 ustawy </w:t>
      </w:r>
      <w:r w:rsidRPr="001821BA">
        <w:rPr>
          <w:rFonts w:eastAsia="Times New Roman" w:cstheme="minorHAnsi"/>
          <w:lang w:eastAsia="ar-SA"/>
        </w:rPr>
        <w:br/>
        <w:t>z dnia 11 września 2019 r. Pr</w:t>
      </w:r>
      <w:r w:rsidR="007E0554" w:rsidRPr="001821BA">
        <w:rPr>
          <w:rFonts w:eastAsia="Times New Roman" w:cstheme="minorHAnsi"/>
          <w:lang w:eastAsia="ar-SA"/>
        </w:rPr>
        <w:t>awo zamówień publicznych (</w:t>
      </w:r>
      <w:proofErr w:type="spellStart"/>
      <w:r w:rsidR="005F5372" w:rsidRPr="005F5372">
        <w:rPr>
          <w:rFonts w:eastAsia="Times New Roman" w:cstheme="minorHAnsi"/>
          <w:lang w:eastAsia="ar-SA"/>
        </w:rPr>
        <w:t>t.j</w:t>
      </w:r>
      <w:proofErr w:type="spellEnd"/>
      <w:r w:rsidR="005F5372" w:rsidRPr="005F5372">
        <w:rPr>
          <w:rFonts w:eastAsia="Times New Roman" w:cstheme="minorHAnsi"/>
          <w:lang w:eastAsia="ar-SA"/>
        </w:rPr>
        <w:t>. Dz.U.</w:t>
      </w:r>
      <w:r w:rsidR="009305ED">
        <w:rPr>
          <w:rFonts w:eastAsia="Times New Roman" w:cstheme="minorHAnsi"/>
          <w:lang w:eastAsia="ar-SA"/>
        </w:rPr>
        <w:t xml:space="preserve"> </w:t>
      </w:r>
      <w:r w:rsidR="005F5372" w:rsidRPr="005F5372">
        <w:rPr>
          <w:rFonts w:eastAsia="Times New Roman" w:cstheme="minorHAnsi"/>
          <w:lang w:eastAsia="ar-SA"/>
        </w:rPr>
        <w:t>202</w:t>
      </w:r>
      <w:r w:rsidR="009305ED">
        <w:rPr>
          <w:rFonts w:eastAsia="Times New Roman" w:cstheme="minorHAnsi"/>
          <w:lang w:eastAsia="ar-SA"/>
        </w:rPr>
        <w:t xml:space="preserve">4, </w:t>
      </w:r>
      <w:r w:rsidR="005E639E">
        <w:rPr>
          <w:rFonts w:eastAsia="Times New Roman" w:cstheme="minorHAnsi"/>
          <w:lang w:eastAsia="ar-SA"/>
        </w:rPr>
        <w:t xml:space="preserve">poz. </w:t>
      </w:r>
      <w:r w:rsidR="005F5372" w:rsidRPr="005F5372">
        <w:rPr>
          <w:rFonts w:eastAsia="Times New Roman" w:cstheme="minorHAnsi"/>
          <w:lang w:eastAsia="ar-SA"/>
        </w:rPr>
        <w:t>1</w:t>
      </w:r>
      <w:r w:rsidR="009305ED">
        <w:rPr>
          <w:rFonts w:eastAsia="Times New Roman" w:cstheme="minorHAnsi"/>
          <w:lang w:eastAsia="ar-SA"/>
        </w:rPr>
        <w:t>320</w:t>
      </w:r>
      <w:r w:rsidRPr="001821BA">
        <w:rPr>
          <w:rFonts w:eastAsia="Times New Roman" w:cstheme="minorHAnsi"/>
          <w:lang w:eastAsia="ar-SA"/>
        </w:rPr>
        <w:t xml:space="preserve">), zwanej dalej ustawą </w:t>
      </w:r>
      <w:proofErr w:type="spellStart"/>
      <w:r w:rsidRPr="001821BA">
        <w:rPr>
          <w:rFonts w:eastAsia="Times New Roman" w:cstheme="minorHAnsi"/>
          <w:lang w:eastAsia="ar-SA"/>
        </w:rPr>
        <w:t>Pzp</w:t>
      </w:r>
      <w:proofErr w:type="spellEnd"/>
      <w:r w:rsidRPr="001821BA">
        <w:rPr>
          <w:rFonts w:eastAsia="Times New Roman" w:cstheme="minorHAnsi"/>
          <w:lang w:eastAsia="ar-SA"/>
        </w:rPr>
        <w:t>, w trybie przetargu nieograniczonego o wartości przekraczającej progi unijne</w:t>
      </w:r>
      <w:r w:rsidR="00E432C7" w:rsidRPr="001821BA">
        <w:rPr>
          <w:rFonts w:eastAsia="Times New Roman" w:cstheme="minorHAnsi"/>
          <w:lang w:eastAsia="ar-SA"/>
        </w:rPr>
        <w:t>.</w:t>
      </w:r>
      <w:r w:rsidR="00E432C7" w:rsidRPr="001821BA">
        <w:rPr>
          <w:rFonts w:eastAsia="Times New Roman" w:cstheme="minorHAnsi"/>
          <w:color w:val="FF0000"/>
          <w:lang w:eastAsia="ar-SA"/>
        </w:rPr>
        <w:t xml:space="preserve"> </w:t>
      </w:r>
      <w:r w:rsidR="007E0554" w:rsidRPr="001821BA">
        <w:rPr>
          <w:rFonts w:eastAsia="Times New Roman" w:cstheme="minorHAnsi"/>
          <w:color w:val="FF0000"/>
          <w:lang w:eastAsia="ar-SA"/>
        </w:rPr>
        <w:br/>
      </w:r>
      <w:r w:rsidRPr="001821BA">
        <w:rPr>
          <w:rFonts w:eastAsia="Times New Roman" w:cstheme="minorHAnsi"/>
          <w:lang w:eastAsia="ar-SA"/>
        </w:rPr>
        <w:t xml:space="preserve">W sprawach </w:t>
      </w:r>
      <w:r w:rsidRPr="00DA2098">
        <w:rPr>
          <w:rFonts w:eastAsia="Times New Roman" w:cstheme="minorHAnsi"/>
          <w:lang w:eastAsia="ar-SA"/>
        </w:rPr>
        <w:t xml:space="preserve">nieuregulowanych zapisami niniejszej SWZ, stosuje się przepisy ustawy </w:t>
      </w:r>
      <w:proofErr w:type="spellStart"/>
      <w:r w:rsidRPr="00DA2098">
        <w:rPr>
          <w:rFonts w:eastAsia="Times New Roman" w:cstheme="minorHAnsi"/>
          <w:lang w:eastAsia="ar-SA"/>
        </w:rPr>
        <w:t>Pzp</w:t>
      </w:r>
      <w:proofErr w:type="spellEnd"/>
      <w:r w:rsidRPr="00DA2098">
        <w:rPr>
          <w:rFonts w:eastAsia="Times New Roman" w:cstheme="minorHAnsi"/>
          <w:lang w:eastAsia="ar-SA"/>
        </w:rPr>
        <w:t xml:space="preserve"> oraz aktów wykonawczych wydanych na podstawie ustawy</w:t>
      </w:r>
      <w:r w:rsidR="00DA2098" w:rsidRPr="00DA2098">
        <w:rPr>
          <w:rFonts w:eastAsia="Times New Roman" w:cstheme="minorHAnsi"/>
          <w:lang w:eastAsia="ar-SA"/>
        </w:rPr>
        <w:t xml:space="preserve"> oraz ustawy z dnia 23 kwietnia 1964 r. Kodeks cywilny.</w:t>
      </w:r>
    </w:p>
    <w:p w14:paraId="391FBECA" w14:textId="77777777" w:rsidR="009305ED" w:rsidRPr="009305ED" w:rsidRDefault="009305ED" w:rsidP="009305ED">
      <w:pPr>
        <w:suppressAutoHyphens/>
        <w:spacing w:after="0" w:line="360" w:lineRule="auto"/>
        <w:ind w:left="284" w:hanging="284"/>
        <w:rPr>
          <w:rFonts w:eastAsia="Times New Roman" w:cstheme="minorHAnsi"/>
          <w:lang w:eastAsia="ar-SA"/>
        </w:rPr>
      </w:pPr>
    </w:p>
    <w:p w14:paraId="1E550E9C" w14:textId="77777777" w:rsidR="00FE25A0" w:rsidRPr="0059674F" w:rsidRDefault="00FE25A0" w:rsidP="00082850">
      <w:pPr>
        <w:keepNext/>
        <w:numPr>
          <w:ilvl w:val="0"/>
          <w:numId w:val="6"/>
        </w:numPr>
        <w:suppressAutoHyphens/>
        <w:spacing w:after="0" w:line="360" w:lineRule="auto"/>
        <w:ind w:left="426" w:hanging="426"/>
        <w:rPr>
          <w:rFonts w:eastAsia="Times New Roman" w:cstheme="minorHAnsi"/>
          <w:sz w:val="28"/>
          <w:szCs w:val="28"/>
          <w:lang w:eastAsia="ar-SA"/>
        </w:rPr>
      </w:pPr>
      <w:r w:rsidRPr="0059674F">
        <w:rPr>
          <w:rFonts w:eastAsia="Times New Roman" w:cstheme="minorHAnsi"/>
          <w:b/>
          <w:kern w:val="1"/>
          <w:sz w:val="28"/>
          <w:szCs w:val="28"/>
          <w:lang w:eastAsia="ar-SA"/>
        </w:rPr>
        <w:t xml:space="preserve"> Opis przedmiotu zamówienia</w:t>
      </w:r>
    </w:p>
    <w:p w14:paraId="426C8010" w14:textId="639E4D4B" w:rsidR="00513CC6" w:rsidRPr="00F35C79" w:rsidRDefault="00630269" w:rsidP="009F597A">
      <w:pPr>
        <w:pStyle w:val="Akapitzlist"/>
        <w:numPr>
          <w:ilvl w:val="0"/>
          <w:numId w:val="10"/>
        </w:numPr>
        <w:spacing w:line="360" w:lineRule="auto"/>
        <w:ind w:left="284" w:hanging="284"/>
        <w:rPr>
          <w:rFonts w:cstheme="minorHAnsi"/>
          <w:sz w:val="22"/>
          <w:szCs w:val="22"/>
        </w:rPr>
      </w:pPr>
      <w:r w:rsidRPr="00F35C79">
        <w:rPr>
          <w:rFonts w:cstheme="minorHAnsi"/>
          <w:sz w:val="22"/>
          <w:szCs w:val="22"/>
        </w:rPr>
        <w:t>Przedmiotem zamówienia jest</w:t>
      </w:r>
      <w:r w:rsidR="007B02A9" w:rsidRPr="00F35C79">
        <w:rPr>
          <w:rFonts w:cstheme="minorHAnsi"/>
          <w:sz w:val="22"/>
          <w:szCs w:val="22"/>
        </w:rPr>
        <w:t xml:space="preserve"> </w:t>
      </w:r>
      <w:r w:rsidR="009F597A" w:rsidRPr="00F35C79">
        <w:rPr>
          <w:rFonts w:cstheme="minorHAnsi"/>
          <w:sz w:val="22"/>
          <w:szCs w:val="22"/>
        </w:rPr>
        <w:t>przedłużeni</w:t>
      </w:r>
      <w:r w:rsidR="00BE1DA4" w:rsidRPr="00F35C79">
        <w:rPr>
          <w:rFonts w:cstheme="minorHAnsi"/>
          <w:sz w:val="22"/>
          <w:szCs w:val="22"/>
        </w:rPr>
        <w:t>e</w:t>
      </w:r>
      <w:r w:rsidR="009F597A" w:rsidRPr="00F35C79">
        <w:rPr>
          <w:rFonts w:cstheme="minorHAnsi"/>
          <w:sz w:val="22"/>
          <w:szCs w:val="22"/>
        </w:rPr>
        <w:t xml:space="preserve"> licencji wraz ze wsparciem technicznym na zintegrowaną platformę LMS „Blackboard Learn Ultra”.</w:t>
      </w:r>
    </w:p>
    <w:p w14:paraId="00FD54FD" w14:textId="77777777" w:rsidR="00F35C79" w:rsidRPr="00F35C79" w:rsidRDefault="007B02A9" w:rsidP="00A90E87">
      <w:pPr>
        <w:pStyle w:val="Akapitzlist"/>
        <w:numPr>
          <w:ilvl w:val="0"/>
          <w:numId w:val="10"/>
        </w:numPr>
        <w:spacing w:line="360" w:lineRule="auto"/>
        <w:ind w:left="284" w:hanging="284"/>
        <w:rPr>
          <w:rFonts w:cstheme="minorHAnsi"/>
          <w:sz w:val="22"/>
          <w:szCs w:val="22"/>
        </w:rPr>
      </w:pPr>
      <w:r w:rsidRPr="00F35C79">
        <w:rPr>
          <w:rFonts w:cstheme="minorHAnsi"/>
          <w:sz w:val="22"/>
          <w:szCs w:val="22"/>
        </w:rPr>
        <w:t>Szczegółowy opis przedmiotu zamówienia zawiera Załącznik nr 2</w:t>
      </w:r>
      <w:r w:rsidR="00DE2608" w:rsidRPr="00F35C79">
        <w:rPr>
          <w:rFonts w:cstheme="minorHAnsi"/>
          <w:sz w:val="22"/>
          <w:szCs w:val="22"/>
        </w:rPr>
        <w:t xml:space="preserve"> </w:t>
      </w:r>
      <w:r w:rsidRPr="00F35C79">
        <w:rPr>
          <w:rFonts w:cstheme="minorHAnsi"/>
          <w:sz w:val="22"/>
          <w:szCs w:val="22"/>
        </w:rPr>
        <w:t>do SWZ</w:t>
      </w:r>
      <w:r w:rsidR="00E93A44" w:rsidRPr="00F35C79">
        <w:rPr>
          <w:rFonts w:cstheme="minorHAnsi"/>
          <w:sz w:val="22"/>
          <w:szCs w:val="22"/>
        </w:rPr>
        <w:t xml:space="preserve">, </w:t>
      </w:r>
      <w:r w:rsidRPr="00F35C79">
        <w:rPr>
          <w:rFonts w:cstheme="minorHAnsi"/>
          <w:sz w:val="22"/>
          <w:szCs w:val="22"/>
        </w:rPr>
        <w:t xml:space="preserve">a szczegółowe obowiązki Zamawiającego i Wykonawcy - Załącznik nr </w:t>
      </w:r>
      <w:r w:rsidR="001156A1" w:rsidRPr="00F35C79">
        <w:rPr>
          <w:rFonts w:cstheme="minorHAnsi"/>
          <w:sz w:val="22"/>
          <w:szCs w:val="22"/>
        </w:rPr>
        <w:t>5</w:t>
      </w:r>
      <w:r w:rsidRPr="00F35C79">
        <w:rPr>
          <w:rFonts w:cstheme="minorHAnsi"/>
          <w:sz w:val="22"/>
          <w:szCs w:val="22"/>
        </w:rPr>
        <w:t xml:space="preserve"> do SWZ - wzór umowy.</w:t>
      </w:r>
      <w:r w:rsidR="00A90E87" w:rsidRPr="00F35C79">
        <w:rPr>
          <w:sz w:val="22"/>
          <w:szCs w:val="22"/>
        </w:rPr>
        <w:t xml:space="preserve"> </w:t>
      </w:r>
    </w:p>
    <w:p w14:paraId="3B853640" w14:textId="40DE341D" w:rsidR="00A90E87" w:rsidRPr="00F35C79" w:rsidRDefault="00A90E87" w:rsidP="00F35C79">
      <w:pPr>
        <w:pStyle w:val="Akapitzlist"/>
        <w:spacing w:line="360" w:lineRule="auto"/>
        <w:ind w:left="284"/>
        <w:rPr>
          <w:rFonts w:cstheme="minorHAnsi"/>
          <w:sz w:val="22"/>
          <w:szCs w:val="22"/>
        </w:rPr>
      </w:pPr>
      <w:r w:rsidRPr="00F35C79">
        <w:rPr>
          <w:rFonts w:cstheme="minorHAnsi"/>
          <w:sz w:val="22"/>
          <w:szCs w:val="22"/>
        </w:rPr>
        <w:t xml:space="preserve">Zamawiający zastrzega możliwość skorzystania z prawa opcji, na zasadach określonych </w:t>
      </w:r>
      <w:r w:rsidR="00F35C79">
        <w:rPr>
          <w:rFonts w:cstheme="minorHAnsi"/>
          <w:sz w:val="22"/>
          <w:szCs w:val="22"/>
        </w:rPr>
        <w:br/>
      </w:r>
      <w:r w:rsidRPr="00F35C79">
        <w:rPr>
          <w:rFonts w:cstheme="minorHAnsi"/>
          <w:sz w:val="22"/>
          <w:szCs w:val="22"/>
        </w:rPr>
        <w:t xml:space="preserve">w § 2 ust. </w:t>
      </w:r>
      <w:r w:rsidR="00F35C79" w:rsidRPr="00F35C79">
        <w:rPr>
          <w:rFonts w:cstheme="minorHAnsi"/>
          <w:sz w:val="22"/>
          <w:szCs w:val="22"/>
        </w:rPr>
        <w:t>2 - 11</w:t>
      </w:r>
      <w:r w:rsidRPr="00F35C79">
        <w:rPr>
          <w:rFonts w:cstheme="minorHAnsi"/>
          <w:sz w:val="22"/>
          <w:szCs w:val="22"/>
        </w:rPr>
        <w:t xml:space="preserve"> wzoru umowy – Załącznik nr 5 do SWZ oraz na zasadach opisanych w Załączniku </w:t>
      </w:r>
      <w:r w:rsidR="00F35C79">
        <w:rPr>
          <w:rFonts w:cstheme="minorHAnsi"/>
          <w:sz w:val="22"/>
          <w:szCs w:val="22"/>
        </w:rPr>
        <w:br/>
      </w:r>
      <w:r w:rsidRPr="00F35C79">
        <w:rPr>
          <w:rFonts w:cstheme="minorHAnsi"/>
          <w:sz w:val="22"/>
          <w:szCs w:val="22"/>
        </w:rPr>
        <w:t xml:space="preserve">nr </w:t>
      </w:r>
      <w:r w:rsidR="00F35C79" w:rsidRPr="00F35C79">
        <w:rPr>
          <w:rFonts w:cstheme="minorHAnsi"/>
          <w:sz w:val="22"/>
          <w:szCs w:val="22"/>
        </w:rPr>
        <w:t>2</w:t>
      </w:r>
      <w:r w:rsidRPr="00F35C79">
        <w:rPr>
          <w:rFonts w:cstheme="minorHAnsi"/>
          <w:sz w:val="22"/>
          <w:szCs w:val="22"/>
        </w:rPr>
        <w:t xml:space="preserve"> do SWZ - Opis przedmiotu zamówienia.</w:t>
      </w:r>
    </w:p>
    <w:p w14:paraId="698F070B" w14:textId="77777777" w:rsidR="009F597A" w:rsidRPr="00F35C79" w:rsidRDefault="009F597A" w:rsidP="00A90E87">
      <w:pPr>
        <w:pStyle w:val="Akapitzlist"/>
        <w:numPr>
          <w:ilvl w:val="0"/>
          <w:numId w:val="10"/>
        </w:numPr>
        <w:spacing w:line="360" w:lineRule="auto"/>
        <w:ind w:left="284" w:hanging="284"/>
        <w:rPr>
          <w:rFonts w:cstheme="minorHAnsi"/>
          <w:sz w:val="22"/>
          <w:szCs w:val="22"/>
        </w:rPr>
      </w:pPr>
      <w:r w:rsidRPr="00F35C79">
        <w:rPr>
          <w:rFonts w:cstheme="minorHAnsi"/>
          <w:sz w:val="22"/>
          <w:szCs w:val="22"/>
        </w:rPr>
        <w:t xml:space="preserve">Symbol Wspólnego Słownika Zamówień (CPV): </w:t>
      </w:r>
    </w:p>
    <w:p w14:paraId="6C4651AD" w14:textId="2F0E1C72" w:rsidR="009F597A" w:rsidRPr="00F35C79" w:rsidRDefault="009F597A" w:rsidP="009F597A">
      <w:pPr>
        <w:pStyle w:val="Akapitzlist"/>
        <w:spacing w:line="360" w:lineRule="auto"/>
        <w:ind w:left="284"/>
        <w:rPr>
          <w:rFonts w:cstheme="minorHAnsi"/>
          <w:sz w:val="22"/>
          <w:szCs w:val="22"/>
        </w:rPr>
      </w:pPr>
      <w:r w:rsidRPr="00F35C79">
        <w:rPr>
          <w:rFonts w:cstheme="minorHAnsi"/>
          <w:sz w:val="22"/>
          <w:szCs w:val="22"/>
        </w:rPr>
        <w:t xml:space="preserve">72416000-9  Dostawcy usług aplikacyjnych, </w:t>
      </w:r>
    </w:p>
    <w:p w14:paraId="60B8558D" w14:textId="02D34BD8" w:rsidR="009F597A" w:rsidRPr="009F597A" w:rsidRDefault="009F597A" w:rsidP="009F597A">
      <w:pPr>
        <w:pStyle w:val="Akapitzlist"/>
        <w:spacing w:line="360" w:lineRule="auto"/>
        <w:ind w:left="284"/>
        <w:rPr>
          <w:rFonts w:cstheme="minorHAnsi"/>
          <w:sz w:val="22"/>
          <w:szCs w:val="22"/>
          <w:lang w:val="pl-PL"/>
        </w:rPr>
      </w:pPr>
      <w:r w:rsidRPr="009F597A">
        <w:rPr>
          <w:rFonts w:cstheme="minorHAnsi"/>
          <w:sz w:val="22"/>
          <w:szCs w:val="22"/>
          <w:lang w:val="pl-PL"/>
        </w:rPr>
        <w:t>72611000-6 Usługi w zakresie wsparcia technicznego</w:t>
      </w:r>
      <w:r>
        <w:rPr>
          <w:rFonts w:cstheme="minorHAnsi"/>
          <w:sz w:val="22"/>
          <w:szCs w:val="22"/>
          <w:lang w:val="pl-PL"/>
        </w:rPr>
        <w:t>.</w:t>
      </w:r>
    </w:p>
    <w:p w14:paraId="2BE2EE13" w14:textId="2CCC00D2" w:rsidR="00236CD1" w:rsidRPr="009F597A" w:rsidRDefault="00236CD1" w:rsidP="009F597A">
      <w:pPr>
        <w:pStyle w:val="Akapitzlist"/>
        <w:numPr>
          <w:ilvl w:val="0"/>
          <w:numId w:val="10"/>
        </w:numPr>
        <w:spacing w:line="360" w:lineRule="auto"/>
        <w:ind w:left="284" w:hanging="284"/>
        <w:rPr>
          <w:rFonts w:cstheme="minorHAnsi"/>
          <w:sz w:val="22"/>
          <w:szCs w:val="22"/>
        </w:rPr>
      </w:pPr>
      <w:r w:rsidRPr="001821BA">
        <w:rPr>
          <w:rFonts w:cstheme="minorHAnsi"/>
          <w:sz w:val="22"/>
          <w:szCs w:val="22"/>
        </w:rPr>
        <w:t xml:space="preserve">Zgodnie z art. 101 ust. 4 ustawy Pzp </w:t>
      </w:r>
      <w:r w:rsidRPr="001821BA">
        <w:rPr>
          <w:rFonts w:cstheme="minorHAnsi"/>
          <w:b/>
          <w:sz w:val="22"/>
          <w:szCs w:val="22"/>
        </w:rPr>
        <w:t>w sytuacji gdyby w dokumentach opisujących przedmiot zamówienia</w:t>
      </w:r>
      <w:r w:rsidRPr="001821BA">
        <w:rPr>
          <w:rFonts w:cstheme="minorHAnsi"/>
          <w:sz w:val="22"/>
          <w:szCs w:val="22"/>
        </w:rPr>
        <w:t xml:space="preserve">, zawarto odniesienie do norm, ocen technicznych, specyfikacji technicznych </w:t>
      </w:r>
      <w:r w:rsidR="003201BA" w:rsidRPr="001821BA">
        <w:rPr>
          <w:rFonts w:cstheme="minorHAnsi"/>
          <w:sz w:val="22"/>
          <w:szCs w:val="22"/>
        </w:rPr>
        <w:br/>
      </w:r>
      <w:r w:rsidRPr="001821BA">
        <w:rPr>
          <w:rFonts w:cstheme="minorHAnsi"/>
          <w:sz w:val="22"/>
          <w:szCs w:val="22"/>
        </w:rPr>
        <w:t xml:space="preserve">i systemów referencji technicznych, o których mowa w art. 101 ust. 1 pkt 2 i ust. 3 Pzp a takim odniesieniom nie towarzyszyło wyrażenie „lub równoważne”, to Zamawiający dopuszcza rozwiązania równoważne opisywanym w każdej takiej normie,  ocenie technicznej, specyfikacji </w:t>
      </w:r>
      <w:r w:rsidRPr="001821BA">
        <w:rPr>
          <w:rFonts w:cstheme="minorHAnsi"/>
          <w:sz w:val="22"/>
          <w:szCs w:val="22"/>
        </w:rPr>
        <w:lastRenderedPageBreak/>
        <w:t xml:space="preserve">technicznej, systemowi referencji technicznych. W związku z powyższym należy przyjąć, że każdej: </w:t>
      </w:r>
      <w:r w:rsidR="00563C59" w:rsidRPr="001821BA">
        <w:rPr>
          <w:rFonts w:cstheme="minorHAnsi"/>
          <w:sz w:val="22"/>
          <w:szCs w:val="22"/>
        </w:rPr>
        <w:t>normie, ocenie technicznej,  spe</w:t>
      </w:r>
      <w:r w:rsidRPr="001821BA">
        <w:rPr>
          <w:rFonts w:cstheme="minorHAnsi"/>
          <w:sz w:val="22"/>
          <w:szCs w:val="22"/>
        </w:rPr>
        <w:t xml:space="preserve">cyfikacji technicznej, systemie referencji technicznych występujących w opisie przedmiotu zamówienia towarzyszą wyrazy „lub równoważne". Zgodnie </w:t>
      </w:r>
      <w:r w:rsidR="003201BA" w:rsidRPr="001821BA">
        <w:rPr>
          <w:rFonts w:cstheme="minorHAnsi"/>
          <w:sz w:val="22"/>
          <w:szCs w:val="22"/>
        </w:rPr>
        <w:br/>
      </w:r>
      <w:r w:rsidRPr="001821BA">
        <w:rPr>
          <w:rFonts w:cstheme="minorHAnsi"/>
          <w:sz w:val="22"/>
          <w:szCs w:val="22"/>
        </w:rPr>
        <w:t xml:space="preserve">z art. 101 ust. 5 Pzp wykonawca, który powołuje się na rozwiązania równoważne opisywanym </w:t>
      </w:r>
      <w:r w:rsidR="003201BA" w:rsidRPr="001821BA">
        <w:rPr>
          <w:rFonts w:cstheme="minorHAnsi"/>
          <w:sz w:val="22"/>
          <w:szCs w:val="22"/>
        </w:rPr>
        <w:br/>
      </w:r>
      <w:r w:rsidRPr="001821BA">
        <w:rPr>
          <w:rFonts w:cstheme="minorHAnsi"/>
          <w:sz w:val="22"/>
          <w:szCs w:val="22"/>
        </w:rPr>
        <w:t xml:space="preserve">w tych </w:t>
      </w:r>
      <w:r w:rsidRPr="009F597A">
        <w:rPr>
          <w:rFonts w:cstheme="minorHAnsi"/>
          <w:sz w:val="22"/>
          <w:szCs w:val="22"/>
        </w:rPr>
        <w:t>dokumentach, jest obowiązany udowodnić, poprzez dołączenie do oferty stosownych przedmiotowych środków dowodowych, o których mowa w art. 104–107 Pzp, że proponowane rozwiązania w równoważnym stopniu spełniają wymagania określone w opisie przedmiotu zamówienia.</w:t>
      </w:r>
    </w:p>
    <w:p w14:paraId="682CA8D4" w14:textId="2A985649" w:rsidR="00FE25A0" w:rsidRPr="001821BA" w:rsidRDefault="00FE25A0" w:rsidP="0059674F">
      <w:pPr>
        <w:suppressAutoHyphens/>
        <w:spacing w:after="0" w:line="360" w:lineRule="auto"/>
        <w:rPr>
          <w:rFonts w:eastAsia="Times New Roman" w:cstheme="minorHAnsi"/>
          <w:sz w:val="28"/>
          <w:szCs w:val="28"/>
          <w:lang w:eastAsia="ar-SA"/>
        </w:rPr>
      </w:pPr>
      <w:r w:rsidRPr="001821BA">
        <w:rPr>
          <w:rFonts w:eastAsia="Times New Roman" w:cstheme="minorHAnsi"/>
          <w:b/>
          <w:bCs/>
          <w:spacing w:val="-2"/>
          <w:sz w:val="28"/>
          <w:szCs w:val="28"/>
          <w:lang w:eastAsia="ar-SA"/>
        </w:rPr>
        <w:t>V. Informacja o przedmiotowych środkach dowodowych</w:t>
      </w:r>
    </w:p>
    <w:p w14:paraId="38924754" w14:textId="0A9A20B3" w:rsidR="00FE25A0" w:rsidRPr="00082A11" w:rsidRDefault="00FE25A0" w:rsidP="001B7B57">
      <w:pPr>
        <w:autoSpaceDE w:val="0"/>
        <w:spacing w:after="240" w:line="360" w:lineRule="auto"/>
        <w:rPr>
          <w:rFonts w:eastAsia="Times New Roman" w:cstheme="minorHAnsi"/>
          <w:strike/>
          <w:lang w:eastAsia="ar-SA"/>
        </w:rPr>
      </w:pPr>
      <w:r w:rsidRPr="001821BA">
        <w:rPr>
          <w:rFonts w:eastAsia="Times New Roman" w:cstheme="minorHAnsi"/>
          <w:lang w:eastAsia="ar-SA"/>
        </w:rPr>
        <w:t xml:space="preserve">Zamawiający nie wymaga złożenia przedmiotowych środków dowodowych potwierdzających </w:t>
      </w:r>
      <w:r w:rsidR="007E0554" w:rsidRPr="001821BA">
        <w:rPr>
          <w:rFonts w:eastAsia="Times New Roman" w:cstheme="minorHAnsi"/>
          <w:lang w:eastAsia="ar-SA"/>
        </w:rPr>
        <w:t xml:space="preserve">zgodność oferowanej </w:t>
      </w:r>
      <w:r w:rsidR="00313465" w:rsidRPr="001821BA">
        <w:rPr>
          <w:rFonts w:eastAsia="Times New Roman" w:cstheme="minorHAnsi"/>
          <w:lang w:eastAsia="ar-SA"/>
        </w:rPr>
        <w:t>usługi</w:t>
      </w:r>
      <w:r w:rsidR="007E0554" w:rsidRPr="001821BA">
        <w:rPr>
          <w:rFonts w:eastAsia="Times New Roman" w:cstheme="minorHAnsi"/>
          <w:lang w:eastAsia="ar-SA"/>
        </w:rPr>
        <w:t xml:space="preserve"> z wymaganiami, cechami lub kryteriami określonymi w OPZ</w:t>
      </w:r>
      <w:r w:rsidRPr="001821BA">
        <w:rPr>
          <w:rFonts w:eastAsia="Times New Roman" w:cstheme="minorHAnsi"/>
          <w:lang w:eastAsia="ar-SA"/>
        </w:rPr>
        <w:t>.</w:t>
      </w:r>
    </w:p>
    <w:p w14:paraId="5EC74265" w14:textId="77777777" w:rsidR="00FE25A0" w:rsidRPr="001821BA" w:rsidRDefault="00FE25A0" w:rsidP="00082850">
      <w:pPr>
        <w:numPr>
          <w:ilvl w:val="0"/>
          <w:numId w:val="8"/>
        </w:numPr>
        <w:shd w:val="clear" w:color="auto" w:fill="FFFFFF"/>
        <w:suppressAutoHyphens/>
        <w:spacing w:after="0" w:line="360" w:lineRule="auto"/>
        <w:ind w:left="426" w:hanging="426"/>
        <w:rPr>
          <w:rFonts w:eastAsia="Times New Roman" w:cstheme="minorHAnsi"/>
          <w:sz w:val="24"/>
          <w:szCs w:val="24"/>
          <w:lang w:eastAsia="ar-SA"/>
        </w:rPr>
      </w:pPr>
      <w:bookmarkStart w:id="0" w:name="_Hlk80702609"/>
      <w:r w:rsidRPr="001821BA">
        <w:rPr>
          <w:rFonts w:eastAsia="Times New Roman" w:cstheme="minorHAnsi"/>
          <w:b/>
          <w:bCs/>
          <w:spacing w:val="-2"/>
          <w:sz w:val="28"/>
          <w:szCs w:val="28"/>
          <w:lang w:eastAsia="ar-SA"/>
        </w:rPr>
        <w:t>Termin realizacji zamówienia</w:t>
      </w:r>
    </w:p>
    <w:p w14:paraId="63515B57" w14:textId="4B114961" w:rsidR="00630269" w:rsidRPr="009F597A" w:rsidRDefault="00630269" w:rsidP="001B7B57">
      <w:pPr>
        <w:autoSpaceDE w:val="0"/>
        <w:spacing w:after="240" w:line="360" w:lineRule="auto"/>
        <w:rPr>
          <w:rFonts w:eastAsia="Times New Roman" w:cstheme="minorHAnsi"/>
          <w:b/>
          <w:color w:val="0070C0"/>
          <w:lang w:eastAsia="ar-SA"/>
        </w:rPr>
      </w:pPr>
      <w:r w:rsidRPr="001821BA">
        <w:rPr>
          <w:rFonts w:eastAsia="Times New Roman" w:cstheme="minorHAnsi"/>
          <w:lang w:eastAsia="ar-SA"/>
        </w:rPr>
        <w:t>Termin realizacji zamówienia</w:t>
      </w:r>
      <w:bookmarkEnd w:id="0"/>
      <w:r w:rsidR="009D31D2">
        <w:rPr>
          <w:rFonts w:eastAsia="Times New Roman" w:cstheme="minorHAnsi"/>
          <w:lang w:eastAsia="ar-SA"/>
        </w:rPr>
        <w:t>:</w:t>
      </w:r>
      <w:r w:rsidR="00881C12" w:rsidRPr="00881C12">
        <w:rPr>
          <w:b/>
          <w:color w:val="0070C0"/>
        </w:rPr>
        <w:t xml:space="preserve"> 48 miesięcy od 01.10.2026 -</w:t>
      </w:r>
      <w:r w:rsidR="00881C12" w:rsidRPr="00881C12">
        <w:rPr>
          <w:color w:val="0070C0"/>
        </w:rPr>
        <w:t xml:space="preserve"> </w:t>
      </w:r>
      <w:r w:rsidR="009F597A" w:rsidRPr="009F597A">
        <w:rPr>
          <w:b/>
          <w:color w:val="0070C0"/>
        </w:rPr>
        <w:t xml:space="preserve">przez </w:t>
      </w:r>
      <w:r w:rsidR="009F597A" w:rsidRPr="009F597A">
        <w:rPr>
          <w:rFonts w:eastAsia="Times New Roman" w:cstheme="minorHAnsi"/>
          <w:b/>
          <w:color w:val="0070C0"/>
          <w:lang w:eastAsia="ar-SA"/>
        </w:rPr>
        <w:t>4 lata akademickie: 2026/2027, 2027/2028, 2028/2029, 2029/2030 (do 30.09.2030 r.)</w:t>
      </w:r>
    </w:p>
    <w:p w14:paraId="0C069002" w14:textId="33B8B4C5" w:rsidR="007E0554" w:rsidRPr="001821BA" w:rsidRDefault="007E0554" w:rsidP="00082850">
      <w:pPr>
        <w:numPr>
          <w:ilvl w:val="0"/>
          <w:numId w:val="7"/>
        </w:numPr>
        <w:tabs>
          <w:tab w:val="clear" w:pos="720"/>
        </w:tabs>
        <w:suppressAutoHyphens/>
        <w:autoSpaceDE w:val="0"/>
        <w:spacing w:after="0" w:line="360" w:lineRule="auto"/>
        <w:ind w:left="0" w:firstLine="0"/>
        <w:rPr>
          <w:rFonts w:eastAsia="Times New Roman" w:cstheme="minorHAnsi"/>
          <w:b/>
          <w:bCs/>
          <w:sz w:val="28"/>
          <w:szCs w:val="28"/>
          <w:lang w:eastAsia="ar-SA"/>
        </w:rPr>
      </w:pPr>
      <w:r w:rsidRPr="001821BA">
        <w:rPr>
          <w:rFonts w:eastAsia="Times New Roman" w:cstheme="minorHAnsi"/>
          <w:b/>
          <w:bCs/>
          <w:sz w:val="28"/>
          <w:szCs w:val="28"/>
          <w:lang w:eastAsia="ar-SA"/>
        </w:rPr>
        <w:t>Podstawy wykluczenia, o których mowa w art</w:t>
      </w:r>
      <w:bookmarkStart w:id="1" w:name="_GoBack"/>
      <w:bookmarkEnd w:id="1"/>
      <w:r w:rsidRPr="001821BA">
        <w:rPr>
          <w:rFonts w:eastAsia="Times New Roman" w:cstheme="minorHAnsi"/>
          <w:b/>
          <w:bCs/>
          <w:sz w:val="28"/>
          <w:szCs w:val="28"/>
          <w:lang w:eastAsia="ar-SA"/>
        </w:rPr>
        <w:t>. 108</w:t>
      </w:r>
      <w:r w:rsidR="00CB6B50" w:rsidRPr="001821BA">
        <w:rPr>
          <w:rFonts w:eastAsia="Times New Roman" w:cstheme="minorHAnsi"/>
          <w:b/>
          <w:bCs/>
          <w:sz w:val="28"/>
          <w:szCs w:val="28"/>
          <w:lang w:eastAsia="ar-SA"/>
        </w:rPr>
        <w:t xml:space="preserve"> ust. 1</w:t>
      </w:r>
      <w:r w:rsidR="008B097D" w:rsidRPr="001821BA">
        <w:rPr>
          <w:rFonts w:cstheme="minorHAnsi"/>
        </w:rPr>
        <w:t xml:space="preserve"> </w:t>
      </w:r>
      <w:r w:rsidR="008B097D" w:rsidRPr="001821BA">
        <w:rPr>
          <w:rFonts w:eastAsia="Times New Roman" w:cstheme="minorHAnsi"/>
          <w:b/>
          <w:bCs/>
          <w:sz w:val="28"/>
          <w:szCs w:val="28"/>
          <w:lang w:eastAsia="ar-SA"/>
        </w:rPr>
        <w:t xml:space="preserve">wraz </w:t>
      </w:r>
      <w:r w:rsidR="006F6AFF">
        <w:rPr>
          <w:rFonts w:eastAsia="Times New Roman" w:cstheme="minorHAnsi"/>
          <w:b/>
          <w:bCs/>
          <w:sz w:val="28"/>
          <w:szCs w:val="28"/>
          <w:lang w:eastAsia="ar-SA"/>
        </w:rPr>
        <w:br/>
      </w:r>
      <w:r w:rsidR="008B097D" w:rsidRPr="001821BA">
        <w:rPr>
          <w:rFonts w:eastAsia="Times New Roman" w:cstheme="minorHAnsi"/>
          <w:b/>
          <w:bCs/>
          <w:sz w:val="28"/>
          <w:szCs w:val="28"/>
          <w:lang w:eastAsia="ar-SA"/>
        </w:rPr>
        <w:t>z wykazem podmiotowych środków dowodowych</w:t>
      </w:r>
      <w:r w:rsidR="00236CD1" w:rsidRPr="001821BA">
        <w:rPr>
          <w:rFonts w:eastAsia="Times New Roman" w:cstheme="minorHAnsi"/>
          <w:b/>
          <w:bCs/>
          <w:sz w:val="28"/>
          <w:szCs w:val="28"/>
          <w:lang w:eastAsia="ar-SA"/>
        </w:rPr>
        <w:t xml:space="preserve"> potwierdzających brak podstaw wykluczenia</w:t>
      </w:r>
    </w:p>
    <w:p w14:paraId="2DC8D6D7" w14:textId="1670E3C3" w:rsidR="00FE25A0" w:rsidRPr="001821BA" w:rsidRDefault="00FE25A0" w:rsidP="0059674F">
      <w:pPr>
        <w:suppressAutoHyphens/>
        <w:autoSpaceDE w:val="0"/>
        <w:spacing w:after="0" w:line="360" w:lineRule="auto"/>
        <w:ind w:left="284" w:hanging="284"/>
        <w:rPr>
          <w:rFonts w:eastAsia="Times New Roman" w:cstheme="minorHAnsi"/>
          <w:b/>
          <w:bCs/>
          <w:sz w:val="28"/>
          <w:szCs w:val="28"/>
          <w:lang w:eastAsia="ar-SA"/>
        </w:rPr>
      </w:pPr>
      <w:r w:rsidRPr="001821BA">
        <w:rPr>
          <w:rFonts w:eastAsia="Times New Roman" w:cstheme="minorHAnsi"/>
          <w:lang w:eastAsia="ar-SA"/>
        </w:rPr>
        <w:t xml:space="preserve">1. </w:t>
      </w:r>
      <w:r w:rsidR="007E0554" w:rsidRPr="001821BA">
        <w:rPr>
          <w:rFonts w:eastAsia="Times New Roman" w:cstheme="minorHAnsi"/>
          <w:lang w:eastAsia="ar-SA"/>
        </w:rPr>
        <w:t xml:space="preserve"> </w:t>
      </w:r>
      <w:r w:rsidRPr="001821BA">
        <w:rPr>
          <w:rFonts w:eastAsia="Times New Roman" w:cstheme="minorHAnsi"/>
          <w:lang w:eastAsia="ar-SA"/>
        </w:rPr>
        <w:t>Z postępowania o udzielenie zamówienia wyklucza się wykonawcę</w:t>
      </w:r>
      <w:r w:rsidR="007E0554" w:rsidRPr="001821BA">
        <w:rPr>
          <w:rFonts w:eastAsia="Times New Roman" w:cstheme="minorHAnsi"/>
          <w:lang w:eastAsia="ar-SA"/>
        </w:rPr>
        <w:t>:</w:t>
      </w:r>
    </w:p>
    <w:p w14:paraId="07E5432E" w14:textId="2862EB5E" w:rsidR="007E0554" w:rsidRPr="001821BA" w:rsidRDefault="007E0554" w:rsidP="0059674F">
      <w:pPr>
        <w:autoSpaceDE w:val="0"/>
        <w:spacing w:after="0" w:line="360" w:lineRule="auto"/>
        <w:ind w:left="851" w:hanging="567"/>
        <w:rPr>
          <w:rFonts w:eastAsia="Times New Roman" w:cstheme="minorHAnsi"/>
          <w:lang w:eastAsia="ar-SA"/>
        </w:rPr>
      </w:pPr>
      <w:r w:rsidRPr="001821BA">
        <w:rPr>
          <w:rFonts w:eastAsia="Times New Roman" w:cstheme="minorHAnsi"/>
          <w:lang w:eastAsia="ar-SA"/>
        </w:rPr>
        <w:t>1</w:t>
      </w:r>
      <w:r w:rsidR="00CB6B50" w:rsidRPr="001821BA">
        <w:rPr>
          <w:rFonts w:eastAsia="Times New Roman" w:cstheme="minorHAnsi"/>
          <w:lang w:eastAsia="ar-SA"/>
        </w:rPr>
        <w:t>)</w:t>
      </w:r>
      <w:r w:rsidRPr="001821BA">
        <w:rPr>
          <w:rFonts w:eastAsia="Times New Roman" w:cstheme="minorHAnsi"/>
          <w:lang w:eastAsia="ar-SA"/>
        </w:rPr>
        <w:t xml:space="preserve"> będącego osobą fizyczną, którego prawomocnie skazano za przestępstwo:</w:t>
      </w:r>
    </w:p>
    <w:p w14:paraId="014EEDEB" w14:textId="1AB688BE" w:rsidR="007E0554" w:rsidRPr="001821BA" w:rsidRDefault="007E0554" w:rsidP="0059674F">
      <w:pPr>
        <w:autoSpaceDE w:val="0"/>
        <w:spacing w:after="0" w:line="360" w:lineRule="auto"/>
        <w:ind w:left="993" w:hanging="426"/>
        <w:rPr>
          <w:rFonts w:eastAsia="Times New Roman" w:cstheme="minorHAnsi"/>
          <w:lang w:eastAsia="ar-SA"/>
        </w:rPr>
      </w:pPr>
      <w:r w:rsidRPr="001821BA">
        <w:rPr>
          <w:rFonts w:eastAsia="Times New Roman" w:cstheme="minorHAnsi"/>
          <w:lang w:eastAsia="ar-SA"/>
        </w:rPr>
        <w:t xml:space="preserve">a) </w:t>
      </w:r>
      <w:r w:rsidR="00CB6B50" w:rsidRPr="001821BA">
        <w:rPr>
          <w:rFonts w:eastAsia="Times New Roman" w:cstheme="minorHAnsi"/>
          <w:lang w:eastAsia="ar-SA"/>
        </w:rPr>
        <w:tab/>
      </w:r>
      <w:r w:rsidRPr="001821BA">
        <w:rPr>
          <w:rFonts w:eastAsia="Times New Roman" w:cstheme="minorHAnsi"/>
          <w:lang w:eastAsia="ar-SA"/>
        </w:rPr>
        <w:t>udziału w zorganizowanej grupie przestępczej albo związku mającym na celu popełnienie przestępstwa lub przestępstwa skarbowego, o którym mowa w art. 258 Kodeks</w:t>
      </w:r>
      <w:r w:rsidR="00CB6B50" w:rsidRPr="001821BA">
        <w:rPr>
          <w:rFonts w:eastAsia="Times New Roman" w:cstheme="minorHAnsi"/>
          <w:lang w:eastAsia="ar-SA"/>
        </w:rPr>
        <w:t>u</w:t>
      </w:r>
      <w:r w:rsidRPr="001821BA">
        <w:rPr>
          <w:rFonts w:eastAsia="Times New Roman" w:cstheme="minorHAnsi"/>
          <w:lang w:eastAsia="ar-SA"/>
        </w:rPr>
        <w:t xml:space="preserve"> karn</w:t>
      </w:r>
      <w:r w:rsidR="00CB6B50" w:rsidRPr="001821BA">
        <w:rPr>
          <w:rFonts w:eastAsia="Times New Roman" w:cstheme="minorHAnsi"/>
          <w:lang w:eastAsia="ar-SA"/>
        </w:rPr>
        <w:t>ego,</w:t>
      </w:r>
    </w:p>
    <w:p w14:paraId="4C09F84F" w14:textId="67A89EEA" w:rsidR="007E0554" w:rsidRPr="001821BA" w:rsidRDefault="007E0554" w:rsidP="0059674F">
      <w:pPr>
        <w:autoSpaceDE w:val="0"/>
        <w:spacing w:after="0" w:line="360" w:lineRule="auto"/>
        <w:ind w:left="993" w:hanging="426"/>
        <w:rPr>
          <w:rFonts w:eastAsia="Times New Roman" w:cstheme="minorHAnsi"/>
          <w:lang w:eastAsia="ar-SA"/>
        </w:rPr>
      </w:pPr>
      <w:r w:rsidRPr="001821BA">
        <w:rPr>
          <w:rFonts w:eastAsia="Times New Roman" w:cstheme="minorHAnsi"/>
          <w:lang w:eastAsia="ar-SA"/>
        </w:rPr>
        <w:t xml:space="preserve">b) </w:t>
      </w:r>
      <w:r w:rsidR="00CB6B50" w:rsidRPr="001821BA">
        <w:rPr>
          <w:rFonts w:eastAsia="Times New Roman" w:cstheme="minorHAnsi"/>
          <w:lang w:eastAsia="ar-SA"/>
        </w:rPr>
        <w:tab/>
      </w:r>
      <w:r w:rsidRPr="001821BA">
        <w:rPr>
          <w:rFonts w:eastAsia="Times New Roman" w:cstheme="minorHAnsi"/>
          <w:lang w:eastAsia="ar-SA"/>
        </w:rPr>
        <w:t>handlu ludźmi, o którym mowa w art. 189a Kodeksu karnego,</w:t>
      </w:r>
    </w:p>
    <w:p w14:paraId="4FEBD6F2" w14:textId="64F8EC49" w:rsidR="007E181C" w:rsidRDefault="007E0554" w:rsidP="0059674F">
      <w:pPr>
        <w:autoSpaceDE w:val="0"/>
        <w:spacing w:after="0" w:line="360" w:lineRule="auto"/>
        <w:ind w:left="993" w:hanging="426"/>
        <w:rPr>
          <w:rFonts w:eastAsia="Times New Roman" w:cstheme="minorHAnsi"/>
          <w:lang w:eastAsia="ar-SA"/>
        </w:rPr>
      </w:pPr>
      <w:r w:rsidRPr="001821BA">
        <w:rPr>
          <w:rFonts w:eastAsia="Times New Roman" w:cstheme="minorHAnsi"/>
          <w:lang w:eastAsia="ar-SA"/>
        </w:rPr>
        <w:t xml:space="preserve">c) </w:t>
      </w:r>
      <w:r w:rsidR="00CB6B50" w:rsidRPr="001821BA">
        <w:rPr>
          <w:rFonts w:eastAsia="Times New Roman" w:cstheme="minorHAnsi"/>
          <w:lang w:eastAsia="ar-SA"/>
        </w:rPr>
        <w:tab/>
      </w:r>
      <w:r w:rsidR="007E181C" w:rsidRPr="007E181C">
        <w:rPr>
          <w:rFonts w:eastAsia="Times New Roman" w:cstheme="minorHAnsi"/>
          <w:lang w:eastAsia="ar-SA"/>
        </w:rPr>
        <w:t xml:space="preserve">o którym mowa w art. 228-230a, art. 250a Kodeksu karnego, w art. 46-48 ustawy z dnia 25 czerwca 2010 r. o sporcie (Dz. U. z 2022 r. poz. 1599 i 2185) lub w art. 54 ust. 1-4 ustawy </w:t>
      </w:r>
      <w:r w:rsidR="00606306">
        <w:rPr>
          <w:rFonts w:eastAsia="Times New Roman" w:cstheme="minorHAnsi"/>
          <w:lang w:eastAsia="ar-SA"/>
        </w:rPr>
        <w:br/>
      </w:r>
      <w:r w:rsidR="007E181C" w:rsidRPr="007E181C">
        <w:rPr>
          <w:rFonts w:eastAsia="Times New Roman" w:cstheme="minorHAnsi"/>
          <w:lang w:eastAsia="ar-SA"/>
        </w:rPr>
        <w:t>z dnia 12 maja 2011 r. o refundacji leków, środków spożywczych specjalnego przeznaczenia żywieniowego oraz wyrobów medycznych (Dz. U. z 2023 r. poz. 826),</w:t>
      </w:r>
    </w:p>
    <w:p w14:paraId="34141F8E" w14:textId="3C8D9BF0" w:rsidR="007E0554" w:rsidRPr="001821BA" w:rsidRDefault="007E0554" w:rsidP="0059674F">
      <w:pPr>
        <w:autoSpaceDE w:val="0"/>
        <w:spacing w:after="0" w:line="360" w:lineRule="auto"/>
        <w:ind w:left="993" w:hanging="426"/>
        <w:rPr>
          <w:rFonts w:eastAsia="Times New Roman" w:cstheme="minorHAnsi"/>
          <w:lang w:eastAsia="ar-SA"/>
        </w:rPr>
      </w:pPr>
      <w:r w:rsidRPr="001821BA">
        <w:rPr>
          <w:rFonts w:eastAsia="Times New Roman" w:cstheme="minorHAnsi"/>
          <w:lang w:eastAsia="ar-SA"/>
        </w:rPr>
        <w:t xml:space="preserve">d) </w:t>
      </w:r>
      <w:r w:rsidR="00CB6B50" w:rsidRPr="001821BA">
        <w:rPr>
          <w:rFonts w:eastAsia="Times New Roman" w:cstheme="minorHAnsi"/>
          <w:lang w:eastAsia="ar-SA"/>
        </w:rPr>
        <w:tab/>
      </w:r>
      <w:r w:rsidRPr="001821BA">
        <w:rPr>
          <w:rFonts w:eastAsia="Times New Roman" w:cstheme="minorHAnsi"/>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t>
      </w:r>
      <w:r w:rsidR="00606306">
        <w:rPr>
          <w:rFonts w:eastAsia="Times New Roman" w:cstheme="minorHAnsi"/>
          <w:lang w:eastAsia="ar-SA"/>
        </w:rPr>
        <w:br/>
      </w:r>
      <w:r w:rsidRPr="001821BA">
        <w:rPr>
          <w:rFonts w:eastAsia="Times New Roman" w:cstheme="minorHAnsi"/>
          <w:lang w:eastAsia="ar-SA"/>
        </w:rPr>
        <w:t>w art. 299 Kodeksu karnego,</w:t>
      </w:r>
    </w:p>
    <w:p w14:paraId="030B63D4" w14:textId="406BAE49" w:rsidR="007E0554" w:rsidRPr="001821BA" w:rsidRDefault="007E0554" w:rsidP="0059674F">
      <w:pPr>
        <w:autoSpaceDE w:val="0"/>
        <w:spacing w:after="0" w:line="360" w:lineRule="auto"/>
        <w:ind w:left="993" w:hanging="426"/>
        <w:rPr>
          <w:rFonts w:eastAsia="Times New Roman" w:cstheme="minorHAnsi"/>
          <w:lang w:eastAsia="ar-SA"/>
        </w:rPr>
      </w:pPr>
      <w:r w:rsidRPr="001821BA">
        <w:rPr>
          <w:rFonts w:eastAsia="Times New Roman" w:cstheme="minorHAnsi"/>
          <w:lang w:eastAsia="ar-SA"/>
        </w:rPr>
        <w:t xml:space="preserve">e) </w:t>
      </w:r>
      <w:r w:rsidR="00CB6B50" w:rsidRPr="001821BA">
        <w:rPr>
          <w:rFonts w:eastAsia="Times New Roman" w:cstheme="minorHAnsi"/>
          <w:color w:val="FF0000"/>
          <w:lang w:eastAsia="ar-SA"/>
        </w:rPr>
        <w:tab/>
      </w:r>
      <w:r w:rsidRPr="001821BA">
        <w:rPr>
          <w:rFonts w:eastAsia="Times New Roman" w:cstheme="minorHAnsi"/>
          <w:lang w:eastAsia="ar-SA"/>
        </w:rPr>
        <w:t>o charakterze terrorystycznym, o którym mowa w art. 115 § 20 Kodeksu karnego, lub mające na celu popełnienie tego przestępstwa,</w:t>
      </w:r>
    </w:p>
    <w:p w14:paraId="3F0A9055" w14:textId="5996F5CB" w:rsidR="007E0554" w:rsidRPr="001821BA" w:rsidRDefault="007E0554" w:rsidP="0059674F">
      <w:pPr>
        <w:autoSpaceDE w:val="0"/>
        <w:spacing w:after="0" w:line="360" w:lineRule="auto"/>
        <w:ind w:left="993" w:hanging="426"/>
        <w:rPr>
          <w:rFonts w:eastAsia="Times New Roman" w:cstheme="minorHAnsi"/>
          <w:lang w:eastAsia="ar-SA"/>
        </w:rPr>
      </w:pPr>
      <w:r w:rsidRPr="001821BA">
        <w:rPr>
          <w:rFonts w:eastAsia="Times New Roman" w:cstheme="minorHAnsi"/>
          <w:lang w:eastAsia="ar-SA"/>
        </w:rPr>
        <w:t xml:space="preserve">f) </w:t>
      </w:r>
      <w:r w:rsidR="00CB6B50" w:rsidRPr="001821BA">
        <w:rPr>
          <w:rFonts w:eastAsia="Times New Roman" w:cstheme="minorHAnsi"/>
          <w:lang w:eastAsia="ar-SA"/>
        </w:rPr>
        <w:tab/>
      </w:r>
      <w:r w:rsidRPr="001821BA">
        <w:rPr>
          <w:rFonts w:eastAsia="Times New Roman" w:cstheme="minorHAnsi"/>
          <w:lang w:eastAsia="ar-SA"/>
        </w:rPr>
        <w:t>powierzenia wykonywania pracy małoletniemu cudz</w:t>
      </w:r>
      <w:r w:rsidR="00CB6B50" w:rsidRPr="001821BA">
        <w:rPr>
          <w:rFonts w:eastAsia="Times New Roman" w:cstheme="minorHAnsi"/>
          <w:lang w:eastAsia="ar-SA"/>
        </w:rPr>
        <w:t>oziemcowi, o którym mowa</w:t>
      </w:r>
      <w:r w:rsidR="00606306">
        <w:rPr>
          <w:rFonts w:eastAsia="Times New Roman" w:cstheme="minorHAnsi"/>
          <w:lang w:eastAsia="ar-SA"/>
        </w:rPr>
        <w:br/>
      </w:r>
      <w:r w:rsidR="00CB6B50" w:rsidRPr="001821BA">
        <w:rPr>
          <w:rFonts w:eastAsia="Times New Roman" w:cstheme="minorHAnsi"/>
          <w:lang w:eastAsia="ar-SA"/>
        </w:rPr>
        <w:t xml:space="preserve">w art. </w:t>
      </w:r>
      <w:r w:rsidRPr="001821BA">
        <w:rPr>
          <w:rFonts w:eastAsia="Times New Roman" w:cstheme="minorHAnsi"/>
          <w:lang w:eastAsia="ar-SA"/>
        </w:rPr>
        <w:t xml:space="preserve">9 ust. 2 ustawy z dnia 15 czerwca 2012 r. o skutkach powierzania wykonywania pracy </w:t>
      </w:r>
      <w:r w:rsidRPr="001821BA">
        <w:rPr>
          <w:rFonts w:eastAsia="Times New Roman" w:cstheme="minorHAnsi"/>
          <w:lang w:eastAsia="ar-SA"/>
        </w:rPr>
        <w:lastRenderedPageBreak/>
        <w:t>cudzoziemcom przebywającym wbrew przepisom na terytorium Rzeczypospolitej Polskiej (Dz. U.</w:t>
      </w:r>
      <w:r w:rsidR="007E181C">
        <w:rPr>
          <w:rFonts w:eastAsia="Times New Roman" w:cstheme="minorHAnsi"/>
          <w:lang w:eastAsia="ar-SA"/>
        </w:rPr>
        <w:t xml:space="preserve"> 2021,</w:t>
      </w:r>
      <w:r w:rsidRPr="001821BA">
        <w:rPr>
          <w:rFonts w:eastAsia="Times New Roman" w:cstheme="minorHAnsi"/>
          <w:lang w:eastAsia="ar-SA"/>
        </w:rPr>
        <w:t xml:space="preserve"> poz</w:t>
      </w:r>
      <w:r w:rsidR="007E181C">
        <w:rPr>
          <w:rFonts w:eastAsia="Times New Roman" w:cstheme="minorHAnsi"/>
          <w:lang w:eastAsia="ar-SA"/>
        </w:rPr>
        <w:t>. 1745</w:t>
      </w:r>
      <w:r w:rsidRPr="001821BA">
        <w:rPr>
          <w:rFonts w:eastAsia="Times New Roman" w:cstheme="minorHAnsi"/>
          <w:lang w:eastAsia="ar-SA"/>
        </w:rPr>
        <w:t>),</w:t>
      </w:r>
    </w:p>
    <w:p w14:paraId="134FEF1D" w14:textId="20BF2D76" w:rsidR="007E0554" w:rsidRPr="001821BA" w:rsidRDefault="007E0554" w:rsidP="0059674F">
      <w:pPr>
        <w:autoSpaceDE w:val="0"/>
        <w:spacing w:after="0" w:line="360" w:lineRule="auto"/>
        <w:ind w:left="993" w:hanging="426"/>
        <w:rPr>
          <w:rFonts w:eastAsia="Times New Roman" w:cstheme="minorHAnsi"/>
          <w:lang w:eastAsia="ar-SA"/>
        </w:rPr>
      </w:pPr>
      <w:r w:rsidRPr="001821BA">
        <w:rPr>
          <w:rFonts w:eastAsia="Times New Roman" w:cstheme="minorHAnsi"/>
          <w:lang w:eastAsia="ar-SA"/>
        </w:rPr>
        <w:t xml:space="preserve">g) </w:t>
      </w:r>
      <w:r w:rsidR="00CB6B50" w:rsidRPr="001821BA">
        <w:rPr>
          <w:rFonts w:eastAsia="Times New Roman" w:cstheme="minorHAnsi"/>
          <w:lang w:eastAsia="ar-SA"/>
        </w:rPr>
        <w:tab/>
      </w:r>
      <w:r w:rsidRPr="001821BA">
        <w:rPr>
          <w:rFonts w:eastAsia="Times New Roman" w:cstheme="minorHAnsi"/>
          <w:lang w:eastAsia="ar-S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C94E407" w14:textId="613FDE8F" w:rsidR="007E0554" w:rsidRPr="001821BA" w:rsidRDefault="007E0554" w:rsidP="0059674F">
      <w:pPr>
        <w:autoSpaceDE w:val="0"/>
        <w:spacing w:after="0" w:line="360" w:lineRule="auto"/>
        <w:ind w:left="993" w:hanging="426"/>
        <w:rPr>
          <w:rFonts w:eastAsia="Times New Roman" w:cstheme="minorHAnsi"/>
          <w:lang w:eastAsia="ar-SA"/>
        </w:rPr>
      </w:pPr>
      <w:r w:rsidRPr="001821BA">
        <w:rPr>
          <w:rFonts w:eastAsia="Times New Roman" w:cstheme="minorHAnsi"/>
          <w:lang w:eastAsia="ar-SA"/>
        </w:rPr>
        <w:t xml:space="preserve">h) </w:t>
      </w:r>
      <w:r w:rsidR="00CB6B50" w:rsidRPr="001821BA">
        <w:rPr>
          <w:rFonts w:eastAsia="Times New Roman" w:cstheme="minorHAnsi"/>
          <w:lang w:eastAsia="ar-SA"/>
        </w:rPr>
        <w:tab/>
      </w:r>
      <w:r w:rsidRPr="001821BA">
        <w:rPr>
          <w:rFonts w:eastAsia="Times New Roman" w:cstheme="minorHAnsi"/>
          <w:lang w:eastAsia="ar-SA"/>
        </w:rPr>
        <w:t>o którym mowa w art. 9 ust. 1 i 3 lub art. 10 ustawy z dnia 15 czerwca 2012 r. o skutkach powierzania wykonywania pracy cudzoziemcom przebywającym wbrew przepisom na terytorium Rzeczypospolitej Polskiej (Dz. U. z 2012 poz. 769 ze zm.)</w:t>
      </w:r>
    </w:p>
    <w:p w14:paraId="76FCDF18" w14:textId="77777777" w:rsidR="007E0554" w:rsidRPr="001821BA" w:rsidRDefault="007E0554" w:rsidP="0059674F">
      <w:pPr>
        <w:autoSpaceDE w:val="0"/>
        <w:spacing w:after="0" w:line="360" w:lineRule="auto"/>
        <w:ind w:left="851" w:firstLine="142"/>
        <w:rPr>
          <w:rFonts w:eastAsia="Times New Roman" w:cstheme="minorHAnsi"/>
          <w:lang w:eastAsia="ar-SA"/>
        </w:rPr>
      </w:pPr>
      <w:r w:rsidRPr="001821BA">
        <w:rPr>
          <w:rFonts w:eastAsia="Times New Roman" w:cstheme="minorHAnsi"/>
          <w:lang w:eastAsia="ar-SA"/>
        </w:rPr>
        <w:t>- lub za odpowiedni czyn zabroniony określony w przepisach prawa obcego;</w:t>
      </w:r>
    </w:p>
    <w:p w14:paraId="63C4CC30" w14:textId="3A1C44B7" w:rsidR="007E0554" w:rsidRPr="001821BA" w:rsidRDefault="007E0554" w:rsidP="0059674F">
      <w:pPr>
        <w:autoSpaceDE w:val="0"/>
        <w:spacing w:after="0" w:line="360" w:lineRule="auto"/>
        <w:ind w:left="567" w:hanging="283"/>
        <w:rPr>
          <w:rFonts w:eastAsia="Times New Roman" w:cstheme="minorHAnsi"/>
          <w:lang w:eastAsia="ar-SA"/>
        </w:rPr>
      </w:pPr>
      <w:r w:rsidRPr="001821BA">
        <w:rPr>
          <w:rFonts w:eastAsia="Times New Roman" w:cstheme="minorHAnsi"/>
          <w:lang w:eastAsia="ar-SA"/>
        </w:rPr>
        <w:t>2</w:t>
      </w:r>
      <w:r w:rsidR="00CB6B50" w:rsidRPr="001821BA">
        <w:rPr>
          <w:rFonts w:eastAsia="Times New Roman" w:cstheme="minorHAnsi"/>
          <w:lang w:eastAsia="ar-SA"/>
        </w:rPr>
        <w:t>)</w:t>
      </w:r>
      <w:r w:rsidRPr="001821BA">
        <w:rPr>
          <w:rFonts w:eastAsia="Times New Roman" w:cstheme="minorHAnsi"/>
          <w:lang w:eastAsia="ar-SA"/>
        </w:rPr>
        <w:t xml:space="preserve"> jeżeli urzędującego członka jego organu zarządzającego lub nadzorczego, wspólnika spółki </w:t>
      </w:r>
      <w:r w:rsidR="00CB6B50" w:rsidRPr="001821BA">
        <w:rPr>
          <w:rFonts w:eastAsia="Times New Roman" w:cstheme="minorHAnsi"/>
          <w:lang w:eastAsia="ar-SA"/>
        </w:rPr>
        <w:br/>
      </w:r>
      <w:r w:rsidRPr="001821BA">
        <w:rPr>
          <w:rFonts w:eastAsia="Times New Roman" w:cstheme="minorHAnsi"/>
          <w:lang w:eastAsia="ar-SA"/>
        </w:rPr>
        <w:t>w spółce jawnej lub partnerskiej albo komplementariusza w spółce komandytowej lub komandytowo-akcyjnej lub prokurenta prawomocnie skazano za przestępstwo, o który</w:t>
      </w:r>
      <w:r w:rsidR="00CB6B50" w:rsidRPr="001821BA">
        <w:rPr>
          <w:rFonts w:eastAsia="Times New Roman" w:cstheme="minorHAnsi"/>
          <w:lang w:eastAsia="ar-SA"/>
        </w:rPr>
        <w:t>m mowa w pkt 1</w:t>
      </w:r>
      <w:r w:rsidR="00280A46" w:rsidRPr="001821BA">
        <w:rPr>
          <w:rFonts w:eastAsia="Times New Roman" w:cstheme="minorHAnsi"/>
          <w:lang w:eastAsia="ar-SA"/>
        </w:rPr>
        <w:t>)</w:t>
      </w:r>
      <w:r w:rsidRPr="001821BA">
        <w:rPr>
          <w:rFonts w:eastAsia="Times New Roman" w:cstheme="minorHAnsi"/>
          <w:lang w:eastAsia="ar-SA"/>
        </w:rPr>
        <w:t>;</w:t>
      </w:r>
    </w:p>
    <w:p w14:paraId="0FDA3CA2" w14:textId="455700A5" w:rsidR="007E0554" w:rsidRPr="001821BA" w:rsidRDefault="00280A46" w:rsidP="0059674F">
      <w:pPr>
        <w:autoSpaceDE w:val="0"/>
        <w:spacing w:after="0" w:line="360" w:lineRule="auto"/>
        <w:ind w:left="567" w:hanging="283"/>
        <w:rPr>
          <w:rFonts w:eastAsia="Times New Roman" w:cstheme="minorHAnsi"/>
          <w:lang w:eastAsia="ar-SA"/>
        </w:rPr>
      </w:pPr>
      <w:r w:rsidRPr="001821BA">
        <w:rPr>
          <w:rFonts w:eastAsia="Times New Roman" w:cstheme="minorHAnsi"/>
          <w:lang w:eastAsia="ar-SA"/>
        </w:rPr>
        <w:t>3)</w:t>
      </w:r>
      <w:r w:rsidR="007E0554" w:rsidRPr="001821BA">
        <w:rPr>
          <w:rFonts w:eastAsia="Times New Roman" w:cstheme="minorHAnsi"/>
          <w:lang w:eastAsia="ar-SA"/>
        </w:rPr>
        <w:t xml:space="preserve"> wobec którego wydano prawomocny wyrok sądu lub ostateczną decyzję administracyjną </w:t>
      </w:r>
      <w:r w:rsidR="00CB6B50" w:rsidRPr="001821BA">
        <w:rPr>
          <w:rFonts w:eastAsia="Times New Roman" w:cstheme="minorHAnsi"/>
          <w:lang w:eastAsia="ar-SA"/>
        </w:rPr>
        <w:br/>
      </w:r>
      <w:r w:rsidR="007E0554" w:rsidRPr="001821BA">
        <w:rPr>
          <w:rFonts w:eastAsia="Times New Roman" w:cstheme="minorHAnsi"/>
          <w:lang w:eastAsia="ar-SA"/>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54DB9B" w14:textId="3AC3B0DE" w:rsidR="007E0554" w:rsidRPr="001821BA" w:rsidRDefault="00280A46" w:rsidP="0059674F">
      <w:pPr>
        <w:autoSpaceDE w:val="0"/>
        <w:spacing w:after="0" w:line="360" w:lineRule="auto"/>
        <w:ind w:left="567" w:hanging="283"/>
        <w:rPr>
          <w:rFonts w:eastAsia="Times New Roman" w:cstheme="minorHAnsi"/>
          <w:lang w:eastAsia="ar-SA"/>
        </w:rPr>
      </w:pPr>
      <w:r w:rsidRPr="001821BA">
        <w:rPr>
          <w:rFonts w:eastAsia="Times New Roman" w:cstheme="minorHAnsi"/>
          <w:lang w:eastAsia="ar-SA"/>
        </w:rPr>
        <w:t>4)</w:t>
      </w:r>
      <w:r w:rsidR="007E0554" w:rsidRPr="001821BA">
        <w:rPr>
          <w:rFonts w:eastAsia="Times New Roman" w:cstheme="minorHAnsi"/>
          <w:lang w:eastAsia="ar-SA"/>
        </w:rPr>
        <w:t xml:space="preserve"> wobec którego prawomocnie orzeczono zakaz ubiegania się o zamówienia publiczne;</w:t>
      </w:r>
    </w:p>
    <w:p w14:paraId="4C79B175" w14:textId="1DA03F82" w:rsidR="007E0554" w:rsidRPr="001821BA" w:rsidRDefault="00280A46" w:rsidP="0059674F">
      <w:pPr>
        <w:autoSpaceDE w:val="0"/>
        <w:spacing w:after="0" w:line="360" w:lineRule="auto"/>
        <w:ind w:left="567" w:hanging="283"/>
        <w:rPr>
          <w:rFonts w:eastAsia="Times New Roman" w:cstheme="minorHAnsi"/>
          <w:lang w:eastAsia="ar-SA"/>
        </w:rPr>
      </w:pPr>
      <w:r w:rsidRPr="001821BA">
        <w:rPr>
          <w:rFonts w:eastAsia="Times New Roman" w:cstheme="minorHAnsi"/>
          <w:lang w:eastAsia="ar-SA"/>
        </w:rPr>
        <w:t>5)</w:t>
      </w:r>
      <w:r w:rsidR="00CB6B50" w:rsidRPr="001821BA">
        <w:rPr>
          <w:rFonts w:eastAsia="Times New Roman" w:cstheme="minorHAnsi"/>
          <w:lang w:eastAsia="ar-SA"/>
        </w:rPr>
        <w:t xml:space="preserve"> jeżeli z</w:t>
      </w:r>
      <w:r w:rsidR="007E0554" w:rsidRPr="001821BA">
        <w:rPr>
          <w:rFonts w:eastAsia="Times New Roman" w:cstheme="minorHAnsi"/>
          <w:lang w:eastAsia="ar-SA"/>
        </w:rPr>
        <w:t>amawiający może stwierdzić, na podstaw</w:t>
      </w:r>
      <w:r w:rsidR="00CB6B50" w:rsidRPr="001821BA">
        <w:rPr>
          <w:rFonts w:eastAsia="Times New Roman" w:cstheme="minorHAnsi"/>
          <w:lang w:eastAsia="ar-SA"/>
        </w:rPr>
        <w:t>ie wiarygodnych przesłanek, że wykonawca zawarł z innymi w</w:t>
      </w:r>
      <w:r w:rsidR="007E0554" w:rsidRPr="001821BA">
        <w:rPr>
          <w:rFonts w:eastAsia="Times New Roman" w:cstheme="minorHAnsi"/>
          <w:lang w:eastAsia="ar-SA"/>
        </w:rPr>
        <w:t xml:space="preserve">ykonawcami porozumienie mające na celu zakłócenie konkurencji, </w:t>
      </w:r>
      <w:r w:rsidR="00CB6B50" w:rsidRPr="001821BA">
        <w:rPr>
          <w:rFonts w:eastAsia="Times New Roman" w:cstheme="minorHAnsi"/>
          <w:lang w:eastAsia="ar-SA"/>
        </w:rPr>
        <w:br/>
      </w:r>
      <w:r w:rsidR="007E0554" w:rsidRPr="001821BA">
        <w:rPr>
          <w:rFonts w:eastAsia="Times New Roman" w:cstheme="minorHAnsi"/>
          <w:lang w:eastAsia="ar-SA"/>
        </w:rPr>
        <w:t>w szczególności jeżeli należąc do tej samej grupy kapitałowej w rozumieniu ustawy z dnia 16 lutego 2007 r. o ochr</w:t>
      </w:r>
      <w:r w:rsidRPr="001821BA">
        <w:rPr>
          <w:rFonts w:eastAsia="Times New Roman" w:cstheme="minorHAnsi"/>
          <w:lang w:eastAsia="ar-SA"/>
        </w:rPr>
        <w:t>onie konkurencji i konsumentów</w:t>
      </w:r>
      <w:r w:rsidR="007E0554" w:rsidRPr="001821BA">
        <w:rPr>
          <w:rFonts w:eastAsia="Times New Roman" w:cstheme="minorHAnsi"/>
          <w:lang w:eastAsia="ar-SA"/>
        </w:rPr>
        <w:t>, złożyli odrębne oferty, oferty częściowe lub wnioski o dopuszczenie do udziału w postępowaniu, chyba że wykażą, że przygotowali te oferty lub wnioski niezależnie od siebie;</w:t>
      </w:r>
    </w:p>
    <w:p w14:paraId="0712D2E8" w14:textId="77777777" w:rsidR="00280A46" w:rsidRPr="001821BA" w:rsidRDefault="00280A46" w:rsidP="0059674F">
      <w:pPr>
        <w:autoSpaceDE w:val="0"/>
        <w:spacing w:after="0" w:line="360" w:lineRule="auto"/>
        <w:ind w:left="567" w:hanging="283"/>
        <w:rPr>
          <w:rFonts w:eastAsia="Times New Roman" w:cstheme="minorHAnsi"/>
          <w:lang w:eastAsia="ar-SA"/>
        </w:rPr>
      </w:pPr>
      <w:r w:rsidRPr="001821BA">
        <w:rPr>
          <w:rFonts w:eastAsia="Times New Roman" w:cstheme="minorHAnsi"/>
          <w:lang w:eastAsia="ar-SA"/>
        </w:rPr>
        <w:t>6)</w:t>
      </w:r>
      <w:r w:rsidR="007E0554" w:rsidRPr="001821BA">
        <w:rPr>
          <w:rFonts w:eastAsia="Times New Roman" w:cstheme="minorHAnsi"/>
          <w:lang w:eastAsia="ar-SA"/>
        </w:rPr>
        <w:t xml:space="preserve"> jeżeli, w przypadkach, o których mowa w art. 85 ust. 1 ustawy, doszło do zakłócenia konkurencji wynikającego z wcz</w:t>
      </w:r>
      <w:r w:rsidRPr="001821BA">
        <w:rPr>
          <w:rFonts w:eastAsia="Times New Roman" w:cstheme="minorHAnsi"/>
          <w:lang w:eastAsia="ar-SA"/>
        </w:rPr>
        <w:t>eśniejszego zaangażowania tego w</w:t>
      </w:r>
      <w:r w:rsidR="007E0554" w:rsidRPr="001821BA">
        <w:rPr>
          <w:rFonts w:eastAsia="Times New Roman" w:cstheme="minorHAnsi"/>
          <w:lang w:eastAsia="ar-SA"/>
        </w:rPr>
        <w:t xml:space="preserve">ykonawcy lub podmiotu, który należy </w:t>
      </w:r>
      <w:r w:rsidR="00CB6B50" w:rsidRPr="001821BA">
        <w:rPr>
          <w:rFonts w:eastAsia="Times New Roman" w:cstheme="minorHAnsi"/>
          <w:lang w:eastAsia="ar-SA"/>
        </w:rPr>
        <w:br/>
      </w:r>
      <w:r w:rsidRPr="001821BA">
        <w:rPr>
          <w:rFonts w:eastAsia="Times New Roman" w:cstheme="minorHAnsi"/>
          <w:lang w:eastAsia="ar-SA"/>
        </w:rPr>
        <w:t>z w</w:t>
      </w:r>
      <w:r w:rsidR="007E0554" w:rsidRPr="001821BA">
        <w:rPr>
          <w:rFonts w:eastAsia="Times New Roman" w:cstheme="minorHAnsi"/>
          <w:lang w:eastAsia="ar-SA"/>
        </w:rPr>
        <w:t xml:space="preserve">ykonawcą do tej samej grupy kapitałowej w rozumieniu ustawy z dnia 16 lutego 2007 r. </w:t>
      </w:r>
      <w:r w:rsidR="00CB6B50" w:rsidRPr="001821BA">
        <w:rPr>
          <w:rFonts w:eastAsia="Times New Roman" w:cstheme="minorHAnsi"/>
          <w:lang w:eastAsia="ar-SA"/>
        </w:rPr>
        <w:br/>
      </w:r>
      <w:r w:rsidR="007E0554" w:rsidRPr="001821BA">
        <w:rPr>
          <w:rFonts w:eastAsia="Times New Roman" w:cstheme="minorHAnsi"/>
          <w:lang w:eastAsia="ar-SA"/>
        </w:rPr>
        <w:t xml:space="preserve">o ochronie konkurencji i konsumentów, chyba że spowodowane tym zakłócenie konkurencji może być wyeliminowane w inny sposób niż przez wykluczenie Wykonawcy z udziału </w:t>
      </w:r>
    </w:p>
    <w:p w14:paraId="0CE6C2B0" w14:textId="7831BEC2" w:rsidR="00FE25A0" w:rsidRDefault="007E0554" w:rsidP="0059674F">
      <w:pPr>
        <w:autoSpaceDE w:val="0"/>
        <w:spacing w:after="0" w:line="360" w:lineRule="auto"/>
        <w:ind w:left="567"/>
        <w:rPr>
          <w:rFonts w:eastAsia="Times New Roman" w:cstheme="minorHAnsi"/>
          <w:lang w:eastAsia="ar-SA"/>
        </w:rPr>
      </w:pPr>
      <w:r w:rsidRPr="001821BA">
        <w:rPr>
          <w:rFonts w:eastAsia="Times New Roman" w:cstheme="minorHAnsi"/>
          <w:lang w:eastAsia="ar-SA"/>
        </w:rPr>
        <w:t>w postępowaniu o udzielenie zamówienia.</w:t>
      </w:r>
    </w:p>
    <w:p w14:paraId="157E6A5A" w14:textId="77777777" w:rsidR="00F35C79" w:rsidRDefault="00F35C79" w:rsidP="0059674F">
      <w:pPr>
        <w:autoSpaceDE w:val="0"/>
        <w:spacing w:after="0" w:line="360" w:lineRule="auto"/>
        <w:ind w:left="567"/>
        <w:rPr>
          <w:rFonts w:eastAsia="Times New Roman" w:cstheme="minorHAnsi"/>
          <w:lang w:eastAsia="ar-SA"/>
        </w:rPr>
      </w:pPr>
    </w:p>
    <w:p w14:paraId="2DC2A8CE" w14:textId="77777777" w:rsidR="00F35C79" w:rsidRDefault="00F35C79" w:rsidP="0059674F">
      <w:pPr>
        <w:autoSpaceDE w:val="0"/>
        <w:spacing w:after="0" w:line="360" w:lineRule="auto"/>
        <w:ind w:left="567"/>
        <w:rPr>
          <w:rFonts w:eastAsia="Times New Roman" w:cstheme="minorHAnsi"/>
          <w:lang w:eastAsia="ar-SA"/>
        </w:rPr>
      </w:pPr>
    </w:p>
    <w:p w14:paraId="1FD2C3D3" w14:textId="77777777" w:rsidR="00F35C79" w:rsidRDefault="00F35C79" w:rsidP="0059674F">
      <w:pPr>
        <w:autoSpaceDE w:val="0"/>
        <w:spacing w:after="0" w:line="360" w:lineRule="auto"/>
        <w:ind w:left="567"/>
        <w:rPr>
          <w:rFonts w:eastAsia="Times New Roman" w:cstheme="minorHAnsi"/>
          <w:lang w:eastAsia="ar-SA"/>
        </w:rPr>
      </w:pPr>
    </w:p>
    <w:p w14:paraId="0BC77F7B" w14:textId="71C18613" w:rsidR="00FE25A0" w:rsidRPr="001821BA" w:rsidRDefault="00FE25A0" w:rsidP="0059674F">
      <w:pPr>
        <w:autoSpaceDE w:val="0"/>
        <w:spacing w:after="0" w:line="360" w:lineRule="auto"/>
        <w:rPr>
          <w:rFonts w:eastAsia="Times New Roman" w:cstheme="minorHAnsi"/>
          <w:lang w:eastAsia="ar-SA"/>
        </w:rPr>
      </w:pPr>
      <w:r w:rsidRPr="001821BA">
        <w:rPr>
          <w:rFonts w:eastAsia="Times New Roman" w:cstheme="minorHAnsi"/>
          <w:lang w:eastAsia="ar-SA"/>
        </w:rPr>
        <w:lastRenderedPageBreak/>
        <w:t>2.</w:t>
      </w:r>
      <w:r w:rsidRPr="001821BA">
        <w:rPr>
          <w:rFonts w:eastAsia="Times New Roman" w:cstheme="minorHAnsi"/>
          <w:color w:val="FF0000"/>
          <w:lang w:eastAsia="ar-SA"/>
        </w:rPr>
        <w:t xml:space="preserve"> </w:t>
      </w:r>
      <w:r w:rsidR="00280A46" w:rsidRPr="001821BA">
        <w:rPr>
          <w:rFonts w:eastAsia="Times New Roman" w:cstheme="minorHAnsi"/>
          <w:lang w:eastAsia="ar-SA"/>
        </w:rPr>
        <w:t>Okresy wykluczenia - w</w:t>
      </w:r>
      <w:r w:rsidRPr="001821BA">
        <w:rPr>
          <w:rFonts w:eastAsia="Times New Roman" w:cstheme="minorHAnsi"/>
          <w:lang w:eastAsia="ar-SA"/>
        </w:rPr>
        <w:t>ykluczenie wykonawcy następuje:</w:t>
      </w:r>
    </w:p>
    <w:p w14:paraId="7F72453B" w14:textId="242DED1E" w:rsidR="00FE25A0" w:rsidRPr="001821BA" w:rsidRDefault="00FE25A0" w:rsidP="0059674F">
      <w:pPr>
        <w:autoSpaceDE w:val="0"/>
        <w:spacing w:after="0" w:line="360" w:lineRule="auto"/>
        <w:ind w:left="851" w:hanging="567"/>
        <w:rPr>
          <w:rFonts w:eastAsia="Times New Roman" w:cstheme="minorHAnsi"/>
          <w:lang w:eastAsia="ar-SA"/>
        </w:rPr>
      </w:pPr>
      <w:r w:rsidRPr="001821BA">
        <w:rPr>
          <w:rFonts w:eastAsia="Times New Roman" w:cstheme="minorHAnsi"/>
          <w:lang w:eastAsia="ar-SA"/>
        </w:rPr>
        <w:t xml:space="preserve">2.1. </w:t>
      </w:r>
      <w:r w:rsidR="00F35C79">
        <w:rPr>
          <w:rFonts w:eastAsia="Times New Roman" w:cstheme="minorHAnsi"/>
          <w:lang w:eastAsia="ar-SA"/>
        </w:rPr>
        <w:tab/>
      </w:r>
      <w:r w:rsidRPr="001821BA">
        <w:rPr>
          <w:rFonts w:eastAsia="Times New Roman" w:cstheme="minorHAnsi"/>
          <w:lang w:eastAsia="ar-SA"/>
        </w:rPr>
        <w:t>w przypadkach, o których mowa w art. 108 ust. 1 pkt 1 lit. a-g i pkt 2, na okres 5 lat od dnia uprawomocnienia się wyroku potwierdzającego zaistnienie jednej z podstaw wykluczenia, chyba że w tym wyroku został określony inny okres wykluczenia;</w:t>
      </w:r>
    </w:p>
    <w:p w14:paraId="18798909" w14:textId="73AF3916" w:rsidR="00FE25A0" w:rsidRPr="001821BA" w:rsidRDefault="00280A46" w:rsidP="0059674F">
      <w:pPr>
        <w:autoSpaceDE w:val="0"/>
        <w:spacing w:after="0" w:line="360" w:lineRule="auto"/>
        <w:ind w:left="851" w:hanging="567"/>
        <w:rPr>
          <w:rFonts w:eastAsia="Times New Roman" w:cstheme="minorHAnsi"/>
          <w:lang w:eastAsia="ar-SA"/>
        </w:rPr>
      </w:pPr>
      <w:r w:rsidRPr="001821BA">
        <w:rPr>
          <w:rFonts w:eastAsia="Times New Roman" w:cstheme="minorHAnsi"/>
          <w:lang w:eastAsia="ar-SA"/>
        </w:rPr>
        <w:t>2</w:t>
      </w:r>
      <w:r w:rsidR="00FE25A0" w:rsidRPr="001821BA">
        <w:rPr>
          <w:rFonts w:eastAsia="Times New Roman" w:cstheme="minorHAnsi"/>
          <w:lang w:eastAsia="ar-SA"/>
        </w:rPr>
        <w:t xml:space="preserve">.2. </w:t>
      </w:r>
      <w:r w:rsidR="00F35C79">
        <w:rPr>
          <w:rFonts w:eastAsia="Times New Roman" w:cstheme="minorHAnsi"/>
          <w:lang w:eastAsia="ar-SA"/>
        </w:rPr>
        <w:tab/>
      </w:r>
      <w:r w:rsidR="00FE25A0" w:rsidRPr="001821BA">
        <w:rPr>
          <w:rFonts w:eastAsia="Times New Roman" w:cstheme="minorHAnsi"/>
          <w:lang w:eastAsia="ar-SA"/>
        </w:rPr>
        <w:t>w</w:t>
      </w:r>
      <w:r w:rsidRPr="001821BA">
        <w:rPr>
          <w:rFonts w:eastAsia="Times New Roman" w:cstheme="minorHAnsi"/>
          <w:lang w:eastAsia="ar-SA"/>
        </w:rPr>
        <w:t xml:space="preserve"> przypadkach, o których mowa w </w:t>
      </w:r>
      <w:r w:rsidR="00FE25A0" w:rsidRPr="001821BA">
        <w:rPr>
          <w:rFonts w:eastAsia="Times New Roman" w:cstheme="minorHAnsi"/>
          <w:lang w:eastAsia="ar-SA"/>
        </w:rPr>
        <w:t>art. 108 ust. 1 pkt 1 lit. h i pkt 2, gdy osoba, o której mowa w tych przepisach, została skazana za przestępstwo wymienione w art. 108 ust. 1 pkt 1 lit. h,</w:t>
      </w:r>
    </w:p>
    <w:p w14:paraId="2CF9856E" w14:textId="5B7A4F61" w:rsidR="00FE25A0" w:rsidRPr="001821BA" w:rsidRDefault="00FE25A0" w:rsidP="0059674F">
      <w:pPr>
        <w:autoSpaceDE w:val="0"/>
        <w:spacing w:after="0" w:line="360" w:lineRule="auto"/>
        <w:ind w:left="851"/>
        <w:rPr>
          <w:rFonts w:eastAsia="Times New Roman" w:cstheme="minorHAnsi"/>
          <w:lang w:eastAsia="ar-SA"/>
        </w:rPr>
      </w:pPr>
      <w:r w:rsidRPr="001821BA">
        <w:rPr>
          <w:rFonts w:eastAsia="Times New Roman" w:cstheme="minorHAnsi"/>
          <w:lang w:eastAsia="ar-SA"/>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7B80AB11" w14:textId="5830F9C1" w:rsidR="00FE25A0" w:rsidRPr="001821BA" w:rsidRDefault="00FE25A0" w:rsidP="0059674F">
      <w:pPr>
        <w:autoSpaceDE w:val="0"/>
        <w:spacing w:after="0" w:line="360" w:lineRule="auto"/>
        <w:ind w:left="851" w:hanging="567"/>
        <w:rPr>
          <w:rFonts w:eastAsia="Times New Roman" w:cstheme="minorHAnsi"/>
          <w:lang w:eastAsia="ar-SA"/>
        </w:rPr>
      </w:pPr>
      <w:r w:rsidRPr="001821BA">
        <w:rPr>
          <w:rFonts w:eastAsia="Times New Roman" w:cstheme="minorHAnsi"/>
          <w:lang w:eastAsia="ar-SA"/>
        </w:rPr>
        <w:t>2.3.</w:t>
      </w:r>
      <w:r w:rsidRPr="001821BA">
        <w:rPr>
          <w:rFonts w:eastAsia="Times New Roman" w:cstheme="minorHAnsi"/>
          <w:lang w:eastAsia="ar-SA"/>
        </w:rPr>
        <w:tab/>
        <w:t>w przypadku, o którym mowa w art. 108 ust. 1 pkt 4, na okres, na jaki został prawomocnie orzeczony zakaz ubiegania się o zamówienia publiczne;</w:t>
      </w:r>
    </w:p>
    <w:p w14:paraId="122FB0C7" w14:textId="3143522B" w:rsidR="00FE25A0" w:rsidRPr="001821BA" w:rsidRDefault="00FE25A0" w:rsidP="0059674F">
      <w:pPr>
        <w:autoSpaceDE w:val="0"/>
        <w:spacing w:after="0" w:line="360" w:lineRule="auto"/>
        <w:ind w:left="851" w:hanging="567"/>
        <w:rPr>
          <w:rFonts w:eastAsia="Times New Roman" w:cstheme="minorHAnsi"/>
          <w:lang w:eastAsia="ar-SA"/>
        </w:rPr>
      </w:pPr>
      <w:r w:rsidRPr="001821BA">
        <w:rPr>
          <w:rFonts w:eastAsia="Times New Roman" w:cstheme="minorHAnsi"/>
          <w:lang w:eastAsia="ar-SA"/>
        </w:rPr>
        <w:t>2.4.</w:t>
      </w:r>
      <w:r w:rsidRPr="001821BA">
        <w:rPr>
          <w:rFonts w:eastAsia="Times New Roman" w:cstheme="minorHAnsi"/>
          <w:lang w:eastAsia="ar-SA"/>
        </w:rPr>
        <w:tab/>
        <w:t>w przypadkach, o któryc</w:t>
      </w:r>
      <w:r w:rsidR="00280A46" w:rsidRPr="001821BA">
        <w:rPr>
          <w:rFonts w:eastAsia="Times New Roman" w:cstheme="minorHAnsi"/>
          <w:lang w:eastAsia="ar-SA"/>
        </w:rPr>
        <w:t xml:space="preserve">h mowa w art. 108 ust. 1 pkt 5, </w:t>
      </w:r>
      <w:r w:rsidRPr="001821BA">
        <w:rPr>
          <w:rFonts w:eastAsia="Times New Roman" w:cstheme="minorHAnsi"/>
          <w:lang w:eastAsia="ar-SA"/>
        </w:rPr>
        <w:t>na okres 3 lat od zaistnienia zdarzenia będącego podstawą wykluczenia;</w:t>
      </w:r>
    </w:p>
    <w:p w14:paraId="4A9D70AC" w14:textId="2A87C26F" w:rsidR="00FE25A0" w:rsidRPr="001821BA" w:rsidRDefault="00280A46" w:rsidP="0059674F">
      <w:pPr>
        <w:autoSpaceDE w:val="0"/>
        <w:spacing w:after="0" w:line="360" w:lineRule="auto"/>
        <w:ind w:left="851" w:hanging="567"/>
        <w:rPr>
          <w:rFonts w:eastAsia="Times New Roman" w:cstheme="minorHAnsi"/>
          <w:lang w:eastAsia="ar-SA"/>
        </w:rPr>
      </w:pPr>
      <w:r w:rsidRPr="001821BA">
        <w:rPr>
          <w:rFonts w:eastAsia="Times New Roman" w:cstheme="minorHAnsi"/>
          <w:lang w:eastAsia="ar-SA"/>
        </w:rPr>
        <w:t>2</w:t>
      </w:r>
      <w:r w:rsidR="00FE25A0" w:rsidRPr="001821BA">
        <w:rPr>
          <w:rFonts w:eastAsia="Times New Roman" w:cstheme="minorHAnsi"/>
          <w:lang w:eastAsia="ar-SA"/>
        </w:rPr>
        <w:t xml:space="preserve">.5. </w:t>
      </w:r>
      <w:r w:rsidRPr="001821BA">
        <w:rPr>
          <w:rFonts w:eastAsia="Times New Roman" w:cstheme="minorHAnsi"/>
          <w:lang w:eastAsia="ar-SA"/>
        </w:rPr>
        <w:tab/>
      </w:r>
      <w:r w:rsidR="00FE25A0" w:rsidRPr="001821BA">
        <w:rPr>
          <w:rFonts w:eastAsia="Times New Roman" w:cstheme="minorHAnsi"/>
          <w:lang w:eastAsia="ar-SA"/>
        </w:rPr>
        <w:t>w przypadkach, o których mowa w art. 108 ust. 1 pkt 6 w postępowaniu o udzielenie zamówienia, w którym zaistniało zdarzenie będące podstawą wykluczenia.</w:t>
      </w:r>
    </w:p>
    <w:p w14:paraId="17AF54FD" w14:textId="30E3B80F" w:rsidR="00FE25A0" w:rsidRPr="001821BA" w:rsidRDefault="00FE25A0" w:rsidP="0059674F">
      <w:pPr>
        <w:autoSpaceDE w:val="0"/>
        <w:spacing w:after="0" w:line="360" w:lineRule="auto"/>
        <w:ind w:left="426" w:hanging="426"/>
        <w:rPr>
          <w:rFonts w:eastAsia="Times New Roman" w:cstheme="minorHAnsi"/>
          <w:lang w:eastAsia="ar-SA"/>
        </w:rPr>
      </w:pPr>
      <w:r w:rsidRPr="001821BA">
        <w:rPr>
          <w:rFonts w:eastAsia="Times New Roman" w:cstheme="minorHAnsi"/>
          <w:lang w:eastAsia="ar-SA"/>
        </w:rPr>
        <w:t xml:space="preserve">3. </w:t>
      </w:r>
      <w:r w:rsidR="00280A46" w:rsidRPr="001821BA">
        <w:rPr>
          <w:rFonts w:eastAsia="Times New Roman" w:cstheme="minorHAnsi"/>
          <w:lang w:eastAsia="ar-SA"/>
        </w:rPr>
        <w:tab/>
      </w:r>
      <w:r w:rsidR="00236CD1" w:rsidRPr="001821BA">
        <w:rPr>
          <w:rFonts w:eastAsia="Times New Roman" w:cstheme="minorHAnsi"/>
          <w:lang w:eastAsia="ar-SA"/>
        </w:rPr>
        <w:t xml:space="preserve">Informacja dotycząca samooczyszczenia (art. 110 ust. 2 ustawy </w:t>
      </w:r>
      <w:proofErr w:type="spellStart"/>
      <w:r w:rsidR="00236CD1" w:rsidRPr="001821BA">
        <w:rPr>
          <w:rFonts w:eastAsia="Times New Roman" w:cstheme="minorHAnsi"/>
          <w:lang w:eastAsia="ar-SA"/>
        </w:rPr>
        <w:t>Pzp</w:t>
      </w:r>
      <w:proofErr w:type="spellEnd"/>
      <w:r w:rsidR="00236CD1" w:rsidRPr="001821BA">
        <w:rPr>
          <w:rFonts w:eastAsia="Times New Roman" w:cstheme="minorHAnsi"/>
          <w:lang w:eastAsia="ar-SA"/>
        </w:rPr>
        <w:t xml:space="preserve">) - </w:t>
      </w:r>
      <w:r w:rsidRPr="001821BA">
        <w:rPr>
          <w:rFonts w:eastAsia="Times New Roman" w:cstheme="minorHAnsi"/>
          <w:lang w:eastAsia="ar-SA"/>
        </w:rPr>
        <w:t xml:space="preserve">Wykonawca, </w:t>
      </w:r>
      <w:r w:rsidR="00280A46" w:rsidRPr="001821BA">
        <w:rPr>
          <w:rFonts w:eastAsia="Times New Roman" w:cstheme="minorHAnsi"/>
          <w:lang w:eastAsia="ar-SA"/>
        </w:rPr>
        <w:t>nie podlega wykluczeniu w okolicznościach określonych w</w:t>
      </w:r>
      <w:r w:rsidRPr="001821BA">
        <w:rPr>
          <w:rFonts w:eastAsia="Times New Roman" w:cstheme="minorHAnsi"/>
          <w:lang w:eastAsia="ar-SA"/>
        </w:rPr>
        <w:t xml:space="preserve"> art. 108 ust. 1 pkt 1, 2 i 5 </w:t>
      </w:r>
      <w:r w:rsidR="00B75404" w:rsidRPr="001821BA">
        <w:rPr>
          <w:rFonts w:eastAsia="Times New Roman" w:cstheme="minorHAnsi"/>
          <w:lang w:eastAsia="ar-SA"/>
        </w:rPr>
        <w:t>jeżeli udowodni zamawiającemu, że spełnił łącznie następujące przesłanki</w:t>
      </w:r>
      <w:r w:rsidRPr="001821BA">
        <w:rPr>
          <w:rFonts w:eastAsia="Times New Roman" w:cstheme="minorHAnsi"/>
          <w:lang w:eastAsia="ar-SA"/>
        </w:rPr>
        <w:t>:</w:t>
      </w:r>
    </w:p>
    <w:p w14:paraId="35AA8270" w14:textId="638E2D96" w:rsidR="00FE25A0" w:rsidRPr="001821BA" w:rsidRDefault="00FE25A0" w:rsidP="0059674F">
      <w:pPr>
        <w:autoSpaceDE w:val="0"/>
        <w:spacing w:after="0" w:line="360" w:lineRule="auto"/>
        <w:ind w:left="993" w:hanging="567"/>
        <w:rPr>
          <w:rFonts w:eastAsia="Times New Roman" w:cstheme="minorHAnsi"/>
          <w:lang w:eastAsia="ar-SA"/>
        </w:rPr>
      </w:pPr>
      <w:r w:rsidRPr="001821BA">
        <w:rPr>
          <w:rFonts w:eastAsia="Times New Roman" w:cstheme="minorHAnsi"/>
          <w:lang w:eastAsia="ar-SA"/>
        </w:rPr>
        <w:t xml:space="preserve">3.1. </w:t>
      </w:r>
      <w:r w:rsidRPr="001821BA">
        <w:rPr>
          <w:rFonts w:eastAsia="Times New Roman" w:cstheme="minorHAnsi"/>
          <w:lang w:eastAsia="ar-SA"/>
        </w:rPr>
        <w:tab/>
        <w:t>naprawił lub zobowiązał się do naprawienia szkody wyrządzonej przestępstwem,</w:t>
      </w:r>
      <w:r w:rsidR="00280A46" w:rsidRPr="001821BA">
        <w:rPr>
          <w:rFonts w:eastAsia="Times New Roman" w:cstheme="minorHAnsi"/>
          <w:lang w:eastAsia="ar-SA"/>
        </w:rPr>
        <w:t xml:space="preserve"> </w:t>
      </w:r>
      <w:r w:rsidRPr="001821BA">
        <w:rPr>
          <w:rFonts w:eastAsia="Times New Roman" w:cstheme="minorHAnsi"/>
          <w:lang w:eastAsia="ar-SA"/>
        </w:rPr>
        <w:t>wykroczeniem lub swoim nieprawidłowym postępowaniem, w tym poprzez zadośćuczynienie pieniężne;</w:t>
      </w:r>
    </w:p>
    <w:p w14:paraId="695AE2BE" w14:textId="7D049871" w:rsidR="00FE25A0" w:rsidRPr="001821BA" w:rsidRDefault="00FE25A0" w:rsidP="0059674F">
      <w:pPr>
        <w:autoSpaceDE w:val="0"/>
        <w:spacing w:after="0" w:line="360" w:lineRule="auto"/>
        <w:ind w:left="993" w:hanging="567"/>
        <w:rPr>
          <w:rFonts w:eastAsia="Times New Roman" w:cstheme="minorHAnsi"/>
          <w:lang w:eastAsia="ar-SA"/>
        </w:rPr>
      </w:pPr>
      <w:r w:rsidRPr="001821BA">
        <w:rPr>
          <w:rFonts w:eastAsia="Times New Roman" w:cstheme="minorHAnsi"/>
          <w:lang w:eastAsia="ar-SA"/>
        </w:rPr>
        <w:t>3.2.</w:t>
      </w:r>
      <w:r w:rsidRPr="001821BA">
        <w:rPr>
          <w:rFonts w:eastAsia="Times New Roman" w:cstheme="minorHAnsi"/>
          <w:lang w:eastAsia="ar-SA"/>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EB98DFB" w14:textId="34592F6C" w:rsidR="00FE25A0" w:rsidRPr="001821BA" w:rsidRDefault="00FE25A0" w:rsidP="0059674F">
      <w:pPr>
        <w:autoSpaceDE w:val="0"/>
        <w:spacing w:after="0" w:line="360" w:lineRule="auto"/>
        <w:ind w:left="993" w:hanging="567"/>
        <w:rPr>
          <w:rFonts w:eastAsia="Times New Roman" w:cstheme="minorHAnsi"/>
          <w:lang w:eastAsia="ar-SA"/>
        </w:rPr>
      </w:pPr>
      <w:r w:rsidRPr="001821BA">
        <w:rPr>
          <w:rFonts w:eastAsia="Times New Roman" w:cstheme="minorHAnsi"/>
          <w:lang w:eastAsia="ar-SA"/>
        </w:rPr>
        <w:t xml:space="preserve">3.3. </w:t>
      </w:r>
      <w:r w:rsidRPr="001821BA">
        <w:rPr>
          <w:rFonts w:eastAsia="Times New Roman" w:cstheme="minorHAnsi"/>
          <w:lang w:eastAsia="ar-SA"/>
        </w:rPr>
        <w:tab/>
        <w:t xml:space="preserve">podjął konkretne środki techniczne, organizacyjne i kadrowe, odpowiednie dla zapobiegania dalszym przestępstwom, wykroczeniom lub nieprawidłowemu postępowaniu, </w:t>
      </w:r>
      <w:r w:rsidR="000B61E6" w:rsidRPr="001821BA">
        <w:rPr>
          <w:rFonts w:eastAsia="Times New Roman" w:cstheme="minorHAnsi"/>
          <w:lang w:eastAsia="ar-SA"/>
        </w:rPr>
        <w:br/>
      </w:r>
      <w:r w:rsidRPr="001821BA">
        <w:rPr>
          <w:rFonts w:eastAsia="Times New Roman" w:cstheme="minorHAnsi"/>
          <w:lang w:eastAsia="ar-SA"/>
        </w:rPr>
        <w:t>w szczególności:</w:t>
      </w:r>
    </w:p>
    <w:p w14:paraId="0A400312" w14:textId="298C5B52" w:rsidR="00FE25A0" w:rsidRPr="001821BA" w:rsidRDefault="00B75404" w:rsidP="0059674F">
      <w:pPr>
        <w:autoSpaceDE w:val="0"/>
        <w:spacing w:after="0" w:line="360" w:lineRule="auto"/>
        <w:ind w:left="1418" w:hanging="284"/>
        <w:rPr>
          <w:rFonts w:eastAsia="Times New Roman" w:cstheme="minorHAnsi"/>
          <w:lang w:eastAsia="ar-SA"/>
        </w:rPr>
      </w:pPr>
      <w:r w:rsidRPr="001821BA">
        <w:rPr>
          <w:rFonts w:eastAsia="Times New Roman" w:cstheme="minorHAnsi"/>
          <w:lang w:eastAsia="ar-SA"/>
        </w:rPr>
        <w:t>a)</w:t>
      </w:r>
      <w:r w:rsidRPr="001821BA">
        <w:rPr>
          <w:rFonts w:eastAsia="Times New Roman" w:cstheme="minorHAnsi"/>
          <w:lang w:eastAsia="ar-SA"/>
        </w:rPr>
        <w:tab/>
      </w:r>
      <w:r w:rsidR="00FE25A0" w:rsidRPr="001821BA">
        <w:rPr>
          <w:rFonts w:eastAsia="Times New Roman" w:cstheme="minorHAnsi"/>
          <w:lang w:eastAsia="ar-SA"/>
        </w:rPr>
        <w:t>zerwał wszelkie powiązania z osobami lub podmiotami odpowiedzialnymi za</w:t>
      </w:r>
      <w:r w:rsidRPr="001821BA">
        <w:rPr>
          <w:rFonts w:eastAsia="Times New Roman" w:cstheme="minorHAnsi"/>
          <w:lang w:eastAsia="ar-SA"/>
        </w:rPr>
        <w:t xml:space="preserve"> </w:t>
      </w:r>
      <w:r w:rsidR="00FE25A0" w:rsidRPr="001821BA">
        <w:rPr>
          <w:rFonts w:eastAsia="Times New Roman" w:cstheme="minorHAnsi"/>
          <w:lang w:eastAsia="ar-SA"/>
        </w:rPr>
        <w:t>nieprawidłowe postępowanie wykonawcy,</w:t>
      </w:r>
    </w:p>
    <w:p w14:paraId="54C27D8A" w14:textId="3B55EA21" w:rsidR="00FE25A0" w:rsidRPr="001821BA" w:rsidRDefault="00B75404" w:rsidP="0059674F">
      <w:pPr>
        <w:autoSpaceDE w:val="0"/>
        <w:spacing w:after="0" w:line="360" w:lineRule="auto"/>
        <w:ind w:left="1418" w:hanging="284"/>
        <w:rPr>
          <w:rFonts w:eastAsia="Times New Roman" w:cstheme="minorHAnsi"/>
          <w:lang w:eastAsia="ar-SA"/>
        </w:rPr>
      </w:pPr>
      <w:r w:rsidRPr="001821BA">
        <w:rPr>
          <w:rFonts w:eastAsia="Times New Roman" w:cstheme="minorHAnsi"/>
          <w:lang w:eastAsia="ar-SA"/>
        </w:rPr>
        <w:t xml:space="preserve">b) </w:t>
      </w:r>
      <w:r w:rsidRPr="001821BA">
        <w:rPr>
          <w:rFonts w:eastAsia="Times New Roman" w:cstheme="minorHAnsi"/>
          <w:lang w:eastAsia="ar-SA"/>
        </w:rPr>
        <w:tab/>
      </w:r>
      <w:r w:rsidR="00FE25A0" w:rsidRPr="001821BA">
        <w:rPr>
          <w:rFonts w:eastAsia="Times New Roman" w:cstheme="minorHAnsi"/>
          <w:lang w:eastAsia="ar-SA"/>
        </w:rPr>
        <w:t>zreorganizował personel,</w:t>
      </w:r>
    </w:p>
    <w:p w14:paraId="4456F338" w14:textId="6A03C668" w:rsidR="00FE25A0" w:rsidRPr="001821BA" w:rsidRDefault="00B75404" w:rsidP="0059674F">
      <w:pPr>
        <w:autoSpaceDE w:val="0"/>
        <w:spacing w:after="0" w:line="360" w:lineRule="auto"/>
        <w:ind w:left="1418" w:hanging="284"/>
        <w:rPr>
          <w:rFonts w:eastAsia="Times New Roman" w:cstheme="minorHAnsi"/>
          <w:lang w:eastAsia="ar-SA"/>
        </w:rPr>
      </w:pPr>
      <w:r w:rsidRPr="001821BA">
        <w:rPr>
          <w:rFonts w:eastAsia="Times New Roman" w:cstheme="minorHAnsi"/>
          <w:lang w:eastAsia="ar-SA"/>
        </w:rPr>
        <w:t xml:space="preserve">c) </w:t>
      </w:r>
      <w:r w:rsidRPr="001821BA">
        <w:rPr>
          <w:rFonts w:eastAsia="Times New Roman" w:cstheme="minorHAnsi"/>
          <w:lang w:eastAsia="ar-SA"/>
        </w:rPr>
        <w:tab/>
      </w:r>
      <w:r w:rsidR="00FE25A0" w:rsidRPr="001821BA">
        <w:rPr>
          <w:rFonts w:eastAsia="Times New Roman" w:cstheme="minorHAnsi"/>
          <w:lang w:eastAsia="ar-SA"/>
        </w:rPr>
        <w:t>wdrożył system sprawozdawczości i kontroli,</w:t>
      </w:r>
    </w:p>
    <w:p w14:paraId="4106FE19" w14:textId="2DDF7C7E" w:rsidR="00FE25A0" w:rsidRPr="001821BA" w:rsidRDefault="00B75404" w:rsidP="0059674F">
      <w:pPr>
        <w:autoSpaceDE w:val="0"/>
        <w:spacing w:after="0" w:line="360" w:lineRule="auto"/>
        <w:ind w:left="1419" w:hanging="285"/>
        <w:rPr>
          <w:rFonts w:eastAsia="Times New Roman" w:cstheme="minorHAnsi"/>
          <w:lang w:eastAsia="ar-SA"/>
        </w:rPr>
      </w:pPr>
      <w:r w:rsidRPr="001821BA">
        <w:rPr>
          <w:rFonts w:eastAsia="Times New Roman" w:cstheme="minorHAnsi"/>
          <w:lang w:eastAsia="ar-SA"/>
        </w:rPr>
        <w:t xml:space="preserve">d) </w:t>
      </w:r>
      <w:r w:rsidRPr="001821BA">
        <w:rPr>
          <w:rFonts w:eastAsia="Times New Roman" w:cstheme="minorHAnsi"/>
          <w:lang w:eastAsia="ar-SA"/>
        </w:rPr>
        <w:tab/>
      </w:r>
      <w:r w:rsidR="00FE25A0" w:rsidRPr="001821BA">
        <w:rPr>
          <w:rFonts w:eastAsia="Times New Roman" w:cstheme="minorHAnsi"/>
          <w:lang w:eastAsia="ar-SA"/>
        </w:rPr>
        <w:t xml:space="preserve">utworzył struktury audytu wewnętrznego </w:t>
      </w:r>
      <w:r w:rsidRPr="001821BA">
        <w:rPr>
          <w:rFonts w:eastAsia="Times New Roman" w:cstheme="minorHAnsi"/>
          <w:lang w:eastAsia="ar-SA"/>
        </w:rPr>
        <w:t xml:space="preserve">do monitorowania przestrzegania </w:t>
      </w:r>
      <w:r w:rsidR="00FE25A0" w:rsidRPr="001821BA">
        <w:rPr>
          <w:rFonts w:eastAsia="Times New Roman" w:cstheme="minorHAnsi"/>
          <w:lang w:eastAsia="ar-SA"/>
        </w:rPr>
        <w:t>przepisów, wewnętrznych regulacji lub standardów,</w:t>
      </w:r>
    </w:p>
    <w:p w14:paraId="444EDE8C" w14:textId="71B7B926" w:rsidR="00FE25A0" w:rsidRPr="001821BA" w:rsidRDefault="00B75404" w:rsidP="0059674F">
      <w:pPr>
        <w:autoSpaceDE w:val="0"/>
        <w:spacing w:after="0" w:line="360" w:lineRule="auto"/>
        <w:ind w:left="1418" w:hanging="284"/>
        <w:rPr>
          <w:rFonts w:eastAsia="Times New Roman" w:cstheme="minorHAnsi"/>
          <w:lang w:eastAsia="ar-SA"/>
        </w:rPr>
      </w:pPr>
      <w:r w:rsidRPr="001821BA">
        <w:rPr>
          <w:rFonts w:eastAsia="Times New Roman" w:cstheme="minorHAnsi"/>
          <w:lang w:eastAsia="ar-SA"/>
        </w:rPr>
        <w:t xml:space="preserve">e) </w:t>
      </w:r>
      <w:r w:rsidRPr="001821BA">
        <w:rPr>
          <w:rFonts w:eastAsia="Times New Roman" w:cstheme="minorHAnsi"/>
          <w:lang w:eastAsia="ar-SA"/>
        </w:rPr>
        <w:tab/>
      </w:r>
      <w:r w:rsidR="00FE25A0" w:rsidRPr="001821BA">
        <w:rPr>
          <w:rFonts w:eastAsia="Times New Roman" w:cstheme="minorHAnsi"/>
          <w:lang w:eastAsia="ar-SA"/>
        </w:rPr>
        <w:t>wprowadził wewnętrzne regulacje dotyczące odpowiedzialności i odszkodowań za nieprzestrzeganie przepisów, wewnętrznych regulacji lub standardów.</w:t>
      </w:r>
    </w:p>
    <w:p w14:paraId="7909BEB7" w14:textId="4854F001" w:rsidR="00FE25A0" w:rsidRPr="001821BA" w:rsidRDefault="00B75404" w:rsidP="0059674F">
      <w:pPr>
        <w:autoSpaceDE w:val="0"/>
        <w:spacing w:after="0" w:line="360" w:lineRule="auto"/>
        <w:ind w:left="284" w:hanging="284"/>
        <w:rPr>
          <w:rFonts w:eastAsia="Times New Roman" w:cstheme="minorHAnsi"/>
          <w:lang w:eastAsia="ar-SA"/>
        </w:rPr>
      </w:pPr>
      <w:r w:rsidRPr="001821BA">
        <w:rPr>
          <w:rFonts w:eastAsia="Times New Roman" w:cstheme="minorHAnsi"/>
          <w:lang w:eastAsia="ar-SA"/>
        </w:rPr>
        <w:lastRenderedPageBreak/>
        <w:t>4</w:t>
      </w:r>
      <w:r w:rsidR="00FE25A0" w:rsidRPr="001821BA">
        <w:rPr>
          <w:rFonts w:eastAsia="Times New Roman" w:cstheme="minorHAnsi"/>
          <w:lang w:eastAsia="ar-SA"/>
        </w:rPr>
        <w:t>.</w:t>
      </w:r>
      <w:r w:rsidR="00FE25A0" w:rsidRPr="001821BA">
        <w:rPr>
          <w:rFonts w:eastAsia="Times New Roman" w:cstheme="minorHAnsi"/>
          <w:lang w:eastAsia="ar-SA"/>
        </w:rPr>
        <w:tab/>
        <w:t xml:space="preserve">W przypadkach, o których mowa w art. 108 ust. 1 pkt 6 ustawy </w:t>
      </w:r>
      <w:proofErr w:type="spellStart"/>
      <w:r w:rsidR="00FE25A0" w:rsidRPr="001821BA">
        <w:rPr>
          <w:rFonts w:eastAsia="Times New Roman" w:cstheme="minorHAnsi"/>
          <w:lang w:eastAsia="ar-SA"/>
        </w:rPr>
        <w:t>P</w:t>
      </w:r>
      <w:r w:rsidR="00FB216B" w:rsidRPr="001821BA">
        <w:rPr>
          <w:rFonts w:eastAsia="Times New Roman" w:cstheme="minorHAnsi"/>
          <w:lang w:eastAsia="ar-SA"/>
        </w:rPr>
        <w:t>zp</w:t>
      </w:r>
      <w:proofErr w:type="spellEnd"/>
      <w:r w:rsidR="00FE25A0" w:rsidRPr="001821BA">
        <w:rPr>
          <w:rFonts w:eastAsia="Times New Roman" w:cstheme="minorHAnsi"/>
          <w:lang w:eastAsia="ar-SA"/>
        </w:rPr>
        <w:t xml:space="preserve">, przed wykluczeniem wykonawcy, zamawiający zapewnia temu wykonawcy możliwość udowodnienia, że jego udział </w:t>
      </w:r>
      <w:r w:rsidR="003201BA" w:rsidRPr="001821BA">
        <w:rPr>
          <w:rFonts w:eastAsia="Times New Roman" w:cstheme="minorHAnsi"/>
          <w:lang w:eastAsia="ar-SA"/>
        </w:rPr>
        <w:br/>
      </w:r>
      <w:r w:rsidR="00FE25A0" w:rsidRPr="001821BA">
        <w:rPr>
          <w:rFonts w:eastAsia="Times New Roman" w:cstheme="minorHAnsi"/>
          <w:lang w:eastAsia="ar-SA"/>
        </w:rPr>
        <w:t xml:space="preserve">w przygotowaniu postępowania o udzielenie zamówienia nie zakłóci konkurencji. Zamawiający wskazuje w protokole sposób zapewnienia konkurencji (zgodnie z art. 85 ust. 2 ustawy </w:t>
      </w:r>
      <w:proofErr w:type="spellStart"/>
      <w:r w:rsidR="00FE25A0" w:rsidRPr="001821BA">
        <w:rPr>
          <w:rFonts w:eastAsia="Times New Roman" w:cstheme="minorHAnsi"/>
          <w:lang w:eastAsia="ar-SA"/>
        </w:rPr>
        <w:t>P</w:t>
      </w:r>
      <w:r w:rsidR="00FB216B" w:rsidRPr="001821BA">
        <w:rPr>
          <w:rFonts w:eastAsia="Times New Roman" w:cstheme="minorHAnsi"/>
          <w:lang w:eastAsia="ar-SA"/>
        </w:rPr>
        <w:t>zp</w:t>
      </w:r>
      <w:proofErr w:type="spellEnd"/>
      <w:r w:rsidR="00FE25A0" w:rsidRPr="001821BA">
        <w:rPr>
          <w:rFonts w:eastAsia="Times New Roman" w:cstheme="minorHAnsi"/>
          <w:lang w:eastAsia="ar-SA"/>
        </w:rPr>
        <w:t>).</w:t>
      </w:r>
    </w:p>
    <w:p w14:paraId="72C50C99" w14:textId="496B53AB" w:rsidR="00FE25A0" w:rsidRPr="001821BA" w:rsidRDefault="00B75404" w:rsidP="0059674F">
      <w:pPr>
        <w:autoSpaceDE w:val="0"/>
        <w:spacing w:after="0" w:line="360" w:lineRule="auto"/>
        <w:ind w:left="284" w:hanging="284"/>
        <w:rPr>
          <w:rFonts w:eastAsia="Times New Roman" w:cstheme="minorHAnsi"/>
          <w:lang w:eastAsia="ar-SA"/>
        </w:rPr>
      </w:pPr>
      <w:r w:rsidRPr="001821BA">
        <w:rPr>
          <w:rFonts w:eastAsia="Times New Roman" w:cstheme="minorHAnsi"/>
          <w:lang w:eastAsia="ar-SA"/>
        </w:rPr>
        <w:t>5</w:t>
      </w:r>
      <w:r w:rsidR="00FE25A0" w:rsidRPr="001821BA">
        <w:rPr>
          <w:rFonts w:eastAsia="Times New Roman" w:cstheme="minorHAnsi"/>
          <w:lang w:eastAsia="ar-SA"/>
        </w:rPr>
        <w:t xml:space="preserve">. </w:t>
      </w:r>
      <w:r w:rsidRPr="001821BA">
        <w:rPr>
          <w:rFonts w:eastAsia="Times New Roman" w:cstheme="minorHAnsi"/>
          <w:lang w:eastAsia="ar-SA"/>
        </w:rPr>
        <w:tab/>
      </w:r>
      <w:r w:rsidR="00FE25A0" w:rsidRPr="001821BA">
        <w:rPr>
          <w:rFonts w:eastAsia="Times New Roman" w:cstheme="minorHAnsi"/>
          <w:lang w:eastAsia="ar-SA"/>
        </w:rPr>
        <w:t>Zamawiający może wykluczyć wykonawcę na każdym etapie postępowania o udzielenie</w:t>
      </w:r>
      <w:r w:rsidRPr="001821BA">
        <w:rPr>
          <w:rFonts w:eastAsia="Times New Roman" w:cstheme="minorHAnsi"/>
          <w:lang w:eastAsia="ar-SA"/>
        </w:rPr>
        <w:t xml:space="preserve"> </w:t>
      </w:r>
      <w:r w:rsidR="00FE25A0" w:rsidRPr="001821BA">
        <w:rPr>
          <w:rFonts w:eastAsia="Times New Roman" w:cstheme="minorHAnsi"/>
          <w:lang w:eastAsia="ar-SA"/>
        </w:rPr>
        <w:t>zamówienia.</w:t>
      </w:r>
    </w:p>
    <w:p w14:paraId="1936FA19" w14:textId="73A8509B" w:rsidR="00FE25A0" w:rsidRPr="00082A11" w:rsidRDefault="00B75404" w:rsidP="0059674F">
      <w:pPr>
        <w:autoSpaceDE w:val="0"/>
        <w:spacing w:after="0" w:line="360" w:lineRule="auto"/>
        <w:ind w:left="284" w:hanging="284"/>
        <w:rPr>
          <w:rFonts w:eastAsia="Times New Roman" w:cstheme="minorHAnsi"/>
          <w:lang w:eastAsia="ar-SA"/>
        </w:rPr>
      </w:pPr>
      <w:r w:rsidRPr="001821BA">
        <w:rPr>
          <w:rFonts w:eastAsia="Times New Roman" w:cstheme="minorHAnsi"/>
          <w:lang w:eastAsia="ar-SA"/>
        </w:rPr>
        <w:t>6</w:t>
      </w:r>
      <w:r w:rsidR="000B61E6" w:rsidRPr="001821BA">
        <w:rPr>
          <w:rFonts w:eastAsia="Times New Roman" w:cstheme="minorHAnsi"/>
          <w:lang w:eastAsia="ar-SA"/>
        </w:rPr>
        <w:t>.</w:t>
      </w:r>
      <w:r w:rsidR="000B61E6" w:rsidRPr="001821BA">
        <w:rPr>
          <w:rFonts w:eastAsia="Times New Roman" w:cstheme="minorHAnsi"/>
          <w:lang w:eastAsia="ar-SA"/>
        </w:rPr>
        <w:tab/>
      </w:r>
      <w:r w:rsidR="00FE25A0" w:rsidRPr="001821BA">
        <w:rPr>
          <w:rFonts w:eastAsia="Times New Roman" w:cstheme="minorHAnsi"/>
          <w:lang w:eastAsia="ar-SA"/>
        </w:rPr>
        <w:t xml:space="preserve">Zamawiający </w:t>
      </w:r>
      <w:r w:rsidR="001875CD" w:rsidRPr="001821BA">
        <w:rPr>
          <w:rFonts w:eastAsia="Times New Roman" w:cstheme="minorHAnsi"/>
          <w:lang w:eastAsia="ar-SA"/>
        </w:rPr>
        <w:t>nie przewiduje podstaw wykluczenia</w:t>
      </w:r>
      <w:r w:rsidR="000E45DC" w:rsidRPr="001821BA">
        <w:rPr>
          <w:rFonts w:eastAsia="Times New Roman" w:cstheme="minorHAnsi"/>
          <w:lang w:eastAsia="ar-SA"/>
        </w:rPr>
        <w:t>,</w:t>
      </w:r>
      <w:r w:rsidR="001875CD" w:rsidRPr="001821BA">
        <w:rPr>
          <w:rFonts w:eastAsia="Times New Roman" w:cstheme="minorHAnsi"/>
          <w:lang w:eastAsia="ar-SA"/>
        </w:rPr>
        <w:t xml:space="preserve"> o których mowa w art. 109 ustawy </w:t>
      </w:r>
      <w:proofErr w:type="spellStart"/>
      <w:r w:rsidR="001875CD" w:rsidRPr="001821BA">
        <w:rPr>
          <w:rFonts w:eastAsia="Times New Roman" w:cstheme="minorHAnsi"/>
          <w:lang w:eastAsia="ar-SA"/>
        </w:rPr>
        <w:t>Pzp</w:t>
      </w:r>
      <w:proofErr w:type="spellEnd"/>
      <w:r w:rsidR="001875CD" w:rsidRPr="001821BA">
        <w:rPr>
          <w:rFonts w:eastAsia="Times New Roman" w:cstheme="minorHAnsi"/>
          <w:lang w:eastAsia="ar-SA"/>
        </w:rPr>
        <w:t>.</w:t>
      </w:r>
    </w:p>
    <w:p w14:paraId="45CA2010" w14:textId="421A8B23" w:rsidR="004F7948" w:rsidRPr="001821BA" w:rsidRDefault="004F7948" w:rsidP="0059674F">
      <w:pPr>
        <w:autoSpaceDE w:val="0"/>
        <w:autoSpaceDN w:val="0"/>
        <w:adjustRightInd w:val="0"/>
        <w:spacing w:after="0" w:line="360" w:lineRule="auto"/>
        <w:ind w:left="284" w:hanging="284"/>
        <w:rPr>
          <w:rFonts w:eastAsia="Times New Roman" w:cstheme="minorHAnsi"/>
          <w:b/>
          <w:color w:val="000000"/>
          <w:u w:val="single"/>
          <w:lang w:eastAsia="pl-PL"/>
        </w:rPr>
      </w:pPr>
      <w:r w:rsidRPr="001821BA">
        <w:rPr>
          <w:rFonts w:eastAsia="Times New Roman" w:cstheme="minorHAnsi"/>
          <w:color w:val="000000"/>
          <w:lang w:eastAsia="pl-PL"/>
        </w:rPr>
        <w:t xml:space="preserve">7. </w:t>
      </w:r>
      <w:r w:rsidRPr="001821BA">
        <w:rPr>
          <w:rFonts w:eastAsia="Times New Roman" w:cstheme="minorHAnsi"/>
          <w:b/>
          <w:color w:val="000000"/>
          <w:u w:val="single"/>
          <w:lang w:eastAsia="pl-PL"/>
        </w:rPr>
        <w:t>W celu</w:t>
      </w:r>
      <w:r w:rsidR="00136EDF" w:rsidRPr="001821BA">
        <w:rPr>
          <w:rFonts w:eastAsia="Times New Roman" w:cstheme="minorHAnsi"/>
          <w:b/>
          <w:color w:val="000000"/>
          <w:u w:val="single"/>
          <w:lang w:eastAsia="pl-PL"/>
        </w:rPr>
        <w:t xml:space="preserve"> potwierdzenia braku podstaw </w:t>
      </w:r>
      <w:r w:rsidRPr="001821BA">
        <w:rPr>
          <w:rFonts w:eastAsia="Times New Roman" w:cstheme="minorHAnsi"/>
          <w:b/>
          <w:color w:val="000000"/>
          <w:u w:val="single"/>
          <w:lang w:eastAsia="pl-PL"/>
        </w:rPr>
        <w:t>wykluczenia z udziału w postępowaniu</w:t>
      </w:r>
      <w:r w:rsidR="0025717C" w:rsidRPr="001821BA">
        <w:rPr>
          <w:rFonts w:eastAsia="Times New Roman" w:cstheme="minorHAnsi"/>
          <w:b/>
          <w:color w:val="000000"/>
          <w:u w:val="single"/>
          <w:lang w:eastAsia="pl-PL"/>
        </w:rPr>
        <w:t>,</w:t>
      </w:r>
      <w:r w:rsidRPr="001821BA">
        <w:rPr>
          <w:rFonts w:eastAsia="Times New Roman" w:cstheme="minorHAnsi"/>
          <w:b/>
          <w:color w:val="000000"/>
          <w:u w:val="single"/>
          <w:lang w:eastAsia="pl-PL"/>
        </w:rPr>
        <w:t xml:space="preserve"> wykonawca</w:t>
      </w:r>
      <w:r w:rsidR="00136EDF" w:rsidRPr="001821BA">
        <w:rPr>
          <w:rFonts w:eastAsia="Times New Roman" w:cstheme="minorHAnsi"/>
          <w:b/>
          <w:color w:val="000000"/>
          <w:u w:val="single"/>
          <w:lang w:eastAsia="pl-PL"/>
        </w:rPr>
        <w:t>,</w:t>
      </w:r>
      <w:r w:rsidRPr="001821BA">
        <w:rPr>
          <w:rFonts w:eastAsia="Times New Roman" w:cstheme="minorHAnsi"/>
          <w:b/>
          <w:color w:val="000000"/>
          <w:u w:val="single"/>
          <w:lang w:eastAsia="pl-PL"/>
        </w:rPr>
        <w:t xml:space="preserve"> </w:t>
      </w:r>
      <w:r w:rsidR="00B6253E" w:rsidRPr="001821BA">
        <w:rPr>
          <w:rFonts w:eastAsia="Times New Roman" w:cstheme="minorHAnsi"/>
          <w:b/>
          <w:color w:val="000000"/>
          <w:u w:val="single"/>
          <w:lang w:eastAsia="pl-PL"/>
        </w:rPr>
        <w:br/>
      </w:r>
      <w:r w:rsidRPr="001821BA">
        <w:rPr>
          <w:rFonts w:eastAsia="Times New Roman" w:cstheme="minorHAnsi"/>
          <w:b/>
          <w:color w:val="000000"/>
          <w:u w:val="single"/>
          <w:lang w:eastAsia="pl-PL"/>
        </w:rPr>
        <w:t>na wezwanie zamawiającego</w:t>
      </w:r>
      <w:r w:rsidR="00136EDF" w:rsidRPr="001821BA">
        <w:rPr>
          <w:rFonts w:eastAsia="Times New Roman" w:cstheme="minorHAnsi"/>
          <w:b/>
          <w:color w:val="000000"/>
          <w:u w:val="single"/>
          <w:lang w:eastAsia="pl-PL"/>
        </w:rPr>
        <w:t>,</w:t>
      </w:r>
      <w:r w:rsidRPr="001821BA">
        <w:rPr>
          <w:rFonts w:eastAsia="Times New Roman" w:cstheme="minorHAnsi"/>
          <w:b/>
          <w:color w:val="000000"/>
          <w:u w:val="single"/>
          <w:lang w:eastAsia="pl-PL"/>
        </w:rPr>
        <w:t xml:space="preserve"> zobowiązany będzie złożyć następujące podmiotowe środki dowodowe:</w:t>
      </w:r>
    </w:p>
    <w:p w14:paraId="763CD95B" w14:textId="1545CE33" w:rsidR="004F7948" w:rsidRPr="001821BA" w:rsidRDefault="004F7948" w:rsidP="0059674F">
      <w:pPr>
        <w:autoSpaceDE w:val="0"/>
        <w:autoSpaceDN w:val="0"/>
        <w:adjustRightInd w:val="0"/>
        <w:spacing w:after="0" w:line="360" w:lineRule="auto"/>
        <w:ind w:firstLine="284"/>
        <w:rPr>
          <w:rFonts w:eastAsia="Times New Roman" w:cstheme="minorHAnsi"/>
          <w:color w:val="000000"/>
          <w:lang w:eastAsia="pl-PL"/>
        </w:rPr>
      </w:pPr>
      <w:r w:rsidRPr="001821BA">
        <w:rPr>
          <w:rFonts w:eastAsia="Times New Roman" w:cstheme="minorHAnsi"/>
          <w:color w:val="000000"/>
          <w:lang w:eastAsia="pl-PL"/>
        </w:rPr>
        <w:t>7</w:t>
      </w:r>
      <w:r w:rsidR="001875CD" w:rsidRPr="001821BA">
        <w:rPr>
          <w:rFonts w:eastAsia="Times New Roman" w:cstheme="minorHAnsi"/>
          <w:color w:val="000000"/>
          <w:lang w:eastAsia="pl-PL"/>
        </w:rPr>
        <w:t>.1. informację</w:t>
      </w:r>
      <w:r w:rsidRPr="001821BA">
        <w:rPr>
          <w:rFonts w:eastAsia="Times New Roman" w:cstheme="minorHAnsi"/>
          <w:color w:val="000000"/>
          <w:lang w:eastAsia="pl-PL"/>
        </w:rPr>
        <w:t xml:space="preserve"> z Krajowego Rejestru Karnego w zakresie:</w:t>
      </w:r>
    </w:p>
    <w:p w14:paraId="176B6635" w14:textId="77777777" w:rsidR="004F7948" w:rsidRPr="001821BA" w:rsidRDefault="004F7948" w:rsidP="0059674F">
      <w:pPr>
        <w:autoSpaceDE w:val="0"/>
        <w:autoSpaceDN w:val="0"/>
        <w:adjustRightInd w:val="0"/>
        <w:spacing w:after="0" w:line="360" w:lineRule="auto"/>
        <w:ind w:firstLine="709"/>
        <w:rPr>
          <w:rFonts w:eastAsia="Times New Roman" w:cstheme="minorHAnsi"/>
          <w:color w:val="000000"/>
          <w:lang w:eastAsia="pl-PL"/>
        </w:rPr>
      </w:pPr>
      <w:r w:rsidRPr="001821BA">
        <w:rPr>
          <w:rFonts w:eastAsia="Times New Roman" w:cstheme="minorHAnsi"/>
          <w:color w:val="000000"/>
          <w:lang w:eastAsia="pl-PL"/>
        </w:rPr>
        <w:t xml:space="preserve">a) art. 108 ust. 1 pkt 1 i 2 ustawy </w:t>
      </w:r>
      <w:proofErr w:type="spellStart"/>
      <w:r w:rsidRPr="001821BA">
        <w:rPr>
          <w:rFonts w:eastAsia="Times New Roman" w:cstheme="minorHAnsi"/>
          <w:color w:val="000000"/>
          <w:lang w:eastAsia="pl-PL"/>
        </w:rPr>
        <w:t>Pzp</w:t>
      </w:r>
      <w:proofErr w:type="spellEnd"/>
      <w:r w:rsidRPr="001821BA">
        <w:rPr>
          <w:rFonts w:eastAsia="Times New Roman" w:cstheme="minorHAnsi"/>
          <w:color w:val="000000"/>
          <w:lang w:eastAsia="pl-PL"/>
        </w:rPr>
        <w:t>,</w:t>
      </w:r>
    </w:p>
    <w:p w14:paraId="0E3CB355" w14:textId="12EB831A" w:rsidR="004F7948" w:rsidRPr="001821BA" w:rsidRDefault="004F7948" w:rsidP="0059674F">
      <w:pPr>
        <w:autoSpaceDE w:val="0"/>
        <w:autoSpaceDN w:val="0"/>
        <w:adjustRightInd w:val="0"/>
        <w:spacing w:after="0" w:line="360" w:lineRule="auto"/>
        <w:ind w:left="851" w:hanging="142"/>
        <w:rPr>
          <w:rFonts w:eastAsia="Times New Roman" w:cstheme="minorHAnsi"/>
          <w:lang w:eastAsia="pl-PL"/>
        </w:rPr>
      </w:pPr>
      <w:r w:rsidRPr="001821BA">
        <w:rPr>
          <w:rFonts w:eastAsia="Times New Roman" w:cstheme="minorHAnsi"/>
          <w:color w:val="000000"/>
          <w:lang w:eastAsia="pl-PL"/>
        </w:rPr>
        <w:t xml:space="preserve">b) art. 108 ust. 1 pkt 4 ustawy </w:t>
      </w:r>
      <w:proofErr w:type="spellStart"/>
      <w:r w:rsidRPr="001821BA">
        <w:rPr>
          <w:rFonts w:eastAsia="Times New Roman" w:cstheme="minorHAnsi"/>
          <w:color w:val="000000"/>
          <w:lang w:eastAsia="pl-PL"/>
        </w:rPr>
        <w:t>Pzp</w:t>
      </w:r>
      <w:proofErr w:type="spellEnd"/>
      <w:r w:rsidRPr="001821BA">
        <w:rPr>
          <w:rFonts w:eastAsia="Times New Roman" w:cstheme="minorHAnsi"/>
          <w:color w:val="000000"/>
          <w:lang w:eastAsia="pl-PL"/>
        </w:rPr>
        <w:t xml:space="preserve">, </w:t>
      </w:r>
      <w:r w:rsidRPr="001821BA">
        <w:rPr>
          <w:rFonts w:eastAsia="Times New Roman" w:cstheme="minorHAnsi"/>
          <w:lang w:eastAsia="pl-PL"/>
        </w:rPr>
        <w:t>dotyczącej o</w:t>
      </w:r>
      <w:r w:rsidR="00136EDF" w:rsidRPr="001821BA">
        <w:rPr>
          <w:rFonts w:eastAsia="Times New Roman" w:cstheme="minorHAnsi"/>
          <w:lang w:eastAsia="pl-PL"/>
        </w:rPr>
        <w:t xml:space="preserve">rzeczenia zakazu ubiegania się </w:t>
      </w:r>
      <w:r w:rsidRPr="001821BA">
        <w:rPr>
          <w:rFonts w:eastAsia="Times New Roman" w:cstheme="minorHAnsi"/>
          <w:lang w:eastAsia="pl-PL"/>
        </w:rPr>
        <w:t>o zamówienie publiczne tytułem środka karnego</w:t>
      </w:r>
    </w:p>
    <w:p w14:paraId="49B88092" w14:textId="77777777" w:rsidR="004F7948" w:rsidRPr="001821BA" w:rsidRDefault="004F7948" w:rsidP="0059674F">
      <w:pPr>
        <w:autoSpaceDE w:val="0"/>
        <w:autoSpaceDN w:val="0"/>
        <w:adjustRightInd w:val="0"/>
        <w:spacing w:after="0" w:line="360" w:lineRule="auto"/>
        <w:ind w:firstLine="708"/>
        <w:rPr>
          <w:rFonts w:eastAsia="Times New Roman" w:cstheme="minorHAnsi"/>
          <w:color w:val="000000"/>
          <w:lang w:eastAsia="pl-PL"/>
        </w:rPr>
      </w:pPr>
      <w:r w:rsidRPr="001821BA">
        <w:rPr>
          <w:rFonts w:eastAsia="Times New Roman" w:cstheme="minorHAnsi"/>
          <w:color w:val="000000"/>
          <w:lang w:eastAsia="pl-PL"/>
        </w:rPr>
        <w:t>- sporządzonej nie wcześniej niż 6 miesięcy przed jej złożeniem;</w:t>
      </w:r>
    </w:p>
    <w:p w14:paraId="46293FD3" w14:textId="68B5A7E2" w:rsidR="004F7948" w:rsidRPr="001821BA" w:rsidRDefault="004F7948" w:rsidP="0059674F">
      <w:pPr>
        <w:autoSpaceDE w:val="0"/>
        <w:autoSpaceDN w:val="0"/>
        <w:adjustRightInd w:val="0"/>
        <w:spacing w:after="0" w:line="360" w:lineRule="auto"/>
        <w:ind w:left="709" w:hanging="425"/>
        <w:rPr>
          <w:rFonts w:eastAsia="Times New Roman" w:cstheme="minorHAnsi"/>
          <w:color w:val="000000"/>
          <w:lang w:eastAsia="pl-PL"/>
        </w:rPr>
      </w:pPr>
      <w:r w:rsidRPr="001821BA">
        <w:rPr>
          <w:rFonts w:eastAsia="Times New Roman" w:cstheme="minorHAnsi"/>
          <w:color w:val="000000"/>
          <w:lang w:eastAsia="pl-PL"/>
        </w:rPr>
        <w:t>7</w:t>
      </w:r>
      <w:r w:rsidR="001875CD" w:rsidRPr="001821BA">
        <w:rPr>
          <w:rFonts w:eastAsia="Times New Roman" w:cstheme="minorHAnsi"/>
          <w:color w:val="000000"/>
          <w:lang w:eastAsia="pl-PL"/>
        </w:rPr>
        <w:t>.2. oświadczenie</w:t>
      </w:r>
      <w:r w:rsidRPr="001821BA">
        <w:rPr>
          <w:rFonts w:eastAsia="Times New Roman" w:cstheme="minorHAnsi"/>
          <w:color w:val="000000"/>
          <w:lang w:eastAsia="pl-PL"/>
        </w:rPr>
        <w:t xml:space="preserve"> wykonawcy, w zakresie art. 108 ust. 1 pkt 5 ustawy </w:t>
      </w:r>
      <w:proofErr w:type="spellStart"/>
      <w:r w:rsidRPr="001821BA">
        <w:rPr>
          <w:rFonts w:eastAsia="Times New Roman" w:cstheme="minorHAnsi"/>
          <w:color w:val="000000"/>
          <w:lang w:eastAsia="pl-PL"/>
        </w:rPr>
        <w:t>Pzp</w:t>
      </w:r>
      <w:proofErr w:type="spellEnd"/>
      <w:r w:rsidRPr="001821BA">
        <w:rPr>
          <w:rFonts w:eastAsia="Times New Roman" w:cstheme="minorHAnsi"/>
          <w:color w:val="000000"/>
          <w:lang w:eastAsia="pl-PL"/>
        </w:rPr>
        <w:t>, o braku przynależności do tej samej grupy kapitałowej w rozumieniu ustawy z dnia 16 lutego 2007 r. o ochronie konkurencji i konsumentów (Dz. U. z 2020 r., poz. 1076 i 1086), z innym wykonawcą, który złożył odrębną ofertę, ofertę częściową</w:t>
      </w:r>
      <w:r w:rsidR="0025717C" w:rsidRPr="001821BA">
        <w:rPr>
          <w:rFonts w:eastAsia="Times New Roman" w:cstheme="minorHAnsi"/>
          <w:color w:val="000000"/>
          <w:lang w:eastAsia="pl-PL"/>
        </w:rPr>
        <w:t>,</w:t>
      </w:r>
      <w:r w:rsidRPr="001821BA">
        <w:rPr>
          <w:rFonts w:eastAsia="Times New Roman" w:cstheme="minorHAnsi"/>
          <w:color w:val="000000"/>
          <w:lang w:eastAsia="pl-PL"/>
        </w:rPr>
        <w:t xml:space="preserve"> albo oświadczenia o przynależności do tej samej grupy kapitałowej wraz z dokumentami lub informacjami potwierdzającymi przygotowanie oferty, oferty częściowej, niezależnie od innego wykonawcy należącego do tej samej grupy kapitałowej;</w:t>
      </w:r>
    </w:p>
    <w:p w14:paraId="378252E0" w14:textId="27F413B7" w:rsidR="004F7948" w:rsidRPr="001821BA" w:rsidRDefault="004F7948" w:rsidP="0059674F">
      <w:pPr>
        <w:autoSpaceDE w:val="0"/>
        <w:autoSpaceDN w:val="0"/>
        <w:adjustRightInd w:val="0"/>
        <w:spacing w:after="0" w:line="360" w:lineRule="auto"/>
        <w:rPr>
          <w:rFonts w:eastAsia="Times New Roman" w:cstheme="minorHAnsi"/>
          <w:i/>
          <w:color w:val="000000"/>
          <w:u w:val="single"/>
          <w:lang w:eastAsia="pl-PL"/>
        </w:rPr>
      </w:pPr>
      <w:r w:rsidRPr="001821BA">
        <w:rPr>
          <w:rFonts w:eastAsia="Times New Roman" w:cstheme="minorHAnsi"/>
          <w:i/>
          <w:color w:val="000000"/>
          <w:u w:val="single"/>
          <w:lang w:eastAsia="pl-PL"/>
        </w:rPr>
        <w:t xml:space="preserve">Wykonawca może sporządzić oświadczenie zgodnie ze wzorem stanowiącym Załącznik </w:t>
      </w:r>
      <w:r w:rsidRPr="00251AF7">
        <w:rPr>
          <w:rFonts w:eastAsia="Times New Roman" w:cstheme="minorHAnsi"/>
          <w:i/>
          <w:u w:val="single"/>
          <w:lang w:eastAsia="pl-PL"/>
        </w:rPr>
        <w:t xml:space="preserve">nr </w:t>
      </w:r>
      <w:r w:rsidR="00EF344D" w:rsidRPr="00251AF7">
        <w:rPr>
          <w:rFonts w:eastAsia="Times New Roman" w:cstheme="minorHAnsi"/>
          <w:i/>
          <w:u w:val="single"/>
          <w:lang w:eastAsia="pl-PL"/>
        </w:rPr>
        <w:t>6</w:t>
      </w:r>
      <w:r w:rsidRPr="00251AF7">
        <w:rPr>
          <w:rFonts w:eastAsia="Times New Roman" w:cstheme="minorHAnsi"/>
          <w:i/>
          <w:u w:val="single"/>
          <w:lang w:eastAsia="pl-PL"/>
        </w:rPr>
        <w:t xml:space="preserve"> </w:t>
      </w:r>
      <w:r w:rsidRPr="001821BA">
        <w:rPr>
          <w:rFonts w:eastAsia="Times New Roman" w:cstheme="minorHAnsi"/>
          <w:i/>
          <w:color w:val="000000"/>
          <w:u w:val="single"/>
          <w:lang w:eastAsia="pl-PL"/>
        </w:rPr>
        <w:t>do SWZ.</w:t>
      </w:r>
    </w:p>
    <w:p w14:paraId="690FF321" w14:textId="57F6556F" w:rsidR="004F7948" w:rsidRPr="001821BA" w:rsidRDefault="004F7948" w:rsidP="0059674F">
      <w:pPr>
        <w:autoSpaceDE w:val="0"/>
        <w:autoSpaceDN w:val="0"/>
        <w:adjustRightInd w:val="0"/>
        <w:spacing w:after="0" w:line="360" w:lineRule="auto"/>
        <w:ind w:left="709" w:hanging="425"/>
        <w:rPr>
          <w:rFonts w:eastAsia="Times New Roman" w:cstheme="minorHAnsi"/>
          <w:color w:val="000000"/>
          <w:lang w:eastAsia="pl-PL"/>
        </w:rPr>
      </w:pPr>
      <w:r w:rsidRPr="001821BA">
        <w:rPr>
          <w:rFonts w:eastAsia="Times New Roman" w:cstheme="minorHAnsi"/>
          <w:color w:val="000000"/>
          <w:lang w:eastAsia="pl-PL"/>
        </w:rPr>
        <w:t>7.3.</w:t>
      </w:r>
      <w:r w:rsidR="001875CD" w:rsidRPr="001821BA">
        <w:rPr>
          <w:rFonts w:eastAsia="Times New Roman" w:cstheme="minorHAnsi"/>
          <w:color w:val="000000"/>
          <w:lang w:eastAsia="pl-PL"/>
        </w:rPr>
        <w:tab/>
        <w:t>oświadczenie</w:t>
      </w:r>
      <w:r w:rsidRPr="001821BA">
        <w:rPr>
          <w:rFonts w:eastAsia="Times New Roman" w:cstheme="minorHAnsi"/>
          <w:color w:val="000000"/>
          <w:lang w:eastAsia="pl-PL"/>
        </w:rPr>
        <w:t xml:space="preserve"> wykonawcy o aktualności informacji zawartych w oświadczeniu, o którym mowa w art. 125 ust. 1 ustawy </w:t>
      </w:r>
      <w:proofErr w:type="spellStart"/>
      <w:r w:rsidRPr="001821BA">
        <w:rPr>
          <w:rFonts w:eastAsia="Times New Roman" w:cstheme="minorHAnsi"/>
          <w:color w:val="000000"/>
          <w:lang w:eastAsia="pl-PL"/>
        </w:rPr>
        <w:t>Pzp</w:t>
      </w:r>
      <w:proofErr w:type="spellEnd"/>
      <w:r w:rsidRPr="001821BA">
        <w:rPr>
          <w:rFonts w:eastAsia="Times New Roman" w:cstheme="minorHAnsi"/>
          <w:color w:val="000000"/>
          <w:lang w:eastAsia="pl-PL"/>
        </w:rPr>
        <w:t>, w zakresie podstaw wykluczenia z postępowania wskazanych przez zamawiającego, o których mowa w:</w:t>
      </w:r>
    </w:p>
    <w:p w14:paraId="23EF226A" w14:textId="1E6BA72E" w:rsidR="004F7948" w:rsidRPr="001821BA" w:rsidRDefault="00136EDF" w:rsidP="0059674F">
      <w:pPr>
        <w:autoSpaceDE w:val="0"/>
        <w:autoSpaceDN w:val="0"/>
        <w:adjustRightInd w:val="0"/>
        <w:spacing w:after="0" w:line="360" w:lineRule="auto"/>
        <w:ind w:left="993" w:hanging="284"/>
        <w:rPr>
          <w:rFonts w:eastAsia="Times New Roman" w:cstheme="minorHAnsi"/>
          <w:color w:val="000000"/>
          <w:lang w:eastAsia="pl-PL"/>
        </w:rPr>
      </w:pPr>
      <w:r w:rsidRPr="001821BA">
        <w:rPr>
          <w:rFonts w:eastAsia="Times New Roman" w:cstheme="minorHAnsi"/>
          <w:color w:val="000000"/>
          <w:lang w:eastAsia="pl-PL"/>
        </w:rPr>
        <w:t xml:space="preserve">a) </w:t>
      </w:r>
      <w:r w:rsidRPr="001821BA">
        <w:rPr>
          <w:rFonts w:eastAsia="Times New Roman" w:cstheme="minorHAnsi"/>
          <w:color w:val="000000"/>
          <w:lang w:eastAsia="pl-PL"/>
        </w:rPr>
        <w:tab/>
      </w:r>
      <w:r w:rsidR="004F7948" w:rsidRPr="001821BA">
        <w:rPr>
          <w:rFonts w:eastAsia="Times New Roman" w:cstheme="minorHAnsi"/>
          <w:color w:val="000000"/>
          <w:lang w:eastAsia="pl-PL"/>
        </w:rPr>
        <w:t xml:space="preserve">art. 108 ust. 1 pkt 3 ustawy </w:t>
      </w:r>
      <w:proofErr w:type="spellStart"/>
      <w:r w:rsidR="004F7948" w:rsidRPr="001821BA">
        <w:rPr>
          <w:rFonts w:eastAsia="Times New Roman" w:cstheme="minorHAnsi"/>
          <w:color w:val="000000"/>
          <w:lang w:eastAsia="pl-PL"/>
        </w:rPr>
        <w:t>Pzp</w:t>
      </w:r>
      <w:proofErr w:type="spellEnd"/>
      <w:r w:rsidR="004F7948" w:rsidRPr="001821BA">
        <w:rPr>
          <w:rFonts w:eastAsia="Times New Roman" w:cstheme="minorHAnsi"/>
          <w:color w:val="000000"/>
          <w:lang w:eastAsia="pl-PL"/>
        </w:rPr>
        <w:t>,</w:t>
      </w:r>
    </w:p>
    <w:p w14:paraId="56D2E295" w14:textId="0A4D05E2" w:rsidR="004F7948" w:rsidRPr="001821BA" w:rsidRDefault="00136EDF" w:rsidP="0059674F">
      <w:pPr>
        <w:autoSpaceDE w:val="0"/>
        <w:autoSpaceDN w:val="0"/>
        <w:adjustRightInd w:val="0"/>
        <w:spacing w:after="0" w:line="360" w:lineRule="auto"/>
        <w:ind w:left="993" w:hanging="284"/>
        <w:rPr>
          <w:rFonts w:eastAsia="Times New Roman" w:cstheme="minorHAnsi"/>
          <w:color w:val="000000"/>
          <w:lang w:eastAsia="pl-PL"/>
        </w:rPr>
      </w:pPr>
      <w:r w:rsidRPr="001821BA">
        <w:rPr>
          <w:rFonts w:eastAsia="Times New Roman" w:cstheme="minorHAnsi"/>
          <w:color w:val="000000"/>
          <w:lang w:eastAsia="pl-PL"/>
        </w:rPr>
        <w:t xml:space="preserve">b) </w:t>
      </w:r>
      <w:r w:rsidRPr="001821BA">
        <w:rPr>
          <w:rFonts w:eastAsia="Times New Roman" w:cstheme="minorHAnsi"/>
          <w:color w:val="000000"/>
          <w:lang w:eastAsia="pl-PL"/>
        </w:rPr>
        <w:tab/>
      </w:r>
      <w:r w:rsidR="004F7948" w:rsidRPr="001821BA">
        <w:rPr>
          <w:rFonts w:eastAsia="Times New Roman" w:cstheme="minorHAnsi"/>
          <w:color w:val="000000"/>
          <w:lang w:eastAsia="pl-PL"/>
        </w:rPr>
        <w:t xml:space="preserve">art. 108 ust. 1 pkt 4 ustawy </w:t>
      </w:r>
      <w:proofErr w:type="spellStart"/>
      <w:r w:rsidR="004F7948" w:rsidRPr="001821BA">
        <w:rPr>
          <w:rFonts w:eastAsia="Times New Roman" w:cstheme="minorHAnsi"/>
          <w:color w:val="000000"/>
          <w:lang w:eastAsia="pl-PL"/>
        </w:rPr>
        <w:t>Pzp</w:t>
      </w:r>
      <w:proofErr w:type="spellEnd"/>
      <w:r w:rsidR="004F7948" w:rsidRPr="001821BA">
        <w:rPr>
          <w:rFonts w:eastAsia="Times New Roman" w:cstheme="minorHAnsi"/>
          <w:color w:val="000000"/>
          <w:lang w:eastAsia="pl-PL"/>
        </w:rPr>
        <w:t xml:space="preserve">, dotyczących orzeczenia zakazu ubiegania </w:t>
      </w:r>
      <w:r w:rsidRPr="001821BA">
        <w:rPr>
          <w:rFonts w:eastAsia="Times New Roman" w:cstheme="minorHAnsi"/>
          <w:color w:val="000000"/>
          <w:lang w:eastAsia="pl-PL"/>
        </w:rPr>
        <w:t xml:space="preserve">się </w:t>
      </w:r>
      <w:r w:rsidRPr="001821BA">
        <w:rPr>
          <w:rFonts w:eastAsia="Times New Roman" w:cstheme="minorHAnsi"/>
          <w:color w:val="000000"/>
          <w:lang w:eastAsia="pl-PL"/>
        </w:rPr>
        <w:br/>
      </w:r>
      <w:r w:rsidR="004F7948" w:rsidRPr="001821BA">
        <w:rPr>
          <w:rFonts w:eastAsia="Times New Roman" w:cstheme="minorHAnsi"/>
          <w:color w:val="000000"/>
          <w:lang w:eastAsia="pl-PL"/>
        </w:rPr>
        <w:t>o zamówienie publiczne tytułem środka zapobiegawczego,</w:t>
      </w:r>
    </w:p>
    <w:p w14:paraId="2E44F687" w14:textId="5025F383" w:rsidR="004F7948" w:rsidRPr="001821BA" w:rsidRDefault="00136EDF" w:rsidP="0059674F">
      <w:pPr>
        <w:autoSpaceDE w:val="0"/>
        <w:autoSpaceDN w:val="0"/>
        <w:adjustRightInd w:val="0"/>
        <w:spacing w:after="0" w:line="360" w:lineRule="auto"/>
        <w:ind w:left="993" w:hanging="284"/>
        <w:rPr>
          <w:rFonts w:eastAsia="Times New Roman" w:cstheme="minorHAnsi"/>
          <w:color w:val="000000"/>
          <w:lang w:eastAsia="pl-PL"/>
        </w:rPr>
      </w:pPr>
      <w:r w:rsidRPr="001821BA">
        <w:rPr>
          <w:rFonts w:eastAsia="Times New Roman" w:cstheme="minorHAnsi"/>
          <w:color w:val="000000"/>
          <w:lang w:eastAsia="pl-PL"/>
        </w:rPr>
        <w:t xml:space="preserve">c) </w:t>
      </w:r>
      <w:r w:rsidRPr="001821BA">
        <w:rPr>
          <w:rFonts w:eastAsia="Times New Roman" w:cstheme="minorHAnsi"/>
          <w:color w:val="000000"/>
          <w:lang w:eastAsia="pl-PL"/>
        </w:rPr>
        <w:tab/>
      </w:r>
      <w:r w:rsidR="004F7948" w:rsidRPr="001821BA">
        <w:rPr>
          <w:rFonts w:eastAsia="Times New Roman" w:cstheme="minorHAnsi"/>
          <w:color w:val="000000"/>
          <w:lang w:eastAsia="pl-PL"/>
        </w:rPr>
        <w:t xml:space="preserve">art. 108 ust. 1 pkt 5 ustawy </w:t>
      </w:r>
      <w:proofErr w:type="spellStart"/>
      <w:r w:rsidR="004F7948" w:rsidRPr="001821BA">
        <w:rPr>
          <w:rFonts w:eastAsia="Times New Roman" w:cstheme="minorHAnsi"/>
          <w:color w:val="000000"/>
          <w:lang w:eastAsia="pl-PL"/>
        </w:rPr>
        <w:t>Pzp</w:t>
      </w:r>
      <w:proofErr w:type="spellEnd"/>
      <w:r w:rsidR="004F7948" w:rsidRPr="001821BA">
        <w:rPr>
          <w:rFonts w:eastAsia="Times New Roman" w:cstheme="minorHAnsi"/>
          <w:color w:val="000000"/>
          <w:lang w:eastAsia="pl-PL"/>
        </w:rPr>
        <w:t>, dotyczących zawarcia z innymi wykonawcami</w:t>
      </w:r>
      <w:r w:rsidRPr="001821BA">
        <w:rPr>
          <w:rFonts w:eastAsia="Times New Roman" w:cstheme="minorHAnsi"/>
          <w:color w:val="000000"/>
          <w:lang w:eastAsia="pl-PL"/>
        </w:rPr>
        <w:t xml:space="preserve"> </w:t>
      </w:r>
      <w:r w:rsidR="004F7948" w:rsidRPr="001821BA">
        <w:rPr>
          <w:rFonts w:eastAsia="Times New Roman" w:cstheme="minorHAnsi"/>
          <w:color w:val="000000"/>
          <w:lang w:eastAsia="pl-PL"/>
        </w:rPr>
        <w:t>porozumienia mającego na celu zakłócenie konkurencji,</w:t>
      </w:r>
    </w:p>
    <w:p w14:paraId="26B26FE3" w14:textId="5AFBD5FC" w:rsidR="004F7948" w:rsidRPr="001821BA" w:rsidRDefault="00136EDF" w:rsidP="0059674F">
      <w:pPr>
        <w:autoSpaceDE w:val="0"/>
        <w:autoSpaceDN w:val="0"/>
        <w:adjustRightInd w:val="0"/>
        <w:spacing w:after="0" w:line="360" w:lineRule="auto"/>
        <w:ind w:left="993" w:hanging="284"/>
        <w:rPr>
          <w:rFonts w:eastAsia="Times New Roman" w:cstheme="minorHAnsi"/>
          <w:color w:val="000000"/>
          <w:lang w:eastAsia="pl-PL"/>
        </w:rPr>
      </w:pPr>
      <w:r w:rsidRPr="001821BA">
        <w:rPr>
          <w:rFonts w:eastAsia="Times New Roman" w:cstheme="minorHAnsi"/>
          <w:color w:val="000000"/>
          <w:lang w:eastAsia="pl-PL"/>
        </w:rPr>
        <w:t xml:space="preserve">d) </w:t>
      </w:r>
      <w:r w:rsidRPr="001821BA">
        <w:rPr>
          <w:rFonts w:eastAsia="Times New Roman" w:cstheme="minorHAnsi"/>
          <w:color w:val="000000"/>
          <w:lang w:eastAsia="pl-PL"/>
        </w:rPr>
        <w:tab/>
      </w:r>
      <w:r w:rsidR="004F7948" w:rsidRPr="001821BA">
        <w:rPr>
          <w:rFonts w:eastAsia="Times New Roman" w:cstheme="minorHAnsi"/>
          <w:color w:val="000000"/>
          <w:lang w:eastAsia="pl-PL"/>
        </w:rPr>
        <w:t xml:space="preserve">art. 108 ust. 1 pkt 6 ustawy </w:t>
      </w:r>
      <w:proofErr w:type="spellStart"/>
      <w:r w:rsidR="004F7948" w:rsidRPr="001821BA">
        <w:rPr>
          <w:rFonts w:eastAsia="Times New Roman" w:cstheme="minorHAnsi"/>
          <w:color w:val="000000"/>
          <w:lang w:eastAsia="pl-PL"/>
        </w:rPr>
        <w:t>Pzp</w:t>
      </w:r>
      <w:proofErr w:type="spellEnd"/>
      <w:r w:rsidR="004F7948" w:rsidRPr="001821BA">
        <w:rPr>
          <w:rFonts w:eastAsia="Times New Roman" w:cstheme="minorHAnsi"/>
          <w:color w:val="000000"/>
          <w:lang w:eastAsia="pl-PL"/>
        </w:rPr>
        <w:t>.</w:t>
      </w:r>
    </w:p>
    <w:p w14:paraId="45C381E7" w14:textId="59A520E1" w:rsidR="004F7948" w:rsidRPr="001821BA" w:rsidRDefault="004F7948" w:rsidP="0059674F">
      <w:pPr>
        <w:autoSpaceDE w:val="0"/>
        <w:autoSpaceDN w:val="0"/>
        <w:adjustRightInd w:val="0"/>
        <w:spacing w:after="0" w:line="360" w:lineRule="auto"/>
        <w:rPr>
          <w:rFonts w:eastAsia="Times New Roman" w:cstheme="minorHAnsi"/>
          <w:i/>
          <w:iCs/>
          <w:color w:val="000000"/>
          <w:lang w:eastAsia="pl-PL"/>
        </w:rPr>
      </w:pPr>
      <w:r w:rsidRPr="001821BA">
        <w:rPr>
          <w:rFonts w:eastAsia="Times New Roman" w:cstheme="minorHAnsi"/>
          <w:i/>
          <w:iCs/>
          <w:color w:val="000000"/>
          <w:u w:val="single"/>
          <w:lang w:eastAsia="pl-PL"/>
        </w:rPr>
        <w:t xml:space="preserve">Wykonawca może sporządzić oświadczenie zgodnie ze wzorem stanowiącym Załącznik nr </w:t>
      </w:r>
      <w:r w:rsidR="007924FD" w:rsidRPr="00251AF7">
        <w:rPr>
          <w:rFonts w:eastAsia="Times New Roman" w:cstheme="minorHAnsi"/>
          <w:i/>
          <w:iCs/>
          <w:u w:val="single"/>
          <w:lang w:eastAsia="pl-PL"/>
        </w:rPr>
        <w:t xml:space="preserve">7 </w:t>
      </w:r>
      <w:r w:rsidRPr="001821BA">
        <w:rPr>
          <w:rFonts w:eastAsia="Times New Roman" w:cstheme="minorHAnsi"/>
          <w:i/>
          <w:iCs/>
          <w:color w:val="000000"/>
          <w:u w:val="single"/>
          <w:lang w:eastAsia="pl-PL"/>
        </w:rPr>
        <w:t>do SWZ</w:t>
      </w:r>
      <w:r w:rsidRPr="001821BA">
        <w:rPr>
          <w:rFonts w:eastAsia="Times New Roman" w:cstheme="minorHAnsi"/>
          <w:i/>
          <w:iCs/>
          <w:color w:val="000000"/>
          <w:lang w:eastAsia="pl-PL"/>
        </w:rPr>
        <w:t>.</w:t>
      </w:r>
    </w:p>
    <w:p w14:paraId="28DEFEEC" w14:textId="77777777" w:rsidR="00F35C79" w:rsidRDefault="00F35C79">
      <w:pPr>
        <w:spacing w:line="259" w:lineRule="auto"/>
        <w:rPr>
          <w:rFonts w:eastAsia="Times New Roman" w:cstheme="minorHAnsi"/>
          <w:b/>
          <w:color w:val="000000"/>
          <w:sz w:val="24"/>
          <w:szCs w:val="24"/>
          <w:u w:val="single"/>
          <w:lang w:eastAsia="pl-PL"/>
        </w:rPr>
      </w:pPr>
      <w:r>
        <w:rPr>
          <w:rFonts w:eastAsia="Times New Roman" w:cstheme="minorHAnsi"/>
          <w:b/>
          <w:color w:val="000000"/>
          <w:sz w:val="24"/>
          <w:szCs w:val="24"/>
          <w:u w:val="single"/>
          <w:lang w:eastAsia="pl-PL"/>
        </w:rPr>
        <w:br w:type="page"/>
      </w:r>
    </w:p>
    <w:p w14:paraId="785B6071" w14:textId="61E853AD" w:rsidR="004F7948" w:rsidRPr="001821BA" w:rsidRDefault="004F7948" w:rsidP="0059674F">
      <w:pPr>
        <w:autoSpaceDE w:val="0"/>
        <w:autoSpaceDN w:val="0"/>
        <w:adjustRightInd w:val="0"/>
        <w:spacing w:after="0" w:line="360" w:lineRule="auto"/>
        <w:rPr>
          <w:rFonts w:eastAsia="Times New Roman" w:cstheme="minorHAnsi"/>
          <w:b/>
          <w:color w:val="000000"/>
          <w:sz w:val="24"/>
          <w:szCs w:val="24"/>
          <w:u w:val="single"/>
          <w:lang w:eastAsia="pl-PL"/>
        </w:rPr>
      </w:pPr>
      <w:r w:rsidRPr="001821BA">
        <w:rPr>
          <w:rFonts w:eastAsia="Times New Roman" w:cstheme="minorHAnsi"/>
          <w:b/>
          <w:color w:val="000000"/>
          <w:sz w:val="24"/>
          <w:szCs w:val="24"/>
          <w:u w:val="single"/>
          <w:lang w:eastAsia="pl-PL"/>
        </w:rPr>
        <w:lastRenderedPageBreak/>
        <w:t>8. Dokumenty podmiotów zagranicznych</w:t>
      </w:r>
    </w:p>
    <w:p w14:paraId="0A8A16E0" w14:textId="2EEB49EE" w:rsidR="001E02B5" w:rsidRPr="001E02B5" w:rsidRDefault="004F7948" w:rsidP="001E02B5">
      <w:pPr>
        <w:autoSpaceDE w:val="0"/>
        <w:autoSpaceDN w:val="0"/>
        <w:adjustRightInd w:val="0"/>
        <w:spacing w:line="360" w:lineRule="auto"/>
        <w:ind w:left="783" w:hanging="426"/>
        <w:rPr>
          <w:rFonts w:eastAsia="Times New Roman" w:cstheme="minorHAnsi"/>
          <w:lang w:eastAsia="pl-PL"/>
        </w:rPr>
      </w:pPr>
      <w:r w:rsidRPr="001821BA">
        <w:rPr>
          <w:rFonts w:eastAsia="Times New Roman" w:cstheme="minorHAnsi"/>
          <w:color w:val="000000"/>
          <w:lang w:eastAsia="pl-PL"/>
        </w:rPr>
        <w:t>8.1.</w:t>
      </w:r>
      <w:r w:rsidR="001E02B5" w:rsidRPr="001E02B5">
        <w:rPr>
          <w:rFonts w:eastAsia="Times New Roman" w:cstheme="minorHAnsi"/>
          <w:lang w:eastAsia="pl-PL"/>
        </w:rPr>
        <w:t xml:space="preserve"> Jeżeli Wykonawca ma siedzibę lub miejsce zamieszkania poza granicami Rzeczypospolitej Polskiej zamiast dokumentu, o których mowa w pkt 7.1. – składa informację z odpowiedniego rejestru, takiego jak rejestr sądowy, albo, w przypadku braku takiego rejestru, inny równoważny dokument wydany przez właściwy organ sądowy lub administracyjny kraju, </w:t>
      </w:r>
      <w:r w:rsidR="00607C9F">
        <w:rPr>
          <w:rFonts w:eastAsia="Times New Roman" w:cstheme="minorHAnsi"/>
          <w:lang w:eastAsia="pl-PL"/>
        </w:rPr>
        <w:br/>
      </w:r>
      <w:r w:rsidR="001E02B5" w:rsidRPr="001E02B5">
        <w:rPr>
          <w:rFonts w:eastAsia="Times New Roman" w:cstheme="minorHAnsi"/>
          <w:lang w:eastAsia="pl-PL"/>
        </w:rPr>
        <w:t>w którym wykonawca ma siedzibę lub miejsce zamieszkania lub miejsce zamieszkania ma osoba, której dotyczy informacja albo dokument, w zakresie, o którym mowa w pkt. 7.1. Dokument ten powinien być wystawiony nie wcześniej niż 6 miesięcy przed jego złożeniem.</w:t>
      </w:r>
    </w:p>
    <w:p w14:paraId="6E9C56C7" w14:textId="1C09D850" w:rsidR="001E02B5" w:rsidRDefault="001E02B5" w:rsidP="001E02B5">
      <w:pPr>
        <w:autoSpaceDE w:val="0"/>
        <w:autoSpaceDN w:val="0"/>
        <w:adjustRightInd w:val="0"/>
        <w:spacing w:after="0" w:line="360" w:lineRule="auto"/>
        <w:ind w:left="783" w:hanging="426"/>
        <w:rPr>
          <w:rFonts w:eastAsia="Times New Roman" w:cstheme="minorHAnsi"/>
          <w:lang w:eastAsia="pl-PL"/>
        </w:rPr>
      </w:pPr>
      <w:r w:rsidRPr="001E02B5">
        <w:rPr>
          <w:rFonts w:eastAsia="Times New Roman" w:cstheme="minorHAnsi"/>
          <w:lang w:eastAsia="pl-PL"/>
        </w:rPr>
        <w:t>8.2.</w:t>
      </w:r>
      <w:r w:rsidRPr="001E02B5">
        <w:rPr>
          <w:rFonts w:eastAsia="Times New Roman" w:cstheme="minorHAnsi"/>
          <w:lang w:eastAsia="pl-PL"/>
        </w:rPr>
        <w:tab/>
        <w:t xml:space="preserve">Jeżeli w kraju, w którym wykonawca ma siedzibę lub miejsce zamieszkania lub miejsce zamieszkania ma osoba, której dokument dotyczy, nie wydaje się dokumentów, o których mowa w pkt. 8.1., lub gdy dokumenty te nie odnoszą się do wszystkich przypadków, o których mowa w art. 108 ust. 1 pkt 1, 2 i 4 ustawy </w:t>
      </w:r>
      <w:proofErr w:type="spellStart"/>
      <w:r w:rsidRPr="001E02B5">
        <w:rPr>
          <w:rFonts w:eastAsia="Times New Roman" w:cstheme="minorHAnsi"/>
          <w:lang w:eastAsia="pl-PL"/>
        </w:rPr>
        <w:t>Pzp</w:t>
      </w:r>
      <w:proofErr w:type="spellEnd"/>
      <w:r w:rsidRPr="001E02B5">
        <w:rPr>
          <w:rFonts w:eastAsia="Times New Roman" w:cstheme="minorHAnsi"/>
          <w:lang w:eastAsia="pl-PL"/>
        </w:rPr>
        <w:t xml:space="preserve">, zastępuje się je odpowiednio w całości lub </w:t>
      </w:r>
      <w:r>
        <w:rPr>
          <w:rFonts w:eastAsia="Times New Roman" w:cstheme="minorHAnsi"/>
          <w:lang w:eastAsia="pl-PL"/>
        </w:rPr>
        <w:br/>
      </w:r>
      <w:r w:rsidRPr="001E02B5">
        <w:rPr>
          <w:rFonts w:eastAsia="Times New Roman" w:cstheme="minorHAnsi"/>
          <w:lang w:eastAsia="pl-PL"/>
        </w:rPr>
        <w:t>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powinien być również wystawiony nie wcześniej niż 6 miesięcy przed jego złożeniem.</w:t>
      </w:r>
    </w:p>
    <w:p w14:paraId="43B002F4" w14:textId="0FE07E4A" w:rsidR="001E02B5" w:rsidRDefault="001E02B5" w:rsidP="001E02B5">
      <w:pPr>
        <w:autoSpaceDE w:val="0"/>
        <w:autoSpaceDN w:val="0"/>
        <w:adjustRightInd w:val="0"/>
        <w:spacing w:after="0" w:line="360" w:lineRule="auto"/>
        <w:ind w:left="284" w:hanging="284"/>
        <w:rPr>
          <w:rFonts w:eastAsia="Times New Roman" w:cstheme="minorHAnsi"/>
          <w:lang w:val="cs-CZ" w:eastAsia="ar-SA"/>
        </w:rPr>
      </w:pPr>
      <w:r>
        <w:rPr>
          <w:rFonts w:eastAsia="Times New Roman" w:cstheme="minorHAnsi"/>
          <w:lang w:eastAsia="pl-PL"/>
        </w:rPr>
        <w:t xml:space="preserve">3. </w:t>
      </w:r>
      <w:r w:rsidRPr="001E02B5">
        <w:rPr>
          <w:rFonts w:eastAsia="Times New Roman" w:cstheme="minorHAnsi"/>
          <w:lang w:val="cs-CZ" w:eastAsia="ar-SA"/>
        </w:rPr>
        <w:t>W przypadku wykonawców wspólnie ubiegających się o udzielenie zamówienia, podmiotowe środki dowodowe wskazane w pkt. 7.1. – 7.3. składa odrębnie każdy z wykonawców wspólnie ubiegających się o udzielenia zamówienia.</w:t>
      </w:r>
    </w:p>
    <w:p w14:paraId="526E2FDE" w14:textId="70D05A72" w:rsidR="001E02B5" w:rsidRPr="001E02B5" w:rsidRDefault="001E02B5" w:rsidP="001E02B5">
      <w:pPr>
        <w:autoSpaceDE w:val="0"/>
        <w:autoSpaceDN w:val="0"/>
        <w:adjustRightInd w:val="0"/>
        <w:spacing w:after="0" w:line="360" w:lineRule="auto"/>
        <w:ind w:left="284" w:hanging="284"/>
        <w:rPr>
          <w:rFonts w:eastAsia="Times New Roman" w:cstheme="minorHAnsi"/>
          <w:lang w:val="cs-CZ" w:eastAsia="ar-SA"/>
        </w:rPr>
      </w:pPr>
      <w:r>
        <w:rPr>
          <w:rFonts w:eastAsia="Times New Roman" w:cstheme="minorHAnsi"/>
          <w:lang w:val="cs-CZ" w:eastAsia="ar-SA"/>
        </w:rPr>
        <w:t xml:space="preserve">4. </w:t>
      </w:r>
      <w:r w:rsidRPr="001E02B5">
        <w:rPr>
          <w:rFonts w:eastAsia="Times New Roman" w:cstheme="minorHAnsi"/>
          <w:lang w:val="cs-CZ" w:eastAsia="ar-SA"/>
        </w:rPr>
        <w:t>Zamawiający wykluczy z postępowania wykonawcę na podstawie:</w:t>
      </w:r>
    </w:p>
    <w:p w14:paraId="682F40B2" w14:textId="77777777" w:rsidR="001E02B5" w:rsidRPr="001E02B5" w:rsidRDefault="001E02B5" w:rsidP="00082850">
      <w:pPr>
        <w:numPr>
          <w:ilvl w:val="0"/>
          <w:numId w:val="20"/>
        </w:numPr>
        <w:tabs>
          <w:tab w:val="left" w:pos="1843"/>
        </w:tabs>
        <w:spacing w:after="0" w:line="360" w:lineRule="auto"/>
        <w:contextualSpacing/>
        <w:rPr>
          <w:rFonts w:eastAsia="Times New Roman" w:cstheme="minorHAnsi"/>
          <w:lang w:val="cs-CZ" w:eastAsia="pl-PL"/>
        </w:rPr>
      </w:pPr>
      <w:r w:rsidRPr="001E02B5">
        <w:rPr>
          <w:rFonts w:eastAsiaTheme="minorEastAsia" w:cstheme="minorHAnsi"/>
          <w:lang w:val="cs-CZ" w:eastAsia="pl-PL"/>
        </w:rPr>
        <w:t xml:space="preserve">art. 5k rozporządzenia Rady (UE) nr 833/2014 z dnia 31 lipca 2014 r. dotyczącego środków ograniczających w związku z działaniami Rosji destabilizującymi sytuację na Ukrainie </w:t>
      </w:r>
      <w:r w:rsidRPr="001E02B5">
        <w:rPr>
          <w:rFonts w:eastAsiaTheme="minorEastAsia" w:cstheme="minorHAnsi"/>
          <w:lang w:val="cs-CZ" w:eastAsia="pl-PL"/>
        </w:rPr>
        <w:br/>
        <w:t xml:space="preserve">(Dz. Urz. UE nr L 229 z 31.7.2014, str. 1 ze zm.), dalej: rozporządzenie 833/2014, </w:t>
      </w:r>
    </w:p>
    <w:p w14:paraId="77D1DFD3" w14:textId="77777777" w:rsidR="001E02B5" w:rsidRPr="001E02B5" w:rsidRDefault="001E02B5" w:rsidP="00082850">
      <w:pPr>
        <w:numPr>
          <w:ilvl w:val="0"/>
          <w:numId w:val="20"/>
        </w:numPr>
        <w:tabs>
          <w:tab w:val="left" w:pos="1843"/>
        </w:tabs>
        <w:spacing w:after="0" w:line="360" w:lineRule="auto"/>
        <w:contextualSpacing/>
        <w:rPr>
          <w:rFonts w:eastAsia="Times New Roman" w:cstheme="minorHAnsi"/>
          <w:lang w:val="cs-CZ" w:eastAsia="pl-PL"/>
        </w:rPr>
      </w:pPr>
      <w:r w:rsidRPr="001E02B5">
        <w:rPr>
          <w:rFonts w:eastAsiaTheme="minorEastAsia" w:cstheme="minorHAnsi"/>
          <w:lang w:val="cs-CZ" w:eastAsia="pl-PL"/>
        </w:rPr>
        <w:t>art. 7 ust. 1 ustawy z dnia 13 kwietnia 2022 r. o szczególnych rozwiązaniach w zakresie przeciwdziałania wspieraniu agresji na Ukrainę oraz służących ochronie bezpieczeństwa narodowego (Dz.U. z 2023 r. poz. 1497 ze zm.).</w:t>
      </w:r>
    </w:p>
    <w:p w14:paraId="412FC0B3" w14:textId="77777777" w:rsidR="00AA4D95" w:rsidRDefault="00AA4D95">
      <w:pPr>
        <w:spacing w:line="259" w:lineRule="auto"/>
        <w:rPr>
          <w:rFonts w:eastAsia="Times New Roman" w:cstheme="minorHAnsi"/>
          <w:b/>
          <w:sz w:val="28"/>
          <w:szCs w:val="28"/>
          <w:lang w:eastAsia="ar-SA"/>
        </w:rPr>
      </w:pPr>
      <w:r>
        <w:rPr>
          <w:rFonts w:eastAsia="Times New Roman" w:cstheme="minorHAnsi"/>
          <w:b/>
          <w:sz w:val="28"/>
          <w:szCs w:val="28"/>
          <w:lang w:eastAsia="ar-SA"/>
        </w:rPr>
        <w:br w:type="page"/>
      </w:r>
    </w:p>
    <w:p w14:paraId="6D254501" w14:textId="1574E988" w:rsidR="00FE25A0" w:rsidRPr="001821BA" w:rsidRDefault="00FE25A0" w:rsidP="0059674F">
      <w:pPr>
        <w:autoSpaceDE w:val="0"/>
        <w:spacing w:after="0" w:line="360" w:lineRule="auto"/>
        <w:rPr>
          <w:rFonts w:eastAsia="Times New Roman" w:cstheme="minorHAnsi"/>
          <w:lang w:eastAsia="ar-SA"/>
        </w:rPr>
      </w:pPr>
      <w:r w:rsidRPr="001821BA">
        <w:rPr>
          <w:rFonts w:eastAsia="Times New Roman" w:cstheme="minorHAnsi"/>
          <w:b/>
          <w:sz w:val="28"/>
          <w:szCs w:val="28"/>
          <w:lang w:eastAsia="ar-SA"/>
        </w:rPr>
        <w:lastRenderedPageBreak/>
        <w:t>VIII. Informacja o warunkach udziału w postępowaniu o udzielenie zamówienia</w:t>
      </w:r>
      <w:r w:rsidR="008B097D" w:rsidRPr="001821BA">
        <w:rPr>
          <w:rFonts w:eastAsia="Times New Roman" w:cstheme="minorHAnsi"/>
          <w:b/>
          <w:sz w:val="28"/>
          <w:szCs w:val="28"/>
          <w:lang w:eastAsia="ar-SA"/>
        </w:rPr>
        <w:t xml:space="preserve"> wraz z wykazem podmiotowych środków dowodowych</w:t>
      </w:r>
      <w:r w:rsidR="001875CD" w:rsidRPr="001821BA">
        <w:rPr>
          <w:rFonts w:eastAsia="Times New Roman" w:cstheme="minorHAnsi"/>
          <w:b/>
          <w:sz w:val="28"/>
          <w:szCs w:val="28"/>
          <w:lang w:eastAsia="ar-SA"/>
        </w:rPr>
        <w:t xml:space="preserve"> potwierdzających spełnianie warunków udziału w postępowaniu</w:t>
      </w:r>
    </w:p>
    <w:p w14:paraId="49D532D8" w14:textId="5A092D16" w:rsidR="00FE25A0" w:rsidRPr="001821BA" w:rsidRDefault="00FE25A0" w:rsidP="0059674F">
      <w:pPr>
        <w:autoSpaceDE w:val="0"/>
        <w:spacing w:after="0" w:line="360" w:lineRule="auto"/>
        <w:ind w:left="284" w:hanging="284"/>
        <w:rPr>
          <w:rFonts w:eastAsia="Times New Roman" w:cstheme="minorHAnsi"/>
          <w:lang w:eastAsia="ar-SA"/>
        </w:rPr>
      </w:pPr>
      <w:r w:rsidRPr="001821BA">
        <w:rPr>
          <w:rFonts w:eastAsia="Times New Roman" w:cstheme="minorHAnsi"/>
          <w:sz w:val="24"/>
          <w:szCs w:val="24"/>
          <w:lang w:eastAsia="ar-SA"/>
        </w:rPr>
        <w:t xml:space="preserve">1. </w:t>
      </w:r>
      <w:r w:rsidRPr="001821BA">
        <w:rPr>
          <w:rFonts w:eastAsia="Times New Roman" w:cstheme="minorHAnsi"/>
          <w:lang w:eastAsia="ar-SA"/>
        </w:rPr>
        <w:t xml:space="preserve">Zgodnie z art. 112 ust. 2 ustawy </w:t>
      </w:r>
      <w:proofErr w:type="spellStart"/>
      <w:r w:rsidRPr="001821BA">
        <w:rPr>
          <w:rFonts w:eastAsia="Times New Roman" w:cstheme="minorHAnsi"/>
          <w:lang w:eastAsia="ar-SA"/>
        </w:rPr>
        <w:t>Pzp</w:t>
      </w:r>
      <w:proofErr w:type="spellEnd"/>
      <w:r w:rsidRPr="001821BA">
        <w:rPr>
          <w:rFonts w:eastAsia="Times New Roman" w:cstheme="minorHAnsi"/>
          <w:lang w:eastAsia="ar-SA"/>
        </w:rPr>
        <w:t xml:space="preserve">, Zamawiający ustala </w:t>
      </w:r>
      <w:r w:rsidR="00912426" w:rsidRPr="001821BA">
        <w:rPr>
          <w:rFonts w:eastAsia="Times New Roman" w:cstheme="minorHAnsi"/>
          <w:lang w:eastAsia="ar-SA"/>
        </w:rPr>
        <w:t>warunki udziału</w:t>
      </w:r>
      <w:r w:rsidRPr="001821BA">
        <w:rPr>
          <w:rFonts w:eastAsia="Times New Roman" w:cstheme="minorHAnsi"/>
          <w:lang w:eastAsia="ar-SA"/>
        </w:rPr>
        <w:t xml:space="preserve"> w postępowaniu </w:t>
      </w:r>
      <w:r w:rsidR="001875CD" w:rsidRPr="001821BA">
        <w:rPr>
          <w:rFonts w:eastAsia="Times New Roman" w:cstheme="minorHAnsi"/>
          <w:lang w:eastAsia="ar-SA"/>
        </w:rPr>
        <w:t>dotyczące</w:t>
      </w:r>
      <w:r w:rsidRPr="001821BA">
        <w:rPr>
          <w:rFonts w:eastAsia="Times New Roman" w:cstheme="minorHAnsi"/>
          <w:lang w:eastAsia="ar-SA"/>
        </w:rPr>
        <w:t>:</w:t>
      </w:r>
    </w:p>
    <w:p w14:paraId="5F1E2B9C" w14:textId="65417C99" w:rsidR="00FE25A0" w:rsidRPr="00F2027B" w:rsidRDefault="00FE25A0" w:rsidP="0059674F">
      <w:pPr>
        <w:autoSpaceDE w:val="0"/>
        <w:spacing w:after="0" w:line="360" w:lineRule="auto"/>
        <w:ind w:left="709" w:hanging="425"/>
        <w:rPr>
          <w:rFonts w:eastAsia="Times New Roman" w:cstheme="minorHAnsi"/>
          <w:lang w:eastAsia="ar-SA"/>
        </w:rPr>
      </w:pPr>
      <w:r w:rsidRPr="001821BA">
        <w:rPr>
          <w:rFonts w:eastAsia="Times New Roman" w:cstheme="minorHAnsi"/>
          <w:lang w:eastAsia="ar-SA"/>
        </w:rPr>
        <w:t>1.1. zdolności do wyst</w:t>
      </w:r>
      <w:r w:rsidR="00912426" w:rsidRPr="001821BA">
        <w:rPr>
          <w:rFonts w:eastAsia="Times New Roman" w:cstheme="minorHAnsi"/>
          <w:lang w:eastAsia="ar-SA"/>
        </w:rPr>
        <w:t xml:space="preserve">ępowania w obrocie gospodarczym - </w:t>
      </w:r>
      <w:r w:rsidR="00912426" w:rsidRPr="00F2027B">
        <w:rPr>
          <w:rFonts w:eastAsia="Times New Roman" w:cstheme="minorHAnsi"/>
          <w:lang w:eastAsia="ar-SA"/>
        </w:rPr>
        <w:t>zamawiający nie określa warunku;</w:t>
      </w:r>
    </w:p>
    <w:p w14:paraId="61CD02D4" w14:textId="52A75C3A" w:rsidR="00FE25A0" w:rsidRPr="00F2027B" w:rsidRDefault="00FE25A0" w:rsidP="00AA4D95">
      <w:pPr>
        <w:autoSpaceDE w:val="0"/>
        <w:spacing w:after="0" w:line="360" w:lineRule="auto"/>
        <w:ind w:left="709" w:hanging="425"/>
        <w:rPr>
          <w:rFonts w:eastAsia="Times New Roman" w:cstheme="minorHAnsi"/>
          <w:lang w:eastAsia="ar-SA"/>
        </w:rPr>
      </w:pPr>
      <w:r w:rsidRPr="00F2027B">
        <w:rPr>
          <w:rFonts w:eastAsia="Times New Roman" w:cstheme="minorHAnsi"/>
          <w:lang w:eastAsia="ar-SA"/>
        </w:rPr>
        <w:t>1.2. uprawnień do prowadzenia określonej działalności gospodarczej lub zawodowej, o ile w</w:t>
      </w:r>
      <w:r w:rsidR="006E2846" w:rsidRPr="00F2027B">
        <w:rPr>
          <w:rFonts w:eastAsia="Times New Roman" w:cstheme="minorHAnsi"/>
          <w:lang w:eastAsia="ar-SA"/>
        </w:rPr>
        <w:t>y</w:t>
      </w:r>
      <w:r w:rsidRPr="00F2027B">
        <w:rPr>
          <w:rFonts w:eastAsia="Times New Roman" w:cstheme="minorHAnsi"/>
          <w:lang w:eastAsia="ar-SA"/>
        </w:rPr>
        <w:t>nika to z odrębnych pr</w:t>
      </w:r>
      <w:r w:rsidR="00912426" w:rsidRPr="00F2027B">
        <w:rPr>
          <w:rFonts w:eastAsia="Times New Roman" w:cstheme="minorHAnsi"/>
          <w:lang w:eastAsia="ar-SA"/>
        </w:rPr>
        <w:t>zepisów - zamawiający nie określa warunku;</w:t>
      </w:r>
    </w:p>
    <w:p w14:paraId="3F04FBAD" w14:textId="28791573" w:rsidR="00FE25A0" w:rsidRPr="00F2027B" w:rsidRDefault="00FE25A0" w:rsidP="00AA4D95">
      <w:pPr>
        <w:autoSpaceDE w:val="0"/>
        <w:spacing w:after="0" w:line="360" w:lineRule="auto"/>
        <w:ind w:left="709" w:hanging="425"/>
        <w:rPr>
          <w:rFonts w:eastAsia="Times New Roman" w:cstheme="minorHAnsi"/>
          <w:lang w:eastAsia="ar-SA"/>
        </w:rPr>
      </w:pPr>
      <w:r w:rsidRPr="00F2027B">
        <w:rPr>
          <w:rFonts w:eastAsia="Times New Roman" w:cstheme="minorHAnsi"/>
          <w:lang w:eastAsia="ar-SA"/>
        </w:rPr>
        <w:t>1.3. sytua</w:t>
      </w:r>
      <w:r w:rsidR="00912426" w:rsidRPr="00F2027B">
        <w:rPr>
          <w:rFonts w:eastAsia="Times New Roman" w:cstheme="minorHAnsi"/>
          <w:lang w:eastAsia="ar-SA"/>
        </w:rPr>
        <w:t xml:space="preserve">cji ekonomicznej lub finansowej - </w:t>
      </w:r>
      <w:bookmarkStart w:id="2" w:name="OLE_LINK1"/>
      <w:r w:rsidR="00912426" w:rsidRPr="00F2027B">
        <w:rPr>
          <w:rFonts w:eastAsia="Times New Roman" w:cstheme="minorHAnsi"/>
          <w:lang w:eastAsia="ar-SA"/>
        </w:rPr>
        <w:t>zamawiający nie określa warunku;</w:t>
      </w:r>
      <w:bookmarkEnd w:id="2"/>
    </w:p>
    <w:p w14:paraId="64511B69" w14:textId="77777777" w:rsidR="004B3BF6" w:rsidRPr="00AA4D95" w:rsidRDefault="00FE25A0" w:rsidP="00AA4D95">
      <w:pPr>
        <w:autoSpaceDE w:val="0"/>
        <w:spacing w:after="0" w:line="360" w:lineRule="auto"/>
        <w:ind w:left="709" w:hanging="425"/>
        <w:rPr>
          <w:rFonts w:eastAsia="Times New Roman" w:cstheme="minorHAnsi"/>
          <w:lang w:eastAsia="ar-SA"/>
        </w:rPr>
      </w:pPr>
      <w:r w:rsidRPr="00AA4D95">
        <w:rPr>
          <w:rFonts w:eastAsia="Times New Roman" w:cstheme="minorHAnsi"/>
          <w:lang w:eastAsia="ar-SA"/>
        </w:rPr>
        <w:t>1.4. zdolności technicznej lub zawodowej</w:t>
      </w:r>
      <w:r w:rsidR="004B3BF6" w:rsidRPr="00AA4D95">
        <w:rPr>
          <w:rFonts w:eastAsia="Times New Roman" w:cstheme="minorHAnsi"/>
          <w:lang w:eastAsia="ar-SA"/>
        </w:rPr>
        <w:t>:</w:t>
      </w:r>
    </w:p>
    <w:p w14:paraId="268D30AA" w14:textId="5B05BF6D" w:rsidR="004B3BF6" w:rsidRPr="00AA4D95" w:rsidRDefault="00DB5202" w:rsidP="00AA4D95">
      <w:pPr>
        <w:autoSpaceDE w:val="0"/>
        <w:spacing w:after="0" w:line="360" w:lineRule="auto"/>
        <w:ind w:left="993" w:hanging="567"/>
        <w:rPr>
          <w:rFonts w:eastAsia="Times New Roman" w:cstheme="minorHAnsi"/>
          <w:lang w:eastAsia="ar-SA"/>
        </w:rPr>
      </w:pPr>
      <w:r w:rsidRPr="00AA4D95">
        <w:rPr>
          <w:rFonts w:eastAsia="Times New Roman" w:cstheme="minorHAnsi"/>
          <w:lang w:eastAsia="ar-SA"/>
        </w:rPr>
        <w:t>1.4.1.</w:t>
      </w:r>
      <w:r w:rsidR="00BE1DA4" w:rsidRPr="00AA4D95">
        <w:rPr>
          <w:rFonts w:eastAsia="Times New Roman" w:cstheme="minorHAnsi"/>
          <w:lang w:eastAsia="ar-SA"/>
        </w:rPr>
        <w:t xml:space="preserve"> </w:t>
      </w:r>
      <w:r w:rsidR="004B3BF6" w:rsidRPr="00AA4D95">
        <w:rPr>
          <w:rFonts w:eastAsia="Times New Roman" w:cstheme="minorHAnsi"/>
          <w:lang w:eastAsia="ar-SA"/>
        </w:rPr>
        <w:t xml:space="preserve">Wykonawca winien wykazać, że skieruje do realizacji zamówienia osoby, w szczególności odpowiedzialne za świadczenie usług:  </w:t>
      </w:r>
    </w:p>
    <w:p w14:paraId="1190A927" w14:textId="6CCE3394" w:rsidR="004B3BF6" w:rsidRPr="00AA4D95" w:rsidRDefault="00BE1DA4" w:rsidP="00AA4D95">
      <w:pPr>
        <w:autoSpaceDE w:val="0"/>
        <w:spacing w:after="0" w:line="360" w:lineRule="auto"/>
        <w:ind w:left="709" w:hanging="425"/>
        <w:rPr>
          <w:rFonts w:eastAsia="Times New Roman" w:cstheme="minorHAnsi"/>
          <w:lang w:eastAsia="ar-SA"/>
        </w:rPr>
      </w:pPr>
      <w:r w:rsidRPr="00AA4D95">
        <w:rPr>
          <w:rFonts w:eastAsia="Times New Roman" w:cstheme="minorHAnsi"/>
          <w:lang w:eastAsia="ar-SA"/>
        </w:rPr>
        <w:t xml:space="preserve">a) </w:t>
      </w:r>
      <w:r w:rsidRPr="00AA4D95">
        <w:rPr>
          <w:rFonts w:eastAsia="Times New Roman" w:cstheme="minorHAnsi"/>
          <w:lang w:eastAsia="ar-SA"/>
        </w:rPr>
        <w:tab/>
      </w:r>
      <w:r w:rsidR="004B3BF6" w:rsidRPr="00AA4D95">
        <w:rPr>
          <w:rFonts w:eastAsia="Times New Roman" w:cstheme="minorHAnsi"/>
          <w:lang w:eastAsia="ar-SA"/>
        </w:rPr>
        <w:t xml:space="preserve">co najmniej jedna osoba pełniąca rolę konsultanta, posiadająca przynajmniej trzydziestomiesięczne doświadczenie we wdrażaniu rozwiązań LMS oraz pełniąca rolę konsultanta w przynajmniej jednym projekcie w sektorze szkolnictwa wyższego lub edukacji, do której obowiązków należało wdrożenie systemu typu LMS oraz przeszkolenie administratorów, w okresie ostatnich pięciu lat przed upływem terminu składania ofert;  </w:t>
      </w:r>
    </w:p>
    <w:p w14:paraId="75B5EF68" w14:textId="7C04FAF8" w:rsidR="004B3BF6" w:rsidRPr="00AA4D95" w:rsidRDefault="00BE1DA4" w:rsidP="00AA4D95">
      <w:pPr>
        <w:autoSpaceDE w:val="0"/>
        <w:spacing w:after="0" w:line="360" w:lineRule="auto"/>
        <w:ind w:left="709" w:hanging="425"/>
        <w:rPr>
          <w:rFonts w:eastAsia="Times New Roman" w:cstheme="minorHAnsi"/>
          <w:lang w:eastAsia="ar-SA"/>
        </w:rPr>
      </w:pPr>
      <w:r w:rsidRPr="00AA4D95">
        <w:rPr>
          <w:rFonts w:eastAsia="Times New Roman" w:cstheme="minorHAnsi"/>
          <w:lang w:eastAsia="ar-SA"/>
        </w:rPr>
        <w:t xml:space="preserve">b)    </w:t>
      </w:r>
      <w:r w:rsidR="004B3BF6" w:rsidRPr="00AA4D95">
        <w:rPr>
          <w:rFonts w:eastAsia="Times New Roman" w:cstheme="minorHAnsi"/>
          <w:lang w:eastAsia="ar-SA"/>
        </w:rPr>
        <w:t xml:space="preserve">co najmniej jedna osoba mająca doświadczenie w prowadzeniu szkoleń w zakresie użytkowania wdrażanego rozwiązania LMS, w okresie ostatnich pięciu lat przed upływem terminu składania ofert;  </w:t>
      </w:r>
    </w:p>
    <w:p w14:paraId="776D9E22" w14:textId="2B5E0014" w:rsidR="00A90E87" w:rsidRDefault="00A90E87" w:rsidP="00A90E87">
      <w:pPr>
        <w:shd w:val="clear" w:color="auto" w:fill="FFFFFF"/>
        <w:spacing w:after="0" w:line="360" w:lineRule="auto"/>
        <w:rPr>
          <w:rFonts w:eastAsia="Times New Roman" w:cstheme="minorHAnsi"/>
          <w:lang w:eastAsia="ar-SA"/>
        </w:rPr>
      </w:pPr>
      <w:r w:rsidRPr="00A90E87">
        <w:rPr>
          <w:rFonts w:eastAsia="Times New Roman" w:cstheme="minorHAnsi"/>
          <w:lang w:eastAsia="ar-SA"/>
        </w:rPr>
        <w:t xml:space="preserve">wraz z informacjami na temat ich kwalifikacji zawodowych, uprawnień, doświadczenia niezbędnych do wykonania zamówienia, a także zakresu wykonywanych przez nie czynności oraz informacją </w:t>
      </w:r>
      <w:r w:rsidR="00F9709E">
        <w:rPr>
          <w:rFonts w:eastAsia="Times New Roman" w:cstheme="minorHAnsi"/>
          <w:lang w:eastAsia="ar-SA"/>
        </w:rPr>
        <w:br/>
      </w:r>
      <w:r w:rsidRPr="00A90E87">
        <w:rPr>
          <w:rFonts w:eastAsia="Times New Roman" w:cstheme="minorHAnsi"/>
          <w:lang w:eastAsia="ar-SA"/>
        </w:rPr>
        <w:t>o podstawie do dysponowania tymi osobami.</w:t>
      </w:r>
    </w:p>
    <w:p w14:paraId="5E83CCCA" w14:textId="7D9E166A" w:rsidR="00AA4D95" w:rsidRDefault="00DB5202" w:rsidP="00AA4D95">
      <w:pPr>
        <w:autoSpaceDE w:val="0"/>
        <w:spacing w:after="0" w:line="360" w:lineRule="auto"/>
        <w:ind w:left="1134" w:hanging="708"/>
        <w:rPr>
          <w:rFonts w:eastAsia="Times New Roman" w:cstheme="minorHAnsi"/>
          <w:lang w:eastAsia="ar-SA"/>
        </w:rPr>
      </w:pPr>
      <w:r w:rsidRPr="00AA4D95">
        <w:rPr>
          <w:rFonts w:eastAsia="Times New Roman" w:cstheme="minorHAnsi"/>
          <w:lang w:eastAsia="ar-SA"/>
        </w:rPr>
        <w:t xml:space="preserve">1.4.2. </w:t>
      </w:r>
      <w:r w:rsidR="00AA4D95">
        <w:rPr>
          <w:rFonts w:eastAsia="Times New Roman" w:cstheme="minorHAnsi"/>
          <w:lang w:eastAsia="ar-SA"/>
        </w:rPr>
        <w:tab/>
      </w:r>
      <w:r w:rsidR="00D54529" w:rsidRPr="00D54529">
        <w:rPr>
          <w:rFonts w:eastAsia="Times New Roman" w:cstheme="minorHAnsi"/>
          <w:lang w:eastAsia="ar-SA"/>
        </w:rPr>
        <w:t>Wykonawca winien wykazać, że</w:t>
      </w:r>
      <w:r w:rsidRPr="00D54529">
        <w:rPr>
          <w:rFonts w:eastAsia="Times New Roman" w:cstheme="minorHAnsi"/>
          <w:lang w:eastAsia="ar-SA"/>
        </w:rPr>
        <w:t xml:space="preserve"> w </w:t>
      </w:r>
      <w:r w:rsidR="00D54529" w:rsidRPr="00D54529">
        <w:rPr>
          <w:rFonts w:eastAsia="Times New Roman" w:cstheme="minorHAnsi"/>
          <w:lang w:eastAsia="ar-SA"/>
        </w:rPr>
        <w:t>okresie</w:t>
      </w:r>
      <w:r w:rsidR="00D54529">
        <w:rPr>
          <w:rFonts w:eastAsia="Times New Roman" w:cstheme="minorHAnsi"/>
          <w:lang w:eastAsia="ar-SA"/>
        </w:rPr>
        <w:t xml:space="preserve"> ostatnich 3 lat</w:t>
      </w:r>
      <w:r w:rsidRPr="00D54529">
        <w:rPr>
          <w:rFonts w:eastAsia="Times New Roman" w:cstheme="minorHAnsi"/>
          <w:lang w:eastAsia="ar-SA"/>
        </w:rPr>
        <w:t>, a jeżeli okres prowadzenia działalności jest króts</w:t>
      </w:r>
      <w:r w:rsidR="00D54529">
        <w:rPr>
          <w:rFonts w:eastAsia="Times New Roman" w:cstheme="minorHAnsi"/>
          <w:lang w:eastAsia="ar-SA"/>
        </w:rPr>
        <w:t xml:space="preserve">zy, to w tym okresie świadczył </w:t>
      </w:r>
      <w:r w:rsidRPr="00D54529">
        <w:rPr>
          <w:rFonts w:eastAsia="Times New Roman" w:cstheme="minorHAnsi"/>
          <w:lang w:eastAsia="ar-SA"/>
        </w:rPr>
        <w:t xml:space="preserve">usługi wsparcia technicznego lub wdrożenia oprogramowania </w:t>
      </w:r>
      <w:proofErr w:type="spellStart"/>
      <w:r w:rsidRPr="00D54529">
        <w:rPr>
          <w:rFonts w:eastAsia="Times New Roman" w:cstheme="minorHAnsi"/>
          <w:lang w:eastAsia="ar-SA"/>
        </w:rPr>
        <w:t>Blackboard</w:t>
      </w:r>
      <w:proofErr w:type="spellEnd"/>
      <w:r w:rsidRPr="00D54529">
        <w:rPr>
          <w:rFonts w:eastAsia="Times New Roman" w:cstheme="minorHAnsi"/>
          <w:lang w:eastAsia="ar-SA"/>
        </w:rPr>
        <w:t xml:space="preserve"> </w:t>
      </w:r>
      <w:proofErr w:type="spellStart"/>
      <w:r w:rsidRPr="00D54529">
        <w:rPr>
          <w:rFonts w:eastAsia="Times New Roman" w:cstheme="minorHAnsi"/>
          <w:lang w:eastAsia="ar-SA"/>
        </w:rPr>
        <w:t>Learn</w:t>
      </w:r>
      <w:proofErr w:type="spellEnd"/>
      <w:r w:rsidRPr="00D54529">
        <w:rPr>
          <w:rFonts w:eastAsia="Times New Roman" w:cstheme="minorHAnsi"/>
          <w:lang w:eastAsia="ar-SA"/>
        </w:rPr>
        <w:t xml:space="preserve"> Ultra co najmniej dwóm odbiorcom platformy LMS przez okres min</w:t>
      </w:r>
      <w:r w:rsidR="00D54529" w:rsidRPr="00D54529">
        <w:rPr>
          <w:rFonts w:eastAsia="Times New Roman" w:cstheme="minorHAnsi"/>
          <w:lang w:eastAsia="ar-SA"/>
        </w:rPr>
        <w:t>imum 12 miesię</w:t>
      </w:r>
      <w:r w:rsidRPr="00D54529">
        <w:rPr>
          <w:rFonts w:eastAsia="Times New Roman" w:cstheme="minorHAnsi"/>
          <w:lang w:eastAsia="ar-SA"/>
        </w:rPr>
        <w:t>cy</w:t>
      </w:r>
      <w:r w:rsidR="00A90E87">
        <w:rPr>
          <w:rFonts w:eastAsia="Times New Roman" w:cstheme="minorHAnsi"/>
          <w:lang w:eastAsia="ar-SA"/>
        </w:rPr>
        <w:t>;</w:t>
      </w:r>
      <w:r w:rsidR="00A90E87" w:rsidRPr="00A90E87">
        <w:t xml:space="preserve"> </w:t>
      </w:r>
      <w:r w:rsidR="00A90E87" w:rsidRPr="00A90E87">
        <w:rPr>
          <w:rFonts w:eastAsia="Times New Roman" w:cstheme="minorHAnsi"/>
          <w:lang w:eastAsia="ar-SA"/>
        </w:rPr>
        <w:t>z podaniem przedmiotu, dat wykonania i podmiotu, na rzecz którego usług</w:t>
      </w:r>
      <w:r w:rsidR="005F66BE">
        <w:rPr>
          <w:rFonts w:eastAsia="Times New Roman" w:cstheme="minorHAnsi"/>
          <w:lang w:eastAsia="ar-SA"/>
        </w:rPr>
        <w:t>i</w:t>
      </w:r>
      <w:r w:rsidR="00A90E87" w:rsidRPr="00A90E87">
        <w:rPr>
          <w:rFonts w:eastAsia="Times New Roman" w:cstheme="minorHAnsi"/>
          <w:lang w:eastAsia="ar-SA"/>
        </w:rPr>
        <w:t xml:space="preserve"> został</w:t>
      </w:r>
      <w:r w:rsidR="005F66BE">
        <w:rPr>
          <w:rFonts w:eastAsia="Times New Roman" w:cstheme="minorHAnsi"/>
          <w:lang w:eastAsia="ar-SA"/>
        </w:rPr>
        <w:t>y</w:t>
      </w:r>
      <w:r w:rsidR="00A90E87" w:rsidRPr="00A90E87">
        <w:rPr>
          <w:rFonts w:eastAsia="Times New Roman" w:cstheme="minorHAnsi"/>
          <w:lang w:eastAsia="ar-SA"/>
        </w:rPr>
        <w:t xml:space="preserve"> wykonan</w:t>
      </w:r>
      <w:r w:rsidR="005F66BE">
        <w:rPr>
          <w:rFonts w:eastAsia="Times New Roman" w:cstheme="minorHAnsi"/>
          <w:lang w:eastAsia="ar-SA"/>
        </w:rPr>
        <w:t>e</w:t>
      </w:r>
      <w:r w:rsidR="00A90E87" w:rsidRPr="00A90E87">
        <w:rPr>
          <w:rFonts w:eastAsia="Times New Roman" w:cstheme="minorHAnsi"/>
          <w:lang w:eastAsia="ar-SA"/>
        </w:rPr>
        <w:t xml:space="preserve"> oraz z załączen</w:t>
      </w:r>
      <w:r w:rsidR="005F66BE">
        <w:rPr>
          <w:rFonts w:eastAsia="Times New Roman" w:cstheme="minorHAnsi"/>
          <w:lang w:eastAsia="ar-SA"/>
        </w:rPr>
        <w:t>iem dowodów określających czy te</w:t>
      </w:r>
      <w:r w:rsidR="00A90E87" w:rsidRPr="00A90E87">
        <w:rPr>
          <w:rFonts w:eastAsia="Times New Roman" w:cstheme="minorHAnsi"/>
          <w:lang w:eastAsia="ar-SA"/>
        </w:rPr>
        <w:t xml:space="preserve"> usług</w:t>
      </w:r>
      <w:r w:rsidR="005F66BE">
        <w:rPr>
          <w:rFonts w:eastAsia="Times New Roman" w:cstheme="minorHAnsi"/>
          <w:lang w:eastAsia="ar-SA"/>
        </w:rPr>
        <w:t>i zostały wykonane</w:t>
      </w:r>
      <w:r w:rsidR="00A90E87" w:rsidRPr="00A90E87">
        <w:rPr>
          <w:rFonts w:eastAsia="Times New Roman" w:cstheme="minorHAnsi"/>
          <w:lang w:eastAsia="ar-SA"/>
        </w:rPr>
        <w:t xml:space="preserve"> należycie;</w:t>
      </w:r>
    </w:p>
    <w:p w14:paraId="7EC40F64" w14:textId="01543F93" w:rsidR="00A90E87" w:rsidRPr="00A90E87" w:rsidRDefault="00A90E87" w:rsidP="00AA4D95">
      <w:pPr>
        <w:autoSpaceDE w:val="0"/>
        <w:spacing w:after="0" w:line="360" w:lineRule="auto"/>
        <w:rPr>
          <w:rFonts w:eastAsia="Times New Roman" w:cstheme="minorHAnsi"/>
          <w:lang w:eastAsia="ar-SA"/>
        </w:rPr>
      </w:pPr>
      <w:r w:rsidRPr="00A90E87">
        <w:rPr>
          <w:rFonts w:eastAsia="Times New Roman" w:cstheme="minorHAnsi"/>
          <w:lang w:eastAsia="ar-SA"/>
        </w:rPr>
        <w:t>Dowodami czy usługi zostały wykonane należycie, są:</w:t>
      </w:r>
    </w:p>
    <w:p w14:paraId="428F6723" w14:textId="77777777" w:rsidR="00A90E87" w:rsidRPr="00A90E87" w:rsidRDefault="00A90E87" w:rsidP="00AA4D95">
      <w:pPr>
        <w:suppressAutoHyphens/>
        <w:spacing w:after="0" w:line="360" w:lineRule="auto"/>
        <w:ind w:left="568" w:hanging="284"/>
        <w:outlineLvl w:val="1"/>
        <w:rPr>
          <w:rFonts w:eastAsia="Times New Roman" w:cstheme="minorHAnsi"/>
          <w:lang w:eastAsia="ar-SA"/>
        </w:rPr>
      </w:pPr>
      <w:r w:rsidRPr="00A90E87">
        <w:rPr>
          <w:rFonts w:eastAsia="Times New Roman" w:cstheme="minorHAnsi"/>
          <w:lang w:eastAsia="ar-SA"/>
        </w:rPr>
        <w:t>1. referencje bądź inne dokumenty sporządzone przez podmiot, na rzecz którego usługi zostały wykonane a w przypadku świadczeń powtarzających się lub ciągłych są wykonywane,</w:t>
      </w:r>
    </w:p>
    <w:p w14:paraId="127494A4" w14:textId="77777777" w:rsidR="00A90E87" w:rsidRPr="00A90E87" w:rsidRDefault="00A90E87" w:rsidP="00AA4D95">
      <w:pPr>
        <w:suppressAutoHyphens/>
        <w:spacing w:after="0" w:line="360" w:lineRule="auto"/>
        <w:ind w:left="568" w:hanging="284"/>
        <w:outlineLvl w:val="1"/>
        <w:rPr>
          <w:rFonts w:eastAsia="Times New Roman" w:cstheme="minorHAnsi"/>
          <w:lang w:eastAsia="ar-SA"/>
        </w:rPr>
      </w:pPr>
      <w:r w:rsidRPr="00A90E87">
        <w:rPr>
          <w:rFonts w:eastAsia="Times New Roman" w:cstheme="minorHAnsi"/>
          <w:lang w:eastAsia="ar-SA"/>
        </w:rPr>
        <w:t>2.</w:t>
      </w:r>
      <w:r w:rsidRPr="00A90E87">
        <w:rPr>
          <w:rFonts w:eastAsia="Times New Roman" w:cstheme="minorHAnsi"/>
          <w:lang w:eastAsia="ar-SA"/>
        </w:rPr>
        <w:tab/>
        <w:t xml:space="preserve">oświadczenie Wykonawcy, jeżeli Wykonawca z przyczyn niezależnych od niego nie jest </w:t>
      </w:r>
      <w:r w:rsidRPr="00A90E87">
        <w:rPr>
          <w:rFonts w:eastAsia="Times New Roman" w:cstheme="minorHAnsi"/>
          <w:lang w:eastAsia="ar-SA"/>
        </w:rPr>
        <w:br/>
        <w:t>w stanie uzyskać dokumentów, o którym mowa wyżej,</w:t>
      </w:r>
    </w:p>
    <w:p w14:paraId="1D7712C6" w14:textId="77777777" w:rsidR="00A90E87" w:rsidRPr="00A90E87" w:rsidRDefault="00A90E87" w:rsidP="00A90E87">
      <w:pPr>
        <w:suppressAutoHyphens/>
        <w:spacing w:after="0" w:line="360" w:lineRule="auto"/>
        <w:ind w:left="568" w:hanging="284"/>
        <w:outlineLvl w:val="1"/>
        <w:rPr>
          <w:rFonts w:eastAsia="Times New Roman" w:cstheme="minorHAnsi"/>
          <w:lang w:eastAsia="ar-SA"/>
        </w:rPr>
      </w:pPr>
      <w:r w:rsidRPr="00A90E87">
        <w:rPr>
          <w:rFonts w:eastAsia="Times New Roman" w:cstheme="minorHAnsi"/>
          <w:lang w:eastAsia="ar-SA"/>
        </w:rPr>
        <w:lastRenderedPageBreak/>
        <w:t>3.</w:t>
      </w:r>
      <w:r w:rsidRPr="00A90E87">
        <w:rPr>
          <w:rFonts w:eastAsia="Times New Roman" w:cstheme="minorHAnsi"/>
          <w:lang w:eastAsia="ar-SA"/>
        </w:rPr>
        <w:tab/>
        <w:t>w przypadku świadczeń powtarzających się lub ciągłych nadal wykonywanych referencje bądź inne dokumenty potwierdzające ich należyte wykonywanie powinny być wystawione w okresie ostatnich 3 miesiące przed upływem terminu składania ofert.</w:t>
      </w:r>
    </w:p>
    <w:p w14:paraId="6E97FD52" w14:textId="1922C68E" w:rsidR="00DB5202" w:rsidRPr="00AA4D95" w:rsidRDefault="00DB5202" w:rsidP="00AA4D95">
      <w:pPr>
        <w:pStyle w:val="Akapitzlist"/>
        <w:numPr>
          <w:ilvl w:val="0"/>
          <w:numId w:val="31"/>
        </w:numPr>
        <w:shd w:val="clear" w:color="auto" w:fill="FFFFFF"/>
        <w:spacing w:line="360" w:lineRule="auto"/>
        <w:rPr>
          <w:rFonts w:eastAsia="Times New Roman" w:cstheme="minorHAnsi"/>
          <w:sz w:val="22"/>
          <w:szCs w:val="22"/>
          <w:lang w:eastAsia="ar-SA"/>
        </w:rPr>
      </w:pPr>
      <w:r w:rsidRPr="00AA4D95">
        <w:rPr>
          <w:rFonts w:eastAsia="Times New Roman" w:cstheme="minorHAnsi"/>
          <w:sz w:val="22"/>
          <w:szCs w:val="22"/>
          <w:u w:val="single"/>
          <w:lang w:eastAsia="ar-SA"/>
        </w:rPr>
        <w:t>W celu potwierdzenia spełniania przez Wykonawcę warunków udziału w postępowaniu wykonawca</w:t>
      </w:r>
      <w:r w:rsidR="00A90E87" w:rsidRPr="00AA4D95">
        <w:rPr>
          <w:rFonts w:eastAsia="Times New Roman" w:cstheme="minorHAnsi"/>
          <w:sz w:val="22"/>
          <w:szCs w:val="22"/>
          <w:u w:val="single"/>
          <w:lang w:eastAsia="ar-SA"/>
        </w:rPr>
        <w:t>,</w:t>
      </w:r>
      <w:r w:rsidRPr="00AA4D95">
        <w:rPr>
          <w:rFonts w:eastAsia="Times New Roman" w:cstheme="minorHAnsi"/>
          <w:sz w:val="22"/>
          <w:szCs w:val="22"/>
          <w:u w:val="single"/>
          <w:lang w:eastAsia="ar-SA"/>
        </w:rPr>
        <w:t xml:space="preserve"> na wezwanie zamawiającego</w:t>
      </w:r>
      <w:r w:rsidR="00A90E87" w:rsidRPr="00AA4D95">
        <w:rPr>
          <w:rFonts w:eastAsia="Times New Roman" w:cstheme="minorHAnsi"/>
          <w:sz w:val="22"/>
          <w:szCs w:val="22"/>
          <w:u w:val="single"/>
          <w:lang w:eastAsia="ar-SA"/>
        </w:rPr>
        <w:t>,</w:t>
      </w:r>
      <w:r w:rsidRPr="00AA4D95">
        <w:rPr>
          <w:rFonts w:eastAsia="Times New Roman" w:cstheme="minorHAnsi"/>
          <w:sz w:val="22"/>
          <w:szCs w:val="22"/>
          <w:u w:val="single"/>
          <w:lang w:eastAsia="ar-SA"/>
        </w:rPr>
        <w:t xml:space="preserve"> zobowiązany będzie złożyć następujące podmiotowe środki dowodowe - </w:t>
      </w:r>
      <w:r w:rsidRPr="00AA4D95">
        <w:rPr>
          <w:rFonts w:eastAsia="Times New Roman" w:cstheme="minorHAnsi"/>
          <w:b/>
          <w:sz w:val="22"/>
          <w:szCs w:val="22"/>
          <w:u w:val="single"/>
          <w:lang w:eastAsia="ar-SA"/>
        </w:rPr>
        <w:t>w zakresie zdolności technicznej lub zawodowej</w:t>
      </w:r>
      <w:r w:rsidRPr="00AA4D95">
        <w:rPr>
          <w:rFonts w:eastAsia="Times New Roman" w:cstheme="minorHAnsi"/>
          <w:sz w:val="22"/>
          <w:szCs w:val="22"/>
          <w:lang w:eastAsia="ar-SA"/>
        </w:rPr>
        <w:t>:</w:t>
      </w:r>
    </w:p>
    <w:p w14:paraId="723C2A7F" w14:textId="74208477" w:rsidR="00111253" w:rsidRPr="00AA4D95" w:rsidRDefault="00111253" w:rsidP="00AA4D95">
      <w:pPr>
        <w:pStyle w:val="Akapitzlist"/>
        <w:numPr>
          <w:ilvl w:val="1"/>
          <w:numId w:val="31"/>
        </w:numPr>
        <w:autoSpaceDE w:val="0"/>
        <w:autoSpaceDN w:val="0"/>
        <w:adjustRightInd w:val="0"/>
        <w:spacing w:line="360" w:lineRule="auto"/>
        <w:ind w:left="993" w:hanging="426"/>
        <w:rPr>
          <w:rFonts w:eastAsia="Times New Roman" w:cstheme="minorHAnsi"/>
          <w:iCs/>
          <w:sz w:val="22"/>
          <w:szCs w:val="22"/>
        </w:rPr>
      </w:pPr>
      <w:r w:rsidRPr="00AA4D95">
        <w:rPr>
          <w:rFonts w:eastAsia="Times New Roman" w:cstheme="minorHAnsi"/>
          <w:b/>
          <w:iCs/>
          <w:sz w:val="22"/>
          <w:szCs w:val="22"/>
        </w:rPr>
        <w:t>wykaz osób</w:t>
      </w:r>
      <w:r w:rsidRPr="00AA4D95">
        <w:rPr>
          <w:rFonts w:eastAsia="Times New Roman" w:cstheme="minorHAnsi"/>
          <w:iCs/>
          <w:sz w:val="22"/>
          <w:szCs w:val="22"/>
        </w:rPr>
        <w:t xml:space="preserve">, skierowanych przez wykonawcę do realizacji zamówienia publicznego, </w:t>
      </w:r>
      <w:r w:rsidR="00AA4D95">
        <w:rPr>
          <w:rFonts w:eastAsia="Times New Roman" w:cstheme="minorHAnsi"/>
          <w:iCs/>
          <w:sz w:val="22"/>
          <w:szCs w:val="22"/>
        </w:rPr>
        <w:br/>
      </w:r>
      <w:r w:rsidRPr="00AA4D95">
        <w:rPr>
          <w:rFonts w:eastAsia="Times New Roman" w:cstheme="minorHAnsi"/>
          <w:iCs/>
          <w:sz w:val="22"/>
          <w:szCs w:val="22"/>
        </w:rPr>
        <w:t>w szczególności odpowiedzialnych za świadczenie usług, wraz z informacjami na temat ich kwalifikacji zawodowych, uprawnień, doświadczenia niezbędnych do wykonania zamówienia publicznego, a także zakresu wykonywanych przez nie czynności oraz informacją o podstawie do dysponowania tymi osobami.</w:t>
      </w:r>
    </w:p>
    <w:p w14:paraId="09374D57" w14:textId="19696BD0" w:rsidR="00111253" w:rsidRPr="00AA4D95" w:rsidRDefault="00111253" w:rsidP="00AA4D95">
      <w:pPr>
        <w:autoSpaceDE w:val="0"/>
        <w:autoSpaceDN w:val="0"/>
        <w:adjustRightInd w:val="0"/>
        <w:spacing w:line="360" w:lineRule="auto"/>
        <w:rPr>
          <w:rFonts w:eastAsia="Times New Roman" w:cstheme="minorHAnsi"/>
          <w:i/>
          <w:iCs/>
          <w:u w:val="single"/>
        </w:rPr>
      </w:pPr>
      <w:r w:rsidRPr="00AA4D95">
        <w:rPr>
          <w:rFonts w:eastAsia="Times New Roman" w:cstheme="minorHAnsi"/>
          <w:i/>
          <w:iCs/>
          <w:u w:val="single"/>
        </w:rPr>
        <w:t xml:space="preserve">Wykonawca może sporządzić wykaz osób zgodnie ze wzorem stanowiącym </w:t>
      </w:r>
      <w:r w:rsidRPr="00AA4D95">
        <w:rPr>
          <w:rFonts w:eastAsia="Times New Roman" w:cstheme="minorHAnsi"/>
          <w:b/>
          <w:i/>
          <w:iCs/>
          <w:u w:val="single"/>
        </w:rPr>
        <w:t xml:space="preserve">Załącznik </w:t>
      </w:r>
      <w:r w:rsidR="00AA4D95" w:rsidRPr="00AA4D95">
        <w:rPr>
          <w:rFonts w:eastAsia="Times New Roman" w:cstheme="minorHAnsi"/>
          <w:b/>
          <w:i/>
          <w:iCs/>
          <w:u w:val="single"/>
        </w:rPr>
        <w:t>nr 8</w:t>
      </w:r>
      <w:r w:rsidRPr="00AA4D95">
        <w:rPr>
          <w:rFonts w:eastAsia="Times New Roman" w:cstheme="minorHAnsi"/>
          <w:b/>
          <w:i/>
          <w:iCs/>
          <w:u w:val="single"/>
        </w:rPr>
        <w:t xml:space="preserve"> do SWZ.</w:t>
      </w:r>
    </w:p>
    <w:p w14:paraId="0A59A08C" w14:textId="34CEE881" w:rsidR="00AA4D95" w:rsidRPr="00AA4D95" w:rsidRDefault="00AA4D95" w:rsidP="00AA4D95">
      <w:pPr>
        <w:pStyle w:val="Akapitzlist"/>
        <w:numPr>
          <w:ilvl w:val="1"/>
          <w:numId w:val="31"/>
        </w:numPr>
        <w:autoSpaceDE w:val="0"/>
        <w:autoSpaceDN w:val="0"/>
        <w:adjustRightInd w:val="0"/>
        <w:spacing w:line="360" w:lineRule="auto"/>
        <w:ind w:left="993" w:hanging="426"/>
        <w:rPr>
          <w:rFonts w:eastAsia="Times New Roman" w:cstheme="minorHAnsi"/>
          <w:b/>
          <w:iCs/>
          <w:sz w:val="22"/>
          <w:szCs w:val="22"/>
          <w:u w:val="single"/>
        </w:rPr>
      </w:pPr>
      <w:r w:rsidRPr="00AA4D95">
        <w:rPr>
          <w:rFonts w:eastAsia="Times New Roman" w:cstheme="minorHAnsi"/>
          <w:b/>
          <w:iCs/>
          <w:sz w:val="22"/>
          <w:szCs w:val="22"/>
        </w:rPr>
        <w:t>wykaz usług</w:t>
      </w:r>
      <w:r w:rsidRPr="00AA4D95">
        <w:rPr>
          <w:rFonts w:eastAsia="Times New Roman" w:cstheme="minorHAnsi"/>
          <w:iCs/>
          <w:sz w:val="22"/>
          <w:szCs w:val="22"/>
        </w:rPr>
        <w:t xml:space="preserve"> wykonanych w okresie ostatnich trzech lat przed upływem terminu składania ofert, a jeżeli okres prowadzenia działalności jest krótszy – w tym </w:t>
      </w:r>
      <w:r w:rsidR="00830745">
        <w:rPr>
          <w:rFonts w:eastAsia="Times New Roman" w:cstheme="minorHAnsi"/>
          <w:iCs/>
          <w:sz w:val="22"/>
          <w:szCs w:val="22"/>
        </w:rPr>
        <w:t>okresie - według załącznika nr 9</w:t>
      </w:r>
      <w:r w:rsidRPr="00AA4D95">
        <w:rPr>
          <w:rFonts w:eastAsia="Times New Roman" w:cstheme="minorHAnsi"/>
          <w:iCs/>
          <w:sz w:val="22"/>
          <w:szCs w:val="22"/>
        </w:rPr>
        <w:t xml:space="preserve"> do SWZ wraz z dowodami określającymi czy usługi zostały wykonane należycie</w:t>
      </w:r>
      <w:r w:rsidR="005F66BE">
        <w:rPr>
          <w:rFonts w:eastAsia="Times New Roman" w:cstheme="minorHAnsi"/>
          <w:iCs/>
          <w:sz w:val="22"/>
          <w:szCs w:val="22"/>
        </w:rPr>
        <w:t>.</w:t>
      </w:r>
      <w:r w:rsidRPr="00AA4D95">
        <w:rPr>
          <w:rFonts w:eastAsia="Times New Roman" w:cstheme="minorHAnsi"/>
          <w:iCs/>
          <w:sz w:val="22"/>
          <w:szCs w:val="22"/>
        </w:rPr>
        <w:t xml:space="preserve"> </w:t>
      </w:r>
    </w:p>
    <w:p w14:paraId="2B70CABD" w14:textId="09B0F930" w:rsidR="00AA4D95" w:rsidRPr="00830745" w:rsidRDefault="00AA4D95" w:rsidP="00830745">
      <w:pPr>
        <w:autoSpaceDE w:val="0"/>
        <w:autoSpaceDN w:val="0"/>
        <w:adjustRightInd w:val="0"/>
        <w:spacing w:line="360" w:lineRule="auto"/>
        <w:rPr>
          <w:rFonts w:eastAsia="Times New Roman" w:cstheme="minorHAnsi"/>
          <w:b/>
          <w:i/>
          <w:iCs/>
          <w:u w:val="single"/>
        </w:rPr>
      </w:pPr>
      <w:r w:rsidRPr="00830745">
        <w:rPr>
          <w:rFonts w:eastAsia="Times New Roman" w:cstheme="minorHAnsi"/>
          <w:i/>
          <w:iCs/>
          <w:u w:val="single"/>
        </w:rPr>
        <w:t>Wykonawca może sporządzić wykaz zgodnie ze wzorem stanowiącym</w:t>
      </w:r>
      <w:r w:rsidR="00830745">
        <w:rPr>
          <w:rFonts w:eastAsia="Times New Roman" w:cstheme="minorHAnsi"/>
          <w:b/>
          <w:i/>
          <w:iCs/>
          <w:u w:val="single"/>
        </w:rPr>
        <w:t xml:space="preserve"> Załącznik nr 9</w:t>
      </w:r>
      <w:r w:rsidRPr="00830745">
        <w:rPr>
          <w:rFonts w:eastAsia="Times New Roman" w:cstheme="minorHAnsi"/>
          <w:b/>
          <w:i/>
          <w:iCs/>
          <w:u w:val="single"/>
        </w:rPr>
        <w:t xml:space="preserve"> do SWZ.</w:t>
      </w:r>
    </w:p>
    <w:p w14:paraId="4B27698C" w14:textId="6FF2A3E0" w:rsidR="00AA4D95" w:rsidRPr="00830745" w:rsidRDefault="00AA4D95" w:rsidP="00830745">
      <w:pPr>
        <w:autoSpaceDE w:val="0"/>
        <w:autoSpaceDN w:val="0"/>
        <w:adjustRightInd w:val="0"/>
        <w:spacing w:line="360" w:lineRule="auto"/>
        <w:rPr>
          <w:rFonts w:eastAsia="Times New Roman" w:cstheme="minorHAnsi"/>
          <w:iCs/>
        </w:rPr>
      </w:pPr>
      <w:r w:rsidRPr="00830745">
        <w:rPr>
          <w:rFonts w:eastAsia="Times New Roman" w:cstheme="minorHAnsi"/>
          <w:iCs/>
        </w:rPr>
        <w:t>Jeżeli wykonawca powołuje się na doświadczenie w realizacji usług, wykonywanych wspólnie z innymi wykonawcami, wykaz, o którym mowa wyżej, dotyczy usług, w których wykonaniu wykonawca ten bezpośrednio uczestniczył, a w przypadku świadczeń powtarzających się lub ciągłych, w których wykonywaniu bezpośrednio uczestniczył lub uczestniczy.</w:t>
      </w:r>
    </w:p>
    <w:p w14:paraId="27B428A1" w14:textId="77777777" w:rsidR="00DB5202" w:rsidRPr="005F66BE" w:rsidRDefault="00DB5202" w:rsidP="00DB5202">
      <w:pPr>
        <w:autoSpaceDE w:val="0"/>
        <w:spacing w:after="0" w:line="360" w:lineRule="auto"/>
        <w:rPr>
          <w:rFonts w:eastAsia="Times New Roman" w:cstheme="minorHAnsi"/>
          <w:b/>
          <w:u w:val="single"/>
          <w:lang w:eastAsia="ar-SA"/>
        </w:rPr>
      </w:pPr>
      <w:r w:rsidRPr="005F66BE">
        <w:rPr>
          <w:rFonts w:eastAsia="Times New Roman" w:cstheme="minorHAnsi"/>
          <w:b/>
          <w:u w:val="single"/>
          <w:lang w:eastAsia="ar-SA"/>
        </w:rPr>
        <w:t>Zasady korzystania z zasobów innych podmiotów:</w:t>
      </w:r>
    </w:p>
    <w:p w14:paraId="458760FC" w14:textId="1180E74A" w:rsidR="00DB5202" w:rsidRPr="005F66BE" w:rsidRDefault="00DB5202" w:rsidP="00DB5202">
      <w:pPr>
        <w:autoSpaceDE w:val="0"/>
        <w:spacing w:after="0" w:line="360" w:lineRule="auto"/>
        <w:ind w:left="284" w:hanging="284"/>
        <w:rPr>
          <w:rFonts w:eastAsia="Times New Roman" w:cstheme="minorHAnsi"/>
          <w:lang w:eastAsia="ar-SA"/>
        </w:rPr>
      </w:pPr>
      <w:r w:rsidRPr="005F66BE">
        <w:rPr>
          <w:rFonts w:eastAsia="Times New Roman" w:cstheme="minorHAnsi"/>
          <w:lang w:eastAsia="ar-SA"/>
        </w:rPr>
        <w:t>3.</w:t>
      </w:r>
      <w:r w:rsidRPr="005F66BE">
        <w:rPr>
          <w:rFonts w:eastAsia="Times New Roman" w:cstheme="minorHAnsi"/>
          <w:lang w:eastAsia="ar-SA"/>
        </w:rPr>
        <w:tab/>
        <w:t xml:space="preserve">Wykonawca może w celu potwierdzenia spełniania warunków udziału w postępowaniu </w:t>
      </w:r>
      <w:r w:rsidR="005F66BE" w:rsidRPr="005F66BE">
        <w:rPr>
          <w:rFonts w:eastAsia="Times New Roman" w:cstheme="minorHAnsi"/>
          <w:lang w:eastAsia="ar-SA"/>
        </w:rPr>
        <w:br/>
      </w:r>
      <w:r w:rsidRPr="005F66BE">
        <w:rPr>
          <w:rFonts w:eastAsia="Times New Roman" w:cstheme="minorHAnsi"/>
          <w:lang w:eastAsia="ar-SA"/>
        </w:rPr>
        <w:t>w stosownych sytuacjach oraz w odniesieniu do zamówienia, lub jego części, polegać na zdolnościach technicznych lub zawodowych lub sytuacji finansowej lub ekonomicznej podmiotów udostępniających zasoby, niezależnie od charakteru prawnego łączących go z nimi stosunków prawnych.</w:t>
      </w:r>
    </w:p>
    <w:p w14:paraId="75A07BBC" w14:textId="77777777" w:rsidR="00DB5202" w:rsidRPr="005F66BE" w:rsidRDefault="00DB5202" w:rsidP="00DB5202">
      <w:pPr>
        <w:autoSpaceDE w:val="0"/>
        <w:spacing w:after="0" w:line="360" w:lineRule="auto"/>
        <w:ind w:left="709" w:hanging="425"/>
        <w:rPr>
          <w:rFonts w:eastAsia="Times New Roman" w:cstheme="minorHAnsi"/>
          <w:lang w:eastAsia="ar-SA"/>
        </w:rPr>
      </w:pPr>
      <w:r w:rsidRPr="005F66BE">
        <w:rPr>
          <w:rFonts w:eastAsia="Times New Roman" w:cstheme="minorHAnsi"/>
          <w:lang w:eastAsia="ar-SA"/>
        </w:rPr>
        <w:t>3.1.</w:t>
      </w:r>
      <w:r w:rsidRPr="005F66BE">
        <w:rPr>
          <w:rFonts w:eastAsia="Times New Roman" w:cstheme="minorHAnsi"/>
          <w:lang w:eastAsia="ar-SA"/>
        </w:rPr>
        <w:tab/>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28B7D37C" w14:textId="77777777" w:rsidR="00DB5202" w:rsidRPr="005F66BE" w:rsidRDefault="00DB5202" w:rsidP="00DB5202">
      <w:pPr>
        <w:autoSpaceDE w:val="0"/>
        <w:spacing w:after="0" w:line="360" w:lineRule="auto"/>
        <w:ind w:left="709" w:hanging="425"/>
        <w:rPr>
          <w:rFonts w:eastAsia="Times New Roman" w:cstheme="minorHAnsi"/>
          <w:lang w:eastAsia="ar-SA"/>
        </w:rPr>
      </w:pPr>
      <w:r w:rsidRPr="005F66BE">
        <w:rPr>
          <w:rFonts w:eastAsia="Times New Roman" w:cstheme="minorHAnsi"/>
          <w:lang w:eastAsia="ar-SA"/>
        </w:rPr>
        <w:t xml:space="preserve">3.2.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Zobowiązanie podmiotu udostępniającego zasoby </w:t>
      </w:r>
      <w:r w:rsidRPr="005F66BE">
        <w:rPr>
          <w:rFonts w:eastAsia="Times New Roman" w:cstheme="minorHAnsi"/>
          <w:lang w:eastAsia="ar-SA"/>
        </w:rPr>
        <w:lastRenderedPageBreak/>
        <w:t>potwierdza, że stosunek łączący wykonawcę z podmiotami udostępniającymi zasoby gwarantuje rzeczywisty dostęp do tych zasobów oraz określa w szczególności:</w:t>
      </w:r>
    </w:p>
    <w:p w14:paraId="2F38FD03" w14:textId="77777777" w:rsidR="00DB5202" w:rsidRPr="005F66BE" w:rsidRDefault="00DB5202" w:rsidP="00DB5202">
      <w:pPr>
        <w:autoSpaceDE w:val="0"/>
        <w:spacing w:after="0" w:line="360" w:lineRule="auto"/>
        <w:ind w:left="1134" w:hanging="283"/>
        <w:rPr>
          <w:rFonts w:eastAsia="Times New Roman" w:cstheme="minorHAnsi"/>
          <w:lang w:eastAsia="ar-SA"/>
        </w:rPr>
      </w:pPr>
      <w:r w:rsidRPr="005F66BE">
        <w:rPr>
          <w:rFonts w:eastAsia="Times New Roman" w:cstheme="minorHAnsi"/>
          <w:lang w:eastAsia="ar-SA"/>
        </w:rPr>
        <w:t xml:space="preserve">a) </w:t>
      </w:r>
      <w:r w:rsidRPr="005F66BE">
        <w:rPr>
          <w:rFonts w:eastAsia="Times New Roman" w:cstheme="minorHAnsi"/>
          <w:lang w:eastAsia="ar-SA"/>
        </w:rPr>
        <w:tab/>
        <w:t>zakres dostępnych wykonawcy zasobów podmiotu udostępniającego zasoby,</w:t>
      </w:r>
    </w:p>
    <w:p w14:paraId="384F2213" w14:textId="77777777" w:rsidR="00DB5202" w:rsidRPr="005F66BE" w:rsidRDefault="00DB5202" w:rsidP="00DB5202">
      <w:pPr>
        <w:autoSpaceDE w:val="0"/>
        <w:spacing w:after="0" w:line="360" w:lineRule="auto"/>
        <w:ind w:left="1134" w:hanging="283"/>
        <w:rPr>
          <w:rFonts w:eastAsia="Times New Roman" w:cstheme="minorHAnsi"/>
          <w:lang w:eastAsia="ar-SA"/>
        </w:rPr>
      </w:pPr>
      <w:r w:rsidRPr="005F66BE">
        <w:rPr>
          <w:rFonts w:eastAsia="Times New Roman" w:cstheme="minorHAnsi"/>
          <w:lang w:eastAsia="ar-SA"/>
        </w:rPr>
        <w:t xml:space="preserve">b) </w:t>
      </w:r>
      <w:r w:rsidRPr="005F66BE">
        <w:rPr>
          <w:rFonts w:eastAsia="Times New Roman" w:cstheme="minorHAnsi"/>
          <w:lang w:eastAsia="ar-SA"/>
        </w:rPr>
        <w:tab/>
        <w:t>sposób i okres udostępnienia wykonawcy i wykorzystania przez niego zasobów podmiotu udostępniającego te zasoby przy wykonywaniu zamówienia,</w:t>
      </w:r>
    </w:p>
    <w:p w14:paraId="4EDAFF67" w14:textId="77777777" w:rsidR="00DB5202" w:rsidRPr="005F66BE" w:rsidRDefault="00DB5202" w:rsidP="00DB5202">
      <w:pPr>
        <w:autoSpaceDE w:val="0"/>
        <w:spacing w:after="0" w:line="360" w:lineRule="auto"/>
        <w:ind w:left="1134" w:hanging="283"/>
        <w:rPr>
          <w:rFonts w:eastAsia="Times New Roman" w:cstheme="minorHAnsi"/>
          <w:lang w:eastAsia="ar-SA"/>
        </w:rPr>
      </w:pPr>
      <w:r w:rsidRPr="005F66BE">
        <w:rPr>
          <w:rFonts w:eastAsia="Times New Roman" w:cstheme="minorHAnsi"/>
          <w:lang w:eastAsia="ar-SA"/>
        </w:rPr>
        <w:t xml:space="preserve">c) </w:t>
      </w:r>
      <w:r w:rsidRPr="005F66BE">
        <w:rPr>
          <w:rFonts w:eastAsia="Times New Roman" w:cstheme="minorHAnsi"/>
          <w:lang w:eastAsia="ar-SA"/>
        </w:rPr>
        <w:tab/>
        <w:t>czy i w jakim zakresie podmiot udostępniający zasoby, na zdolnościach którego wykonawca polega w odniesieniu do warunków udziału w postępowaniu dotyczących wykształcenia, kwalifikacji zawodowych lub doświadczenia, zrealizuje usługi lub roboty budowlane, których wskazane zdolności dotyczą.</w:t>
      </w:r>
    </w:p>
    <w:p w14:paraId="4284FDB7" w14:textId="396EF6A7" w:rsidR="00DB5202" w:rsidRPr="005F66BE" w:rsidRDefault="00DB5202" w:rsidP="005F66BE">
      <w:pPr>
        <w:autoSpaceDE w:val="0"/>
        <w:autoSpaceDN w:val="0"/>
        <w:adjustRightInd w:val="0"/>
        <w:spacing w:line="360" w:lineRule="auto"/>
        <w:rPr>
          <w:rFonts w:eastAsia="Times New Roman" w:cstheme="minorHAnsi"/>
          <w:b/>
          <w:i/>
          <w:iCs/>
          <w:u w:val="single"/>
        </w:rPr>
      </w:pPr>
      <w:r w:rsidRPr="005F66BE">
        <w:rPr>
          <w:rFonts w:eastAsia="Times New Roman" w:cstheme="minorHAnsi"/>
          <w:i/>
          <w:iCs/>
          <w:u w:val="single"/>
        </w:rPr>
        <w:t xml:space="preserve">Wykonawca może sporządzić zobowiązanie zgodnie ze wzorem stanowiącym </w:t>
      </w:r>
      <w:r w:rsidRPr="005F66BE">
        <w:rPr>
          <w:rFonts w:eastAsia="Times New Roman" w:cstheme="minorHAnsi"/>
          <w:b/>
          <w:i/>
          <w:iCs/>
          <w:u w:val="single"/>
        </w:rPr>
        <w:t>Załącznik nr 4</w:t>
      </w:r>
      <w:r w:rsidR="005F66BE" w:rsidRPr="005F66BE">
        <w:rPr>
          <w:rFonts w:eastAsia="Times New Roman" w:cstheme="minorHAnsi"/>
          <w:b/>
          <w:i/>
          <w:iCs/>
          <w:u w:val="single"/>
        </w:rPr>
        <w:t>c</w:t>
      </w:r>
      <w:r w:rsidRPr="005F66BE">
        <w:rPr>
          <w:rFonts w:eastAsia="Times New Roman" w:cstheme="minorHAnsi"/>
          <w:b/>
          <w:i/>
          <w:iCs/>
          <w:u w:val="single"/>
        </w:rPr>
        <w:t xml:space="preserve"> do SWZ.</w:t>
      </w:r>
    </w:p>
    <w:p w14:paraId="03063385" w14:textId="70F92E78" w:rsidR="00DB5202" w:rsidRPr="005F66BE" w:rsidRDefault="00DB5202" w:rsidP="00DB5202">
      <w:pPr>
        <w:autoSpaceDE w:val="0"/>
        <w:spacing w:after="0" w:line="360" w:lineRule="auto"/>
        <w:ind w:left="709" w:hanging="425"/>
        <w:rPr>
          <w:rFonts w:eastAsia="Times New Roman" w:cstheme="minorHAnsi"/>
          <w:lang w:eastAsia="ar-SA"/>
        </w:rPr>
      </w:pPr>
      <w:r w:rsidRPr="005F66BE">
        <w:rPr>
          <w:rFonts w:eastAsia="Times New Roman" w:cstheme="minorHAnsi"/>
          <w:lang w:eastAsia="ar-SA"/>
        </w:rPr>
        <w:t>3.3.</w:t>
      </w:r>
      <w:r w:rsidRPr="005F66BE">
        <w:rPr>
          <w:rFonts w:eastAsia="Times New Roman" w:cstheme="minorHAnsi"/>
          <w:lang w:eastAsia="ar-SA"/>
        </w:rPr>
        <w:tab/>
        <w:t xml:space="preserve">Podmiot, który zobowiązał się do udostępnienia zasobów, odpowiada solidarnie  </w:t>
      </w:r>
      <w:r w:rsidR="005F66BE" w:rsidRPr="005F66BE">
        <w:rPr>
          <w:rFonts w:eastAsia="Times New Roman" w:cstheme="minorHAnsi"/>
          <w:lang w:eastAsia="ar-SA"/>
        </w:rPr>
        <w:br/>
      </w:r>
      <w:r w:rsidRPr="005F66BE">
        <w:rPr>
          <w:rFonts w:eastAsia="Times New Roman" w:cstheme="minorHAnsi"/>
          <w:lang w:eastAsia="ar-SA"/>
        </w:rPr>
        <w:t>z Wykonawcą, który polega na jego sytuacji finansowej lub ekonomicznej, za szkodę poniesioną przez Zamawiającego powstałą wskutek nieudostępnienia tych zasobów, chyba że za nieudostępnienie zasobów podmiot ten nie ponosi winy.</w:t>
      </w:r>
    </w:p>
    <w:p w14:paraId="1FF32739" w14:textId="2278AE94" w:rsidR="00DB5202" w:rsidRPr="005F66BE" w:rsidRDefault="00DB5202" w:rsidP="00DB5202">
      <w:pPr>
        <w:autoSpaceDE w:val="0"/>
        <w:spacing w:after="0" w:line="360" w:lineRule="auto"/>
        <w:ind w:left="709" w:hanging="425"/>
        <w:rPr>
          <w:rFonts w:eastAsia="Times New Roman" w:cstheme="minorHAnsi"/>
          <w:lang w:eastAsia="ar-SA"/>
        </w:rPr>
      </w:pPr>
      <w:r w:rsidRPr="005F66BE">
        <w:rPr>
          <w:rFonts w:eastAsia="Times New Roman" w:cstheme="minorHAnsi"/>
          <w:lang w:eastAsia="ar-SA"/>
        </w:rPr>
        <w:t xml:space="preserve">3.4. Jeżeli zdolności techniczne lub zawodowe, sytuacja ekonomiczna lub finansowa podmiotu udostępniającego zasoby nie potwierdzają spełniania przez Wykonawcę warunków udziału </w:t>
      </w:r>
      <w:r w:rsidR="005F66BE" w:rsidRPr="005F66BE">
        <w:rPr>
          <w:rFonts w:eastAsia="Times New Roman" w:cstheme="minorHAnsi"/>
          <w:lang w:eastAsia="ar-SA"/>
        </w:rPr>
        <w:br/>
      </w:r>
      <w:r w:rsidRPr="005F66BE">
        <w:rPr>
          <w:rFonts w:eastAsia="Times New Roman" w:cstheme="minorHAnsi"/>
          <w:lang w:eastAsia="ar-SA"/>
        </w:rPr>
        <w:t>w postępowaniu lub zachodzą wobec tego podmiotu podstawy wykluczenia, Zamawiający może żądać, aby Wykonawca w terminie określonym przez Zamawiającego zastąpił ten podmiot innym podmiotem lub podmiotami albo wykazał, że samodzielnie spełnia warunki udziału w postępowaniu.</w:t>
      </w:r>
    </w:p>
    <w:p w14:paraId="6E341B15" w14:textId="5B292EAD" w:rsidR="00DB5202" w:rsidRPr="005F66BE" w:rsidRDefault="00DB5202" w:rsidP="005F66BE">
      <w:pPr>
        <w:autoSpaceDE w:val="0"/>
        <w:spacing w:after="240" w:line="360" w:lineRule="auto"/>
        <w:ind w:left="709" w:hanging="425"/>
        <w:rPr>
          <w:rFonts w:eastAsia="Times New Roman" w:cstheme="minorHAnsi"/>
          <w:i/>
          <w:strike/>
          <w:u w:val="single"/>
          <w:lang w:eastAsia="pl-PL"/>
        </w:rPr>
      </w:pPr>
      <w:r w:rsidRPr="005F66BE">
        <w:rPr>
          <w:rFonts w:eastAsia="Times New Roman" w:cstheme="minorHAnsi"/>
          <w:lang w:eastAsia="ar-SA"/>
        </w:rPr>
        <w:t>3.5.</w:t>
      </w:r>
      <w:r w:rsidRPr="005F66BE">
        <w:rPr>
          <w:rFonts w:eastAsia="Times New Roman" w:cstheme="minorHAnsi"/>
          <w:lang w:eastAsia="ar-SA"/>
        </w:rPr>
        <w:tab/>
        <w:t>Wykonawca nie może, po upływie terminu składania ofert, powoływać się na zdolności lub sytuację podmiotów udostępniających zasoby, jeżeli na etapie ofert nie polegał on w danym zakresie na zdolnościach lub sytuacji podmiotów udostępniających zasoby</w:t>
      </w:r>
      <w:r w:rsidR="005F66BE">
        <w:rPr>
          <w:rFonts w:eastAsia="Times New Roman" w:cstheme="minorHAnsi"/>
          <w:lang w:eastAsia="ar-SA"/>
        </w:rPr>
        <w:t>.</w:t>
      </w:r>
    </w:p>
    <w:p w14:paraId="2248AF46" w14:textId="13800269" w:rsidR="00FE25A0" w:rsidRPr="001821BA" w:rsidRDefault="00D27884" w:rsidP="0059674F">
      <w:pPr>
        <w:tabs>
          <w:tab w:val="left" w:pos="540"/>
        </w:tabs>
        <w:suppressAutoHyphens/>
        <w:spacing w:after="0" w:line="360" w:lineRule="auto"/>
        <w:rPr>
          <w:rFonts w:eastAsia="Times New Roman" w:cstheme="minorHAnsi"/>
          <w:b/>
          <w:sz w:val="28"/>
          <w:szCs w:val="28"/>
          <w:lang w:eastAsia="ar-SA"/>
        </w:rPr>
      </w:pPr>
      <w:r w:rsidRPr="001821BA">
        <w:rPr>
          <w:rFonts w:eastAsia="Times New Roman" w:cstheme="minorHAnsi"/>
          <w:b/>
          <w:sz w:val="28"/>
          <w:szCs w:val="28"/>
          <w:lang w:eastAsia="ar-SA"/>
        </w:rPr>
        <w:t>I</w:t>
      </w:r>
      <w:r w:rsidR="00FE25A0" w:rsidRPr="001821BA">
        <w:rPr>
          <w:rFonts w:eastAsia="Times New Roman" w:cstheme="minorHAnsi"/>
          <w:b/>
          <w:sz w:val="28"/>
          <w:szCs w:val="28"/>
          <w:lang w:eastAsia="ar-SA"/>
        </w:rPr>
        <w:t xml:space="preserve">X. </w:t>
      </w:r>
      <w:r w:rsidR="00FE25A0" w:rsidRPr="001821BA">
        <w:rPr>
          <w:rFonts w:eastAsia="Times New Roman" w:cstheme="minorHAnsi"/>
          <w:b/>
          <w:bCs/>
          <w:spacing w:val="-2"/>
          <w:sz w:val="28"/>
          <w:szCs w:val="28"/>
          <w:lang w:eastAsia="ar-SA"/>
        </w:rPr>
        <w:t xml:space="preserve">Informacja o środkach komunikacji elektronicznej, przy użyciu których zamawiający będzie komunikował się z wykonawcami, oraz informacje </w:t>
      </w:r>
      <w:r w:rsidR="00FE25A0" w:rsidRPr="001821BA">
        <w:rPr>
          <w:rFonts w:eastAsia="Times New Roman" w:cstheme="minorHAnsi"/>
          <w:b/>
          <w:bCs/>
          <w:spacing w:val="-2"/>
          <w:sz w:val="28"/>
          <w:szCs w:val="28"/>
          <w:lang w:eastAsia="ar-SA"/>
        </w:rPr>
        <w:br/>
        <w:t xml:space="preserve">o wymaganiach technicznych i organizacyjnych sporządzania, wysyłania </w:t>
      </w:r>
      <w:r w:rsidR="00FE25A0" w:rsidRPr="001821BA">
        <w:rPr>
          <w:rFonts w:eastAsia="Times New Roman" w:cstheme="minorHAnsi"/>
          <w:b/>
          <w:bCs/>
          <w:spacing w:val="-2"/>
          <w:sz w:val="28"/>
          <w:szCs w:val="28"/>
          <w:lang w:eastAsia="ar-SA"/>
        </w:rPr>
        <w:br/>
        <w:t>i odbierania korespondencji elektronicznej</w:t>
      </w:r>
    </w:p>
    <w:p w14:paraId="40A5A470" w14:textId="1EA23DC9" w:rsidR="007E181C" w:rsidRPr="007E181C" w:rsidRDefault="007E181C" w:rsidP="007E181C">
      <w:pPr>
        <w:spacing w:after="0" w:line="360" w:lineRule="auto"/>
        <w:rPr>
          <w:rFonts w:eastAsia="Times New Roman" w:cstheme="minorHAnsi"/>
          <w:lang w:eastAsia="pl-PL"/>
        </w:rPr>
      </w:pPr>
      <w:r w:rsidRPr="007E181C">
        <w:rPr>
          <w:rFonts w:eastAsia="Times New Roman" w:cstheme="minorHAnsi"/>
          <w:lang w:eastAsia="pl-PL"/>
        </w:rPr>
        <w:t xml:space="preserve">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t>
      </w:r>
      <w:r w:rsidR="00F5660B">
        <w:rPr>
          <w:rFonts w:eastAsia="Times New Roman" w:cstheme="minorHAnsi"/>
          <w:lang w:eastAsia="pl-PL"/>
        </w:rPr>
        <w:br/>
      </w:r>
      <w:r w:rsidRPr="007E181C">
        <w:rPr>
          <w:rFonts w:eastAsia="Times New Roman" w:cstheme="minorHAnsi"/>
          <w:lang w:eastAsia="pl-PL"/>
        </w:rPr>
        <w:t>w sprawie podmiotowych środków dowodowych oraz innych dokumentów lub oświadczeń, jakich może żądać zamawiający od wykonawcy (Dz. U. z 2020 r. poz. 2415 ze zm.), w szczególności:</w:t>
      </w:r>
    </w:p>
    <w:p w14:paraId="2DA22D63" w14:textId="6014D7B1" w:rsidR="007E181C" w:rsidRPr="007E181C" w:rsidRDefault="007E181C" w:rsidP="00082850">
      <w:pPr>
        <w:numPr>
          <w:ilvl w:val="0"/>
          <w:numId w:val="21"/>
        </w:numPr>
        <w:tabs>
          <w:tab w:val="num" w:pos="357"/>
        </w:tabs>
        <w:spacing w:after="0" w:line="360" w:lineRule="auto"/>
        <w:ind w:left="284" w:hanging="284"/>
        <w:contextualSpacing/>
        <w:rPr>
          <w:rFonts w:eastAsiaTheme="minorEastAsia" w:cstheme="minorHAnsi"/>
          <w:lang w:val="cs-CZ" w:eastAsia="pl-PL"/>
        </w:rPr>
      </w:pPr>
      <w:r w:rsidRPr="007E181C">
        <w:rPr>
          <w:rFonts w:eastAsiaTheme="minorEastAsia" w:cstheme="minorHAnsi"/>
          <w:lang w:val="cs-CZ" w:eastAsia="pl-PL"/>
        </w:rPr>
        <w:lastRenderedPageBreak/>
        <w:t xml:space="preserve">Oferty, oświadczenia JEDZ, oświadczenia, o których mowa </w:t>
      </w:r>
      <w:r w:rsidRPr="00B332BD">
        <w:rPr>
          <w:rFonts w:eastAsiaTheme="minorEastAsia" w:cstheme="minorHAnsi"/>
          <w:lang w:val="cs-CZ" w:eastAsia="pl-PL"/>
        </w:rPr>
        <w:t>w części XIII ust. 1 pkt 1.7</w:t>
      </w:r>
      <w:r w:rsidR="00B332BD" w:rsidRPr="00B332BD">
        <w:rPr>
          <w:rFonts w:eastAsiaTheme="minorEastAsia" w:cstheme="minorHAnsi"/>
          <w:lang w:val="cs-CZ" w:eastAsia="pl-PL"/>
        </w:rPr>
        <w:t>.</w:t>
      </w:r>
      <w:r w:rsidRPr="00B332BD">
        <w:rPr>
          <w:rFonts w:eastAsiaTheme="minorEastAsia" w:cstheme="minorHAnsi"/>
          <w:lang w:val="cs-CZ" w:eastAsia="pl-PL"/>
        </w:rPr>
        <w:t xml:space="preserve"> </w:t>
      </w:r>
      <w:r w:rsidR="00B332BD" w:rsidRPr="00B332BD">
        <w:rPr>
          <w:rFonts w:eastAsiaTheme="minorEastAsia" w:cstheme="minorHAnsi"/>
          <w:lang w:val="cs-CZ" w:eastAsia="pl-PL"/>
        </w:rPr>
        <w:t xml:space="preserve">i 1.8. </w:t>
      </w:r>
      <w:r w:rsidRPr="00B332BD">
        <w:rPr>
          <w:rFonts w:eastAsiaTheme="minorEastAsia" w:cstheme="minorHAnsi"/>
          <w:lang w:val="cs-CZ" w:eastAsia="pl-PL"/>
        </w:rPr>
        <w:t xml:space="preserve">SWZ, </w:t>
      </w:r>
      <w:r w:rsidRPr="007E181C">
        <w:rPr>
          <w:rFonts w:eastAsiaTheme="minorEastAsia" w:cstheme="minorHAnsi"/>
          <w:lang w:val="cs-CZ" w:eastAsia="pl-PL"/>
        </w:rPr>
        <w:t xml:space="preserve">należy złożyć pod rygorem nieważności w formie elektronicznej, opatrzonej kwalifikowanym podpisem elektronicznym. </w:t>
      </w:r>
    </w:p>
    <w:p w14:paraId="41B3FA7E" w14:textId="3CEA596D" w:rsidR="007E181C" w:rsidRPr="007E181C" w:rsidRDefault="007E181C" w:rsidP="00082850">
      <w:pPr>
        <w:numPr>
          <w:ilvl w:val="0"/>
          <w:numId w:val="21"/>
        </w:numPr>
        <w:tabs>
          <w:tab w:val="num" w:pos="357"/>
        </w:tabs>
        <w:spacing w:after="0" w:line="360" w:lineRule="auto"/>
        <w:ind w:left="284" w:hanging="284"/>
        <w:contextualSpacing/>
        <w:rPr>
          <w:rFonts w:eastAsiaTheme="minorEastAsia" w:cstheme="minorHAnsi"/>
          <w:lang w:val="cs-CZ" w:eastAsia="pl-PL"/>
        </w:rPr>
      </w:pPr>
      <w:r w:rsidRPr="007E181C">
        <w:rPr>
          <w:rFonts w:eastAsiaTheme="minorEastAsia" w:cstheme="minorHAnsi"/>
          <w:lang w:val="cs-CZ" w:eastAsia="pl-PL"/>
        </w:rPr>
        <w:t>Oferty, oświadczenia JEDZ, oświadczenia, o których mowa w części XIII ust. 1 pkt 1.7</w:t>
      </w:r>
      <w:r w:rsidR="00B332BD">
        <w:rPr>
          <w:rFonts w:eastAsiaTheme="minorEastAsia" w:cstheme="minorHAnsi"/>
          <w:lang w:val="cs-CZ" w:eastAsia="pl-PL"/>
        </w:rPr>
        <w:t xml:space="preserve">. i 1.8. </w:t>
      </w:r>
      <w:r w:rsidRPr="007E181C">
        <w:rPr>
          <w:rFonts w:eastAsiaTheme="minorEastAsia" w:cstheme="minorHAnsi"/>
          <w:lang w:val="cs-CZ" w:eastAsia="pl-PL"/>
        </w:rPr>
        <w:t xml:space="preserve">SWZ, podmiotowe środki dowodowe, zobowiązanie podmiotu udostępniającego zasoby, przedmiotowe środki dowodowe, pełnomocnictwo oraz inne informacje, oświadczenia lub dokumenty przekazywane w postępowaniu, sporządza się w postaci elektronicznej, w formatach danych określonych w przepisach wydanych na podstawie art. 18 ustawy z dnia 17 lutego 2005 r. </w:t>
      </w:r>
      <w:r w:rsidR="00F5660B">
        <w:rPr>
          <w:rFonts w:eastAsiaTheme="minorEastAsia" w:cstheme="minorHAnsi"/>
          <w:lang w:val="cs-CZ" w:eastAsia="pl-PL"/>
        </w:rPr>
        <w:br/>
      </w:r>
      <w:r w:rsidRPr="007E181C">
        <w:rPr>
          <w:rFonts w:eastAsiaTheme="minorEastAsia" w:cstheme="minorHAnsi"/>
          <w:lang w:val="cs-CZ" w:eastAsia="pl-PL"/>
        </w:rPr>
        <w:t xml:space="preserve">o informatyzacji działalności podmiotów realizujących zadania publiczne (Dz. U. z 2023 r. poz. 57 ze zm.), z uwzględnieniem rodzaju przekazywanych danych.  </w:t>
      </w:r>
    </w:p>
    <w:p w14:paraId="309D9136" w14:textId="77777777" w:rsidR="007E181C" w:rsidRPr="007E181C" w:rsidRDefault="007E181C" w:rsidP="00082850">
      <w:pPr>
        <w:numPr>
          <w:ilvl w:val="0"/>
          <w:numId w:val="21"/>
        </w:numPr>
        <w:tabs>
          <w:tab w:val="num" w:pos="357"/>
        </w:tabs>
        <w:spacing w:after="0" w:line="360" w:lineRule="auto"/>
        <w:ind w:left="284" w:hanging="284"/>
        <w:contextualSpacing/>
        <w:rPr>
          <w:rFonts w:eastAsiaTheme="minorEastAsia" w:cstheme="minorHAnsi"/>
          <w:lang w:val="cs-CZ" w:eastAsia="pl-PL"/>
        </w:rPr>
      </w:pPr>
      <w:r w:rsidRPr="007E181C">
        <w:rPr>
          <w:rFonts w:eastAsiaTheme="minorEastAsia" w:cstheme="minorHAnsi"/>
          <w:lang w:val="cs-CZ" w:eastAsia="pl-PL"/>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w:t>
      </w:r>
    </w:p>
    <w:p w14:paraId="27D88B80" w14:textId="77777777" w:rsidR="007E181C" w:rsidRPr="007E181C" w:rsidRDefault="007E181C" w:rsidP="00082850">
      <w:pPr>
        <w:numPr>
          <w:ilvl w:val="0"/>
          <w:numId w:val="24"/>
        </w:numPr>
        <w:spacing w:after="0" w:line="360" w:lineRule="auto"/>
        <w:contextualSpacing/>
        <w:rPr>
          <w:rFonts w:eastAsiaTheme="minorEastAsia" w:cstheme="minorHAnsi"/>
          <w:lang w:val="cs-CZ" w:eastAsia="pl-PL"/>
        </w:rPr>
      </w:pPr>
      <w:r w:rsidRPr="007E181C">
        <w:rPr>
          <w:rFonts w:eastAsiaTheme="minorEastAsia" w:cstheme="minorHAnsi"/>
          <w:lang w:val="cs-CZ" w:eastAsia="pl-PL"/>
        </w:rPr>
        <w:t>zostały wystawione przez upoważnione podmioty inne niż wykonawca, wykonawca wspólnie ubiegający się o udzielenie zamówienia, podmiot udostępniający zasoby lub podwykonawca jako dokument elektroniczny – przekazuje się ten dokument,</w:t>
      </w:r>
    </w:p>
    <w:p w14:paraId="396C80E5" w14:textId="77777777" w:rsidR="007E181C" w:rsidRPr="007E181C" w:rsidRDefault="007E181C" w:rsidP="00082850">
      <w:pPr>
        <w:numPr>
          <w:ilvl w:val="0"/>
          <w:numId w:val="24"/>
        </w:numPr>
        <w:spacing w:after="0" w:line="360" w:lineRule="auto"/>
        <w:contextualSpacing/>
        <w:rPr>
          <w:rFonts w:eastAsiaTheme="minorEastAsia" w:cstheme="minorHAnsi"/>
          <w:lang w:val="cs-CZ" w:eastAsia="pl-PL"/>
        </w:rPr>
      </w:pPr>
      <w:r w:rsidRPr="007E181C">
        <w:rPr>
          <w:rFonts w:eastAsiaTheme="minorEastAsia" w:cstheme="minorHAnsi"/>
          <w:lang w:val="cs-CZ" w:eastAsia="pl-PL"/>
        </w:rPr>
        <w:t xml:space="preserve">zostały wystawione przez upoważnione podmioty inne niż wykonawca, wykonawca wspólnie ubiegający się o udzielenie zamówienia, podmiot udostępniający zasoby lub podwykonawca jako dokument w postaci papierowej – przekazuje się cyfrowe odwzorowanie tego dokumentu opatrzone kwalifikowanym podpisem elektronicznym, poświadczające zgodność cyfrowego odwzorowania </w:t>
      </w:r>
      <w:r w:rsidRPr="007E181C">
        <w:rPr>
          <w:rFonts w:eastAsiaTheme="minorEastAsia" w:cstheme="minorHAnsi"/>
          <w:lang w:val="cs-CZ" w:eastAsia="pl-PL"/>
        </w:rPr>
        <w:br/>
        <w:t>z dokumentem w postaci papierowej.</w:t>
      </w:r>
    </w:p>
    <w:p w14:paraId="1299B167" w14:textId="77777777" w:rsidR="007E181C" w:rsidRPr="007E181C" w:rsidRDefault="007E181C" w:rsidP="00082850">
      <w:pPr>
        <w:numPr>
          <w:ilvl w:val="0"/>
          <w:numId w:val="21"/>
        </w:numPr>
        <w:tabs>
          <w:tab w:val="num" w:pos="357"/>
        </w:tabs>
        <w:spacing w:after="0" w:line="360" w:lineRule="auto"/>
        <w:ind w:left="284" w:hanging="284"/>
        <w:contextualSpacing/>
        <w:rPr>
          <w:rFonts w:eastAsiaTheme="minorEastAsia" w:cstheme="minorHAnsi"/>
          <w:lang w:val="cs-CZ" w:eastAsia="pl-PL"/>
        </w:rPr>
      </w:pPr>
      <w:r w:rsidRPr="007E181C">
        <w:rPr>
          <w:rFonts w:eastAsiaTheme="minorEastAsia" w:cstheme="minorHAnsi"/>
          <w:lang w:val="cs-CZ" w:eastAsia="pl-PL"/>
        </w:rPr>
        <w:t xml:space="preserve">Poświadczenia zgodności cyfrowego odwzorowania z dokumentem w postaci papierowej, dokonuje </w:t>
      </w:r>
      <w:r w:rsidRPr="007E181C">
        <w:rPr>
          <w:rFonts w:eastAsiaTheme="minorEastAsia" w:cstheme="minorHAnsi"/>
          <w:lang w:val="cs-CZ" w:eastAsia="pl-PL"/>
        </w:rPr>
        <w:br/>
        <w:t>w przypadku:</w:t>
      </w:r>
    </w:p>
    <w:p w14:paraId="2D377896" w14:textId="77777777" w:rsidR="007E181C" w:rsidRPr="007E181C" w:rsidRDefault="007E181C" w:rsidP="00082850">
      <w:pPr>
        <w:numPr>
          <w:ilvl w:val="0"/>
          <w:numId w:val="24"/>
        </w:numPr>
        <w:spacing w:after="0" w:line="360" w:lineRule="auto"/>
        <w:contextualSpacing/>
        <w:rPr>
          <w:rFonts w:eastAsiaTheme="minorEastAsia" w:cstheme="minorHAnsi"/>
          <w:lang w:val="cs-CZ" w:eastAsia="pl-PL"/>
        </w:rPr>
      </w:pPr>
      <w:r w:rsidRPr="007E181C">
        <w:rPr>
          <w:rFonts w:eastAsiaTheme="minorEastAsia" w:cstheme="minorHAnsi"/>
          <w:lang w:val="cs-CZ" w:eastAsia="pl-P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4419E6DD" w14:textId="77777777" w:rsidR="007E181C" w:rsidRPr="007E181C" w:rsidRDefault="007E181C" w:rsidP="00082850">
      <w:pPr>
        <w:numPr>
          <w:ilvl w:val="0"/>
          <w:numId w:val="24"/>
        </w:numPr>
        <w:spacing w:after="0" w:line="360" w:lineRule="auto"/>
        <w:contextualSpacing/>
        <w:rPr>
          <w:rFonts w:eastAsiaTheme="minorEastAsia" w:cstheme="minorHAnsi"/>
          <w:lang w:val="cs-CZ" w:eastAsia="pl-PL"/>
        </w:rPr>
      </w:pPr>
      <w:r w:rsidRPr="007E181C">
        <w:rPr>
          <w:rFonts w:eastAsiaTheme="minorEastAsia" w:cstheme="minorHAnsi"/>
          <w:lang w:val="cs-CZ" w:eastAsia="pl-PL"/>
        </w:rPr>
        <w:t>przedmiotowych środków dowodowych – odpowiednio wykonawca lub wykonawca wspólnie ubiegający się o udzielenie zamówienia,</w:t>
      </w:r>
    </w:p>
    <w:p w14:paraId="30BA73FE" w14:textId="77777777" w:rsidR="007E181C" w:rsidRPr="007E181C" w:rsidRDefault="007E181C" w:rsidP="00082850">
      <w:pPr>
        <w:numPr>
          <w:ilvl w:val="0"/>
          <w:numId w:val="24"/>
        </w:numPr>
        <w:spacing w:after="0" w:line="360" w:lineRule="auto"/>
        <w:contextualSpacing/>
        <w:rPr>
          <w:rFonts w:eastAsiaTheme="minorEastAsia" w:cstheme="minorHAnsi"/>
          <w:lang w:val="cs-CZ" w:eastAsia="pl-PL"/>
        </w:rPr>
      </w:pPr>
      <w:r w:rsidRPr="007E181C">
        <w:rPr>
          <w:rFonts w:eastAsiaTheme="minorEastAsia" w:cstheme="minorHAnsi"/>
          <w:lang w:val="cs-CZ" w:eastAsia="pl-PL"/>
        </w:rPr>
        <w:t xml:space="preserve">innych dokumentów – odpowiednio wykonawca lub wykonawca wspólnie ubiegający się </w:t>
      </w:r>
      <w:r w:rsidRPr="007E181C">
        <w:rPr>
          <w:rFonts w:eastAsiaTheme="minorEastAsia" w:cstheme="minorHAnsi"/>
          <w:lang w:val="cs-CZ" w:eastAsia="pl-PL"/>
        </w:rPr>
        <w:br/>
        <w:t>o udzielenie zamówienia, w zakresie dokumentów, które każdego z nich dotyczą.</w:t>
      </w:r>
    </w:p>
    <w:p w14:paraId="7C00AA97" w14:textId="77777777" w:rsidR="007E181C" w:rsidRPr="007E181C" w:rsidRDefault="007E181C" w:rsidP="00082850">
      <w:pPr>
        <w:numPr>
          <w:ilvl w:val="0"/>
          <w:numId w:val="21"/>
        </w:numPr>
        <w:tabs>
          <w:tab w:val="num" w:pos="357"/>
        </w:tabs>
        <w:spacing w:after="0" w:line="360" w:lineRule="auto"/>
        <w:ind w:left="284" w:hanging="284"/>
        <w:contextualSpacing/>
        <w:rPr>
          <w:rFonts w:eastAsiaTheme="minorEastAsia" w:cstheme="minorHAnsi"/>
          <w:lang w:val="cs-CZ" w:eastAsia="pl-PL"/>
        </w:rPr>
      </w:pPr>
      <w:r w:rsidRPr="007E181C">
        <w:rPr>
          <w:rFonts w:eastAsiaTheme="minorEastAsia" w:cstheme="minorHAnsi"/>
          <w:lang w:val="cs-CZ" w:eastAsia="pl-PL"/>
        </w:rPr>
        <w:t>Podmiotowe środki dowodowe, zobowiązanie podmiotu udostępniającego zasoby, przedmiotowe środki dowodowe, niewystawione przez upoważnione podmioty oraz pełnomocnictwo:</w:t>
      </w:r>
    </w:p>
    <w:p w14:paraId="409D6275" w14:textId="77777777" w:rsidR="007E181C" w:rsidRPr="007E181C" w:rsidRDefault="007E181C" w:rsidP="00082850">
      <w:pPr>
        <w:numPr>
          <w:ilvl w:val="0"/>
          <w:numId w:val="24"/>
        </w:numPr>
        <w:spacing w:after="0" w:line="360" w:lineRule="auto"/>
        <w:contextualSpacing/>
        <w:rPr>
          <w:rFonts w:eastAsiaTheme="minorEastAsia" w:cstheme="minorHAnsi"/>
          <w:lang w:val="cs-CZ" w:eastAsia="pl-PL"/>
        </w:rPr>
      </w:pPr>
      <w:r w:rsidRPr="007E181C">
        <w:rPr>
          <w:rFonts w:eastAsiaTheme="minorEastAsia" w:cstheme="minorHAnsi"/>
          <w:lang w:val="cs-CZ" w:eastAsia="pl-PL"/>
        </w:rPr>
        <w:lastRenderedPageBreak/>
        <w:t xml:space="preserve">przekazuje się w postaci elektronicznej i opatruje się kwalifikowanym podpisem elektronicznym, </w:t>
      </w:r>
    </w:p>
    <w:p w14:paraId="70D7093A" w14:textId="2FD71FAF" w:rsidR="007E181C" w:rsidRPr="007E181C" w:rsidRDefault="007E181C" w:rsidP="00082850">
      <w:pPr>
        <w:numPr>
          <w:ilvl w:val="0"/>
          <w:numId w:val="24"/>
        </w:numPr>
        <w:spacing w:after="0" w:line="360" w:lineRule="auto"/>
        <w:contextualSpacing/>
        <w:rPr>
          <w:rFonts w:eastAsiaTheme="minorEastAsia" w:cstheme="minorHAnsi"/>
          <w:lang w:val="cs-CZ" w:eastAsia="pl-PL"/>
        </w:rPr>
      </w:pPr>
      <w:r w:rsidRPr="007E181C">
        <w:rPr>
          <w:rFonts w:eastAsiaTheme="minorEastAsia" w:cstheme="minorHAnsi"/>
          <w:lang w:val="cs-CZ" w:eastAsia="pl-PL"/>
        </w:rPr>
        <w:t xml:space="preserve">sporządzone jako dokument w postaci papierowej i opatrzone własnoręcznym podpisem, przekazuje się cyfrowe odwzorowanie tego dokumentu opatrzone kwalifikowanym podpisem elektronicznym, poświadczającym zgodność cyfrowego odwzorowania z dokumentem </w:t>
      </w:r>
      <w:r w:rsidR="00F5660B">
        <w:rPr>
          <w:rFonts w:eastAsiaTheme="minorEastAsia" w:cstheme="minorHAnsi"/>
          <w:lang w:val="cs-CZ" w:eastAsia="pl-PL"/>
        </w:rPr>
        <w:br/>
      </w:r>
      <w:r w:rsidRPr="007E181C">
        <w:rPr>
          <w:rFonts w:eastAsiaTheme="minorEastAsia" w:cstheme="minorHAnsi"/>
          <w:lang w:val="cs-CZ" w:eastAsia="pl-PL"/>
        </w:rPr>
        <w:t>w postaci papierowej.</w:t>
      </w:r>
    </w:p>
    <w:p w14:paraId="0489F767" w14:textId="77777777" w:rsidR="007E181C" w:rsidRPr="007E181C" w:rsidRDefault="007E181C" w:rsidP="00082850">
      <w:pPr>
        <w:numPr>
          <w:ilvl w:val="0"/>
          <w:numId w:val="21"/>
        </w:numPr>
        <w:tabs>
          <w:tab w:val="num" w:pos="357"/>
        </w:tabs>
        <w:spacing w:after="0" w:line="360" w:lineRule="auto"/>
        <w:ind w:left="284" w:hanging="284"/>
        <w:contextualSpacing/>
        <w:rPr>
          <w:rFonts w:eastAsiaTheme="minorEastAsia" w:cstheme="minorHAnsi"/>
          <w:lang w:val="cs-CZ" w:eastAsia="pl-PL"/>
        </w:rPr>
      </w:pPr>
      <w:r w:rsidRPr="007E181C">
        <w:rPr>
          <w:rFonts w:eastAsiaTheme="minorEastAsia" w:cstheme="minorHAnsi"/>
          <w:lang w:val="cs-CZ" w:eastAsia="pl-PL"/>
        </w:rPr>
        <w:t>Poświadczenia zgodności cyfrowego odwzorowania z dokumentem w postaci papierowej, dokonuje</w:t>
      </w:r>
      <w:r w:rsidRPr="007E181C">
        <w:rPr>
          <w:rFonts w:eastAsiaTheme="minorEastAsia" w:cstheme="minorHAnsi"/>
          <w:lang w:val="cs-CZ" w:eastAsia="pl-PL"/>
        </w:rPr>
        <w:br/>
        <w:t>w przypadku:</w:t>
      </w:r>
    </w:p>
    <w:p w14:paraId="3BE4CB50" w14:textId="77777777" w:rsidR="007E181C" w:rsidRPr="007E181C" w:rsidRDefault="007E181C" w:rsidP="00082850">
      <w:pPr>
        <w:numPr>
          <w:ilvl w:val="0"/>
          <w:numId w:val="24"/>
        </w:numPr>
        <w:spacing w:after="0" w:line="360" w:lineRule="auto"/>
        <w:contextualSpacing/>
        <w:rPr>
          <w:rFonts w:eastAsiaTheme="minorEastAsia" w:cstheme="minorHAnsi"/>
          <w:lang w:val="cs-CZ" w:eastAsia="pl-PL"/>
        </w:rPr>
      </w:pPr>
      <w:r w:rsidRPr="007E181C">
        <w:rPr>
          <w:rFonts w:eastAsiaTheme="minorEastAsia" w:cstheme="minorHAnsi"/>
          <w:lang w:val="cs-CZ" w:eastAsia="pl-PL"/>
        </w:rPr>
        <w:t xml:space="preserve">podmiotowych środków dowodowych – odpowiednio wykonawca, wykonawca wspólnie ubiegający się o udzielenie zamówienia, podmiot udostępniający zasoby lub podwykonawca, </w:t>
      </w:r>
      <w:r w:rsidRPr="007E181C">
        <w:rPr>
          <w:rFonts w:eastAsiaTheme="minorEastAsia" w:cstheme="minorHAnsi"/>
          <w:lang w:val="cs-CZ" w:eastAsia="pl-PL"/>
        </w:rPr>
        <w:br/>
        <w:t>w zakresie podmiotowych środków dowodowych, które każdego z nich dotyczą,</w:t>
      </w:r>
    </w:p>
    <w:p w14:paraId="53588BEF" w14:textId="77777777" w:rsidR="007E181C" w:rsidRPr="007E181C" w:rsidRDefault="007E181C" w:rsidP="00082850">
      <w:pPr>
        <w:numPr>
          <w:ilvl w:val="0"/>
          <w:numId w:val="24"/>
        </w:numPr>
        <w:spacing w:after="0" w:line="360" w:lineRule="auto"/>
        <w:contextualSpacing/>
        <w:rPr>
          <w:rFonts w:eastAsiaTheme="minorEastAsia" w:cstheme="minorHAnsi"/>
          <w:lang w:val="cs-CZ" w:eastAsia="pl-PL"/>
        </w:rPr>
      </w:pPr>
      <w:r w:rsidRPr="007E181C">
        <w:rPr>
          <w:rFonts w:eastAsiaTheme="minorEastAsia" w:cstheme="minorHAnsi"/>
          <w:lang w:val="cs-CZ" w:eastAsia="pl-PL"/>
        </w:rPr>
        <w:t>przedmiotowego środka dowodowego lub zobowiązania podmiotu udostępniającego zasoby – odpowiednio wykonawca lub wykonawca wspólnie ubiegający się o udzielenie zamówienia,</w:t>
      </w:r>
    </w:p>
    <w:p w14:paraId="06FD41CB" w14:textId="77777777" w:rsidR="007E181C" w:rsidRPr="007E181C" w:rsidRDefault="007E181C" w:rsidP="00082850">
      <w:pPr>
        <w:numPr>
          <w:ilvl w:val="0"/>
          <w:numId w:val="24"/>
        </w:numPr>
        <w:spacing w:after="0" w:line="360" w:lineRule="auto"/>
        <w:contextualSpacing/>
        <w:rPr>
          <w:rFonts w:eastAsiaTheme="minorEastAsia" w:cstheme="minorHAnsi"/>
          <w:lang w:val="cs-CZ" w:eastAsia="pl-PL"/>
        </w:rPr>
      </w:pPr>
      <w:r w:rsidRPr="007E181C">
        <w:rPr>
          <w:rFonts w:eastAsiaTheme="minorEastAsia" w:cstheme="minorHAnsi"/>
          <w:lang w:val="cs-CZ" w:eastAsia="pl-PL"/>
        </w:rPr>
        <w:t>pełnomocnictwa – mocodawca.</w:t>
      </w:r>
    </w:p>
    <w:p w14:paraId="3CD1C6CA" w14:textId="77777777" w:rsidR="007E181C" w:rsidRPr="007E181C" w:rsidRDefault="007E181C" w:rsidP="00082850">
      <w:pPr>
        <w:numPr>
          <w:ilvl w:val="0"/>
          <w:numId w:val="21"/>
        </w:numPr>
        <w:tabs>
          <w:tab w:val="num" w:pos="357"/>
        </w:tabs>
        <w:spacing w:after="0" w:line="360" w:lineRule="auto"/>
        <w:ind w:left="284" w:hanging="284"/>
        <w:contextualSpacing/>
        <w:rPr>
          <w:rFonts w:eastAsiaTheme="minorEastAsia" w:cstheme="minorHAnsi"/>
          <w:lang w:val="cs-CZ" w:eastAsia="pl-PL"/>
        </w:rPr>
      </w:pPr>
      <w:r w:rsidRPr="007E181C">
        <w:rPr>
          <w:rFonts w:eastAsiaTheme="minorEastAsia" w:cstheme="minorHAnsi"/>
          <w:lang w:val="cs-CZ" w:eastAsia="pl-PL"/>
        </w:rPr>
        <w:t>Poświadczenia zgodności cyfrowego odwzorowania z dokumentem w postaci papierowej, o którym mowa w ust. 3 i 5, może dokonać również notariusz.</w:t>
      </w:r>
    </w:p>
    <w:p w14:paraId="56C3F625" w14:textId="77777777" w:rsidR="007E181C" w:rsidRPr="007E181C" w:rsidRDefault="007E181C" w:rsidP="00082850">
      <w:pPr>
        <w:numPr>
          <w:ilvl w:val="0"/>
          <w:numId w:val="21"/>
        </w:numPr>
        <w:tabs>
          <w:tab w:val="num" w:pos="357"/>
        </w:tabs>
        <w:spacing w:after="0" w:line="360" w:lineRule="auto"/>
        <w:ind w:left="284" w:hanging="284"/>
        <w:contextualSpacing/>
        <w:rPr>
          <w:rFonts w:eastAsiaTheme="minorEastAsia" w:cstheme="minorHAnsi"/>
          <w:lang w:val="cs-CZ" w:eastAsia="pl-PL"/>
        </w:rPr>
      </w:pPr>
      <w:r w:rsidRPr="007E181C">
        <w:rPr>
          <w:rFonts w:eastAsiaTheme="minorEastAsia" w:cstheme="minorHAnsi"/>
          <w:lang w:val="cs-CZ" w:eastAsia="pl-PL"/>
        </w:rPr>
        <w:t>Podmiotowe środki dowodowe, przedmiotowe środki dowodowe oraz inne dokumenty lub oświadczenia, sporządzone w języku obcym, przekazuje się wraz z tłumaczeniem na język polski.</w:t>
      </w:r>
    </w:p>
    <w:p w14:paraId="36C6BD36" w14:textId="375CE992" w:rsidR="007E181C" w:rsidRPr="007E181C" w:rsidRDefault="007E181C" w:rsidP="00082850">
      <w:pPr>
        <w:numPr>
          <w:ilvl w:val="0"/>
          <w:numId w:val="21"/>
        </w:numPr>
        <w:tabs>
          <w:tab w:val="num" w:pos="357"/>
        </w:tabs>
        <w:spacing w:after="0" w:line="360" w:lineRule="auto"/>
        <w:ind w:left="284" w:hanging="284"/>
        <w:contextualSpacing/>
        <w:rPr>
          <w:rFonts w:eastAsiaTheme="minorEastAsia" w:cstheme="minorHAnsi"/>
          <w:lang w:val="cs-CZ" w:eastAsia="pl-PL"/>
        </w:rPr>
      </w:pPr>
      <w:r w:rsidRPr="007E181C">
        <w:rPr>
          <w:rFonts w:eastAsiaTheme="minorEastAsia" w:cstheme="minorHAnsi"/>
          <w:lang w:val="cs-CZ" w:eastAsia="pl-PL"/>
        </w:rPr>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w:t>
      </w:r>
      <w:r w:rsidR="00F5660B">
        <w:rPr>
          <w:rFonts w:eastAsiaTheme="minorEastAsia" w:cstheme="minorHAnsi"/>
          <w:lang w:val="cs-CZ" w:eastAsia="pl-PL"/>
        </w:rPr>
        <w:br/>
      </w:r>
      <w:r w:rsidRPr="007E181C">
        <w:rPr>
          <w:rFonts w:eastAsiaTheme="minorEastAsia" w:cstheme="minorHAnsi"/>
          <w:lang w:val="cs-CZ" w:eastAsia="pl-PL"/>
        </w:rPr>
        <w:t>(Dz. U. z 2022 r. poz. 1233), Wykonawca, w celu utrzymania w poufności tych informacj</w:t>
      </w:r>
      <w:r w:rsidR="00F5660B">
        <w:rPr>
          <w:rFonts w:eastAsiaTheme="minorEastAsia" w:cstheme="minorHAnsi"/>
          <w:lang w:val="cs-CZ" w:eastAsia="pl-PL"/>
        </w:rPr>
        <w:t xml:space="preserve">i, przekazuje je w wydzielonym </w:t>
      </w:r>
      <w:r w:rsidRPr="007E181C">
        <w:rPr>
          <w:rFonts w:eastAsiaTheme="minorEastAsia" w:cstheme="minorHAnsi"/>
          <w:lang w:val="cs-CZ" w:eastAsia="pl-PL"/>
        </w:rPr>
        <w:t>i odpowiednio oznaczonym pliku.</w:t>
      </w:r>
    </w:p>
    <w:p w14:paraId="01559D4F" w14:textId="02794C8D" w:rsidR="007E181C" w:rsidRPr="007E181C" w:rsidRDefault="007E181C" w:rsidP="00082850">
      <w:pPr>
        <w:numPr>
          <w:ilvl w:val="0"/>
          <w:numId w:val="21"/>
        </w:numPr>
        <w:tabs>
          <w:tab w:val="num" w:pos="357"/>
        </w:tabs>
        <w:spacing w:after="0" w:line="360" w:lineRule="auto"/>
        <w:ind w:left="284" w:hanging="284"/>
        <w:contextualSpacing/>
        <w:rPr>
          <w:rFonts w:eastAsiaTheme="minorEastAsia" w:cstheme="minorHAnsi"/>
          <w:lang w:val="cs-CZ" w:eastAsia="pl-PL"/>
        </w:rPr>
      </w:pPr>
      <w:r w:rsidRPr="007E181C">
        <w:rPr>
          <w:rFonts w:eastAsiaTheme="minorEastAsia" w:cstheme="minorHAnsi"/>
          <w:lang w:val="cs-CZ" w:eastAsia="pl-PL"/>
        </w:rPr>
        <w:t xml:space="preserve">W przypadku przekazywania z postępowaniu dokumentu elektronicznego w formacie poddającym dane kompresji, opatrzenie pliku zawierającego skompresowane dokumenty kwalifikowanym podpisem elektronicznym, jest równoznaczne z opatrzeniem wszystkich dokumentów zawartych </w:t>
      </w:r>
      <w:r w:rsidR="00F5660B">
        <w:rPr>
          <w:rFonts w:eastAsiaTheme="minorEastAsia" w:cstheme="minorHAnsi"/>
          <w:lang w:val="cs-CZ" w:eastAsia="pl-PL"/>
        </w:rPr>
        <w:br/>
      </w:r>
      <w:r w:rsidRPr="007E181C">
        <w:rPr>
          <w:rFonts w:eastAsiaTheme="minorEastAsia" w:cstheme="minorHAnsi"/>
          <w:lang w:val="cs-CZ" w:eastAsia="pl-PL"/>
        </w:rPr>
        <w:t>w tym pliku kwalifikowanym podpisem elektronicznym.</w:t>
      </w:r>
    </w:p>
    <w:p w14:paraId="4C808743" w14:textId="77777777" w:rsidR="007E181C" w:rsidRPr="007E181C" w:rsidRDefault="007E181C" w:rsidP="007E181C">
      <w:pPr>
        <w:spacing w:after="0" w:line="360" w:lineRule="auto"/>
        <w:ind w:left="284" w:hanging="284"/>
        <w:contextualSpacing/>
        <w:rPr>
          <w:rFonts w:eastAsiaTheme="minorEastAsia" w:cstheme="minorHAnsi"/>
          <w:b/>
          <w:u w:val="single"/>
          <w:lang w:val="cs-CZ" w:eastAsia="pl-PL"/>
        </w:rPr>
      </w:pPr>
      <w:r w:rsidRPr="007E181C">
        <w:rPr>
          <w:rFonts w:eastAsiaTheme="minorEastAsia" w:cstheme="minorHAnsi"/>
          <w:b/>
          <w:u w:val="single"/>
          <w:lang w:val="cs-CZ" w:eastAsia="pl-PL"/>
        </w:rPr>
        <w:t>PLATFORMA ZAKUPOWA  - OpenNexus:</w:t>
      </w:r>
    </w:p>
    <w:p w14:paraId="79D1EB95" w14:textId="77777777" w:rsidR="007E181C" w:rsidRPr="007E181C" w:rsidRDefault="007E181C" w:rsidP="00082850">
      <w:pPr>
        <w:numPr>
          <w:ilvl w:val="0"/>
          <w:numId w:val="22"/>
        </w:numPr>
        <w:spacing w:after="0" w:line="360" w:lineRule="auto"/>
        <w:contextualSpacing/>
        <w:rPr>
          <w:rFonts w:eastAsiaTheme="minorEastAsia" w:cstheme="minorHAnsi"/>
          <w:lang w:val="cs-CZ" w:eastAsia="pl-PL"/>
        </w:rPr>
      </w:pPr>
      <w:r w:rsidRPr="007E181C">
        <w:rPr>
          <w:rFonts w:eastAsiaTheme="minorEastAsia" w:cstheme="minorHAnsi"/>
          <w:lang w:val="cs-CZ" w:eastAsia="pl-PL"/>
        </w:rPr>
        <w:t xml:space="preserve">Komunikacja między zamawiającym a wykonawcami odbywa się za pośrednictwem platformazakupowa.pl i formularza „Wyślij wiadomość do zamawiającego”.  </w:t>
      </w:r>
    </w:p>
    <w:p w14:paraId="05479B0F" w14:textId="77777777" w:rsidR="007E181C" w:rsidRPr="007E181C" w:rsidRDefault="007E181C" w:rsidP="007E181C">
      <w:pPr>
        <w:spacing w:after="0" w:line="360" w:lineRule="auto"/>
        <w:ind w:left="357"/>
        <w:contextualSpacing/>
        <w:rPr>
          <w:rFonts w:eastAsiaTheme="minorEastAsia" w:cstheme="minorHAnsi"/>
          <w:lang w:val="cs-CZ" w:eastAsia="pl-PL"/>
        </w:rPr>
      </w:pPr>
      <w:r w:rsidRPr="007E181C">
        <w:rPr>
          <w:rFonts w:eastAsiaTheme="minorEastAsia" w:cstheme="minorHAnsi"/>
          <w:lang w:val="cs-CZ" w:eastAsia="pl-PL"/>
        </w:rPr>
        <w:t>Instrukcja korzystania z systemu jest dostępna pod wyżej wskazanym adresem.</w:t>
      </w:r>
    </w:p>
    <w:p w14:paraId="27143F87" w14:textId="77777777" w:rsidR="007E181C" w:rsidRPr="007E181C" w:rsidRDefault="007E181C" w:rsidP="00082850">
      <w:pPr>
        <w:numPr>
          <w:ilvl w:val="0"/>
          <w:numId w:val="22"/>
        </w:numPr>
        <w:spacing w:after="0" w:line="360" w:lineRule="auto"/>
        <w:contextualSpacing/>
        <w:rPr>
          <w:rFonts w:eastAsiaTheme="minorEastAsia" w:cstheme="minorHAnsi"/>
          <w:lang w:val="cs-CZ" w:eastAsia="pl-PL"/>
        </w:rPr>
      </w:pPr>
      <w:r w:rsidRPr="007E181C">
        <w:rPr>
          <w:rFonts w:eastAsiaTheme="minorEastAsia" w:cstheme="minorHAnsi"/>
          <w:lang w:val="cs-CZ" w:eastAsia="pl-PL"/>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2426DB0F" w14:textId="77777777" w:rsidR="004B3D29" w:rsidRDefault="004B3D29" w:rsidP="007E181C">
      <w:pPr>
        <w:widowControl w:val="0"/>
        <w:autoSpaceDE w:val="0"/>
        <w:autoSpaceDN w:val="0"/>
        <w:spacing w:after="0" w:line="360" w:lineRule="auto"/>
        <w:rPr>
          <w:rFonts w:eastAsia="Times New Roman" w:cstheme="minorHAnsi"/>
          <w:b/>
          <w:u w:val="single"/>
          <w:lang w:eastAsia="ar-SA"/>
        </w:rPr>
      </w:pPr>
    </w:p>
    <w:p w14:paraId="01AEA1EC" w14:textId="77777777" w:rsidR="004B3D29" w:rsidRDefault="004B3D29" w:rsidP="007E181C">
      <w:pPr>
        <w:widowControl w:val="0"/>
        <w:autoSpaceDE w:val="0"/>
        <w:autoSpaceDN w:val="0"/>
        <w:spacing w:after="0" w:line="360" w:lineRule="auto"/>
        <w:rPr>
          <w:rFonts w:eastAsia="Times New Roman" w:cstheme="minorHAnsi"/>
          <w:b/>
          <w:u w:val="single"/>
          <w:lang w:eastAsia="ar-SA"/>
        </w:rPr>
      </w:pPr>
    </w:p>
    <w:p w14:paraId="4ED5F6E8" w14:textId="77777777" w:rsidR="007E181C" w:rsidRPr="007E181C" w:rsidRDefault="007E181C" w:rsidP="007E181C">
      <w:pPr>
        <w:widowControl w:val="0"/>
        <w:autoSpaceDE w:val="0"/>
        <w:autoSpaceDN w:val="0"/>
        <w:spacing w:after="0" w:line="360" w:lineRule="auto"/>
        <w:rPr>
          <w:rFonts w:eastAsia="Times New Roman" w:cstheme="minorHAnsi"/>
          <w:b/>
          <w:u w:val="single"/>
          <w:lang w:eastAsia="ar-SA"/>
        </w:rPr>
      </w:pPr>
      <w:r w:rsidRPr="007E181C">
        <w:rPr>
          <w:rFonts w:eastAsia="Times New Roman" w:cstheme="minorHAnsi"/>
          <w:b/>
          <w:u w:val="single"/>
          <w:lang w:eastAsia="ar-SA"/>
        </w:rPr>
        <w:lastRenderedPageBreak/>
        <w:t>Ogólne zasady korzystania z Platformy:</w:t>
      </w:r>
    </w:p>
    <w:p w14:paraId="016E0C75" w14:textId="77777777" w:rsidR="007E181C" w:rsidRPr="007E181C" w:rsidRDefault="007E181C" w:rsidP="00082850">
      <w:pPr>
        <w:numPr>
          <w:ilvl w:val="0"/>
          <w:numId w:val="23"/>
        </w:numPr>
        <w:spacing w:after="0" w:line="360" w:lineRule="auto"/>
        <w:contextualSpacing/>
        <w:rPr>
          <w:rFonts w:eastAsiaTheme="minorEastAsia" w:cstheme="minorHAnsi"/>
          <w:lang w:val="cs-CZ" w:eastAsia="pl-PL"/>
        </w:rPr>
      </w:pPr>
      <w:r w:rsidRPr="007E181C">
        <w:rPr>
          <w:rFonts w:eastAsiaTheme="minorEastAsia" w:cstheme="minorHAnsi"/>
          <w:lang w:val="cs-CZ" w:eastAsia="pl-PL"/>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75E0A6BD" w14:textId="77777777" w:rsidR="007E181C" w:rsidRPr="007E181C" w:rsidRDefault="007E181C" w:rsidP="00082850">
      <w:pPr>
        <w:numPr>
          <w:ilvl w:val="0"/>
          <w:numId w:val="23"/>
        </w:numPr>
        <w:spacing w:after="0" w:line="360" w:lineRule="auto"/>
        <w:contextualSpacing/>
        <w:rPr>
          <w:rFonts w:eastAsiaTheme="minorEastAsia" w:cstheme="minorHAnsi"/>
          <w:lang w:val="cs-CZ" w:eastAsia="pl-PL"/>
        </w:rPr>
      </w:pPr>
      <w:r w:rsidRPr="007E181C">
        <w:rPr>
          <w:rFonts w:eastAsiaTheme="minorEastAsia" w:cstheme="minorHAnsi"/>
          <w:lang w:val="cs-CZ"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46699061" w14:textId="23869B8D" w:rsidR="007E181C" w:rsidRPr="007E181C" w:rsidRDefault="007E181C" w:rsidP="00082850">
      <w:pPr>
        <w:numPr>
          <w:ilvl w:val="0"/>
          <w:numId w:val="23"/>
        </w:numPr>
        <w:spacing w:after="0" w:line="360" w:lineRule="auto"/>
        <w:contextualSpacing/>
        <w:rPr>
          <w:rFonts w:eastAsiaTheme="minorEastAsia" w:cstheme="minorHAnsi"/>
          <w:lang w:val="cs-CZ" w:eastAsia="pl-PL"/>
        </w:rPr>
      </w:pPr>
      <w:r w:rsidRPr="007E181C">
        <w:rPr>
          <w:rFonts w:eastAsiaTheme="minorEastAsia" w:cstheme="minorHAnsi"/>
          <w:lang w:val="cs-CZ" w:eastAsia="pl-PL"/>
        </w:rPr>
        <w:t xml:space="preserve">Zamawiający, zgodnie z § 11 ust. 2 ROZPORZĄDZENIE PREZESA RADY MINISTRÓW z dnia 30 grudnia 2020r. w sprawie sposobu sporządzania i przekazywania informacji oraz wymagań technicznych dla dokumentów elektronicznych oraz środków komunikacji elektronicznej w postępowaniu </w:t>
      </w:r>
      <w:r w:rsidR="004B3D29">
        <w:rPr>
          <w:rFonts w:eastAsiaTheme="minorEastAsia" w:cstheme="minorHAnsi"/>
          <w:lang w:val="cs-CZ" w:eastAsia="pl-PL"/>
        </w:rPr>
        <w:br/>
      </w:r>
      <w:r w:rsidRPr="007E181C">
        <w:rPr>
          <w:rFonts w:eastAsiaTheme="minorEastAsia" w:cstheme="minorHAnsi"/>
          <w:lang w:val="cs-CZ" w:eastAsia="pl-PL"/>
        </w:rPr>
        <w:t xml:space="preserve">o udzielenie zamówienia publicznego lub konkursie zamieszcza wymagania dotyczące specyfikacji połączenia, formatu przesyłanych danych oraz szyfrowania i oznaczania czasu przekazania </w:t>
      </w:r>
      <w:r w:rsidR="00F5660B">
        <w:rPr>
          <w:rFonts w:eastAsiaTheme="minorEastAsia" w:cstheme="minorHAnsi"/>
          <w:lang w:val="cs-CZ" w:eastAsia="pl-PL"/>
        </w:rPr>
        <w:br/>
      </w:r>
      <w:r w:rsidRPr="007E181C">
        <w:rPr>
          <w:rFonts w:eastAsiaTheme="minorEastAsia" w:cstheme="minorHAnsi"/>
          <w:lang w:val="cs-CZ" w:eastAsia="pl-PL"/>
        </w:rPr>
        <w:t xml:space="preserve">i odbioru danych za pośrednictwem platformazakupowa.pl, tj.: </w:t>
      </w:r>
    </w:p>
    <w:p w14:paraId="5AD4B805" w14:textId="77777777" w:rsidR="007E181C" w:rsidRPr="007E181C" w:rsidRDefault="007E181C" w:rsidP="007E181C">
      <w:pPr>
        <w:spacing w:after="0" w:line="360" w:lineRule="auto"/>
        <w:ind w:left="993" w:hanging="284"/>
        <w:rPr>
          <w:rFonts w:eastAsia="Times New Roman" w:cstheme="minorHAnsi"/>
          <w:lang w:eastAsia="pl-PL"/>
        </w:rPr>
      </w:pPr>
      <w:r w:rsidRPr="007E181C">
        <w:rPr>
          <w:rFonts w:eastAsia="Times New Roman" w:cstheme="minorHAnsi"/>
          <w:lang w:eastAsia="pl-PL"/>
        </w:rPr>
        <w:t>a)</w:t>
      </w:r>
      <w:r w:rsidRPr="007E181C">
        <w:rPr>
          <w:rFonts w:eastAsia="Times New Roman" w:cstheme="minorHAnsi"/>
          <w:lang w:eastAsia="pl-PL"/>
        </w:rPr>
        <w:tab/>
        <w:t xml:space="preserve">stały dostęp do sieci Internet o gwarantowanej przepustowości nie mniejszej niż 512 </w:t>
      </w:r>
      <w:proofErr w:type="spellStart"/>
      <w:r w:rsidRPr="007E181C">
        <w:rPr>
          <w:rFonts w:eastAsia="Times New Roman" w:cstheme="minorHAnsi"/>
          <w:lang w:eastAsia="pl-PL"/>
        </w:rPr>
        <w:t>kb</w:t>
      </w:r>
      <w:proofErr w:type="spellEnd"/>
      <w:r w:rsidRPr="007E181C">
        <w:rPr>
          <w:rFonts w:eastAsia="Times New Roman" w:cstheme="minorHAnsi"/>
          <w:lang w:eastAsia="pl-PL"/>
        </w:rPr>
        <w:t>/s,</w:t>
      </w:r>
    </w:p>
    <w:p w14:paraId="2DA48F67" w14:textId="77777777" w:rsidR="007E181C" w:rsidRPr="007E181C" w:rsidRDefault="007E181C" w:rsidP="007E181C">
      <w:pPr>
        <w:spacing w:after="0" w:line="360" w:lineRule="auto"/>
        <w:ind w:left="993" w:hanging="284"/>
        <w:rPr>
          <w:rFonts w:eastAsia="Times New Roman" w:cstheme="minorHAnsi"/>
          <w:lang w:eastAsia="pl-PL"/>
        </w:rPr>
      </w:pPr>
      <w:r w:rsidRPr="007E181C">
        <w:rPr>
          <w:rFonts w:eastAsia="Times New Roman" w:cstheme="minorHAnsi"/>
          <w:lang w:eastAsia="pl-PL"/>
        </w:rPr>
        <w:t>b)</w:t>
      </w:r>
      <w:r w:rsidRPr="007E181C">
        <w:rPr>
          <w:rFonts w:eastAsia="Times New Roman" w:cstheme="minorHAnsi"/>
          <w:lang w:eastAsia="pl-PL"/>
        </w:rPr>
        <w:tab/>
        <w:t>komputer klasy PC lub MAC o następującej konfiguracji: pamięć min. 2 GB Ram, procesor Intel IV 2 GHZ lub jego nowsza wersja, jeden z systemów operacyjnych - MS Windows 7, Mac Os x 10 4, Linux, lub ich nowsze wersje,</w:t>
      </w:r>
    </w:p>
    <w:p w14:paraId="1D1E385D" w14:textId="77777777" w:rsidR="007E181C" w:rsidRPr="007E181C" w:rsidRDefault="007E181C" w:rsidP="007E181C">
      <w:pPr>
        <w:spacing w:after="0" w:line="360" w:lineRule="auto"/>
        <w:ind w:left="993" w:hanging="284"/>
        <w:rPr>
          <w:rFonts w:eastAsia="Times New Roman" w:cstheme="minorHAnsi"/>
          <w:lang w:eastAsia="pl-PL"/>
        </w:rPr>
      </w:pPr>
      <w:r w:rsidRPr="007E181C">
        <w:rPr>
          <w:rFonts w:eastAsia="Times New Roman" w:cstheme="minorHAnsi"/>
          <w:lang w:eastAsia="pl-PL"/>
        </w:rPr>
        <w:t>c)</w:t>
      </w:r>
      <w:r w:rsidRPr="007E181C">
        <w:rPr>
          <w:rFonts w:eastAsia="Times New Roman" w:cstheme="minorHAnsi"/>
          <w:lang w:eastAsia="pl-PL"/>
        </w:rPr>
        <w:tab/>
        <w:t xml:space="preserve">zainstalowana dowolna, inna przeglądarka internetowa niż Internet Explorer,  </w:t>
      </w:r>
    </w:p>
    <w:p w14:paraId="2B650860" w14:textId="77777777" w:rsidR="007E181C" w:rsidRPr="007E181C" w:rsidRDefault="007E181C" w:rsidP="007E181C">
      <w:pPr>
        <w:spacing w:after="0" w:line="360" w:lineRule="auto"/>
        <w:ind w:left="993" w:hanging="284"/>
        <w:rPr>
          <w:rFonts w:eastAsia="Times New Roman" w:cstheme="minorHAnsi"/>
          <w:lang w:eastAsia="pl-PL"/>
        </w:rPr>
      </w:pPr>
      <w:r w:rsidRPr="007E181C">
        <w:rPr>
          <w:rFonts w:eastAsia="Times New Roman" w:cstheme="minorHAnsi"/>
          <w:lang w:eastAsia="pl-PL"/>
        </w:rPr>
        <w:t>d)</w:t>
      </w:r>
      <w:r w:rsidRPr="007E181C">
        <w:rPr>
          <w:rFonts w:eastAsia="Times New Roman" w:cstheme="minorHAnsi"/>
          <w:lang w:eastAsia="pl-PL"/>
        </w:rPr>
        <w:tab/>
        <w:t>włączona obsługa JavaScript,</w:t>
      </w:r>
    </w:p>
    <w:p w14:paraId="5DFF1461" w14:textId="77777777" w:rsidR="007E181C" w:rsidRPr="007E181C" w:rsidRDefault="007E181C" w:rsidP="007E181C">
      <w:pPr>
        <w:spacing w:after="0" w:line="360" w:lineRule="auto"/>
        <w:ind w:left="993" w:hanging="284"/>
        <w:rPr>
          <w:rFonts w:eastAsia="Times New Roman" w:cstheme="minorHAnsi"/>
          <w:lang w:eastAsia="pl-PL"/>
        </w:rPr>
      </w:pPr>
      <w:r w:rsidRPr="007E181C">
        <w:rPr>
          <w:rFonts w:eastAsia="Times New Roman" w:cstheme="minorHAnsi"/>
          <w:lang w:eastAsia="pl-PL"/>
        </w:rPr>
        <w:t>e)</w:t>
      </w:r>
      <w:r w:rsidRPr="007E181C">
        <w:rPr>
          <w:rFonts w:eastAsia="Times New Roman" w:cstheme="minorHAnsi"/>
          <w:lang w:eastAsia="pl-PL"/>
        </w:rPr>
        <w:tab/>
        <w:t xml:space="preserve">zainstalowany program Adobe </w:t>
      </w:r>
      <w:proofErr w:type="spellStart"/>
      <w:r w:rsidRPr="007E181C">
        <w:rPr>
          <w:rFonts w:eastAsia="Times New Roman" w:cstheme="minorHAnsi"/>
          <w:lang w:eastAsia="pl-PL"/>
        </w:rPr>
        <w:t>Acrobat</w:t>
      </w:r>
      <w:proofErr w:type="spellEnd"/>
      <w:r w:rsidRPr="007E181C">
        <w:rPr>
          <w:rFonts w:eastAsia="Times New Roman" w:cstheme="minorHAnsi"/>
          <w:lang w:eastAsia="pl-PL"/>
        </w:rPr>
        <w:t xml:space="preserve"> Reader lub inny obsługujący format plików .pdf,</w:t>
      </w:r>
    </w:p>
    <w:p w14:paraId="1DBDAE59" w14:textId="77777777" w:rsidR="007E181C" w:rsidRPr="007E181C" w:rsidRDefault="007E181C" w:rsidP="007E181C">
      <w:pPr>
        <w:spacing w:after="0" w:line="360" w:lineRule="auto"/>
        <w:ind w:left="993" w:hanging="284"/>
        <w:rPr>
          <w:rFonts w:eastAsia="Times New Roman" w:cstheme="minorHAnsi"/>
          <w:lang w:eastAsia="pl-PL"/>
        </w:rPr>
      </w:pPr>
      <w:r w:rsidRPr="007E181C">
        <w:rPr>
          <w:rFonts w:eastAsia="Times New Roman" w:cstheme="minorHAnsi"/>
          <w:lang w:eastAsia="pl-PL"/>
        </w:rPr>
        <w:t>f)</w:t>
      </w:r>
      <w:r w:rsidRPr="007E181C">
        <w:rPr>
          <w:rFonts w:eastAsia="Times New Roman" w:cstheme="minorHAnsi"/>
          <w:lang w:eastAsia="pl-PL"/>
        </w:rPr>
        <w:tab/>
        <w:t>Platformazakupowa.pl działa według standardu przyjętego w komunikacji sieciowej - kodowanie UTF8,</w:t>
      </w:r>
    </w:p>
    <w:p w14:paraId="10D64F65" w14:textId="77777777" w:rsidR="007E181C" w:rsidRPr="007E181C" w:rsidRDefault="007E181C" w:rsidP="007E181C">
      <w:pPr>
        <w:spacing w:after="0" w:line="360" w:lineRule="auto"/>
        <w:ind w:left="993" w:hanging="284"/>
        <w:rPr>
          <w:rFonts w:eastAsia="Times New Roman" w:cstheme="minorHAnsi"/>
          <w:lang w:eastAsia="pl-PL"/>
        </w:rPr>
      </w:pPr>
      <w:r w:rsidRPr="007E181C">
        <w:rPr>
          <w:rFonts w:eastAsia="Times New Roman" w:cstheme="minorHAnsi"/>
          <w:lang w:eastAsia="pl-PL"/>
        </w:rPr>
        <w:t>g)</w:t>
      </w:r>
      <w:r w:rsidRPr="007E181C">
        <w:rPr>
          <w:rFonts w:eastAsia="Times New Roman" w:cstheme="minorHAnsi"/>
          <w:lang w:eastAsia="pl-PL"/>
        </w:rPr>
        <w:tab/>
        <w:t>Oznaczenie czasu odbioru danych przez platformę zakupową stanowi datę oraz dokładny czas (</w:t>
      </w:r>
      <w:proofErr w:type="spellStart"/>
      <w:r w:rsidRPr="007E181C">
        <w:rPr>
          <w:rFonts w:eastAsia="Times New Roman" w:cstheme="minorHAnsi"/>
          <w:lang w:eastAsia="pl-PL"/>
        </w:rPr>
        <w:t>hh:mm:ss</w:t>
      </w:r>
      <w:proofErr w:type="spellEnd"/>
      <w:r w:rsidRPr="007E181C">
        <w:rPr>
          <w:rFonts w:eastAsia="Times New Roman" w:cstheme="minorHAnsi"/>
          <w:lang w:eastAsia="pl-PL"/>
        </w:rPr>
        <w:t>) generowany wg. czasu lokalnego serwera synchronizowanego z zegarem Głównego Urzędu Miar.</w:t>
      </w:r>
    </w:p>
    <w:p w14:paraId="08B09EFA" w14:textId="77777777" w:rsidR="007E181C" w:rsidRPr="007E181C" w:rsidRDefault="007E181C" w:rsidP="00082850">
      <w:pPr>
        <w:numPr>
          <w:ilvl w:val="0"/>
          <w:numId w:val="23"/>
        </w:numPr>
        <w:spacing w:after="0" w:line="360" w:lineRule="auto"/>
        <w:contextualSpacing/>
        <w:rPr>
          <w:rFonts w:eastAsiaTheme="minorEastAsia" w:cstheme="minorHAnsi"/>
          <w:lang w:val="cs-CZ" w:eastAsia="pl-PL"/>
        </w:rPr>
      </w:pPr>
      <w:r w:rsidRPr="007E181C">
        <w:rPr>
          <w:rFonts w:eastAsiaTheme="minorEastAsia" w:cstheme="minorHAnsi"/>
          <w:lang w:val="cs-CZ" w:eastAsia="pl-PL"/>
        </w:rPr>
        <w:t>Wykonawca, przystępując do niniejszego postępowania o udzielenie zamówienia publicznego:</w:t>
      </w:r>
    </w:p>
    <w:p w14:paraId="7ACF82A8" w14:textId="77777777" w:rsidR="007E181C" w:rsidRPr="007E181C" w:rsidRDefault="007E181C" w:rsidP="007E181C">
      <w:pPr>
        <w:spacing w:after="0" w:line="360" w:lineRule="auto"/>
        <w:ind w:left="993" w:hanging="284"/>
        <w:rPr>
          <w:rFonts w:eastAsia="Times New Roman" w:cstheme="minorHAnsi"/>
          <w:lang w:eastAsia="pl-PL"/>
        </w:rPr>
      </w:pPr>
      <w:r w:rsidRPr="007E181C">
        <w:rPr>
          <w:rFonts w:eastAsia="Times New Roman" w:cstheme="minorHAnsi"/>
          <w:lang w:eastAsia="pl-PL"/>
        </w:rPr>
        <w:t>a)</w:t>
      </w:r>
      <w:r w:rsidRPr="007E181C">
        <w:rPr>
          <w:rFonts w:eastAsia="Times New Roman" w:cstheme="minorHAnsi"/>
          <w:lang w:eastAsia="pl-PL"/>
        </w:rPr>
        <w:tab/>
        <w:t>akceptuje warunki korzystania z platformazakupowa.pl określone w Regulaminie zamieszczonym na stronie internetowej pod linkiem  w zakładce „Regulamin" oraz uznaje go za wiążący,</w:t>
      </w:r>
    </w:p>
    <w:p w14:paraId="05D45CD3" w14:textId="77777777" w:rsidR="007E181C" w:rsidRPr="007E181C" w:rsidRDefault="007E181C" w:rsidP="007E181C">
      <w:pPr>
        <w:spacing w:after="0" w:line="360" w:lineRule="auto"/>
        <w:ind w:left="993" w:hanging="284"/>
        <w:rPr>
          <w:rFonts w:eastAsia="Times New Roman" w:cstheme="minorHAnsi"/>
          <w:lang w:eastAsia="pl-PL"/>
        </w:rPr>
      </w:pPr>
      <w:r w:rsidRPr="007E181C">
        <w:rPr>
          <w:rFonts w:eastAsia="Times New Roman" w:cstheme="minorHAnsi"/>
          <w:lang w:eastAsia="pl-PL"/>
        </w:rPr>
        <w:t>b)</w:t>
      </w:r>
      <w:r w:rsidRPr="007E181C">
        <w:rPr>
          <w:rFonts w:eastAsia="Times New Roman" w:cstheme="minorHAnsi"/>
          <w:lang w:eastAsia="pl-PL"/>
        </w:rPr>
        <w:tab/>
        <w:t xml:space="preserve">zapoznał i stosuje się do Instrukcji składania ofert/wniosków dostępnej pod linkiem. </w:t>
      </w:r>
    </w:p>
    <w:p w14:paraId="3EF9AC72" w14:textId="77777777" w:rsidR="007E181C" w:rsidRPr="007E181C" w:rsidRDefault="007E181C" w:rsidP="00082850">
      <w:pPr>
        <w:numPr>
          <w:ilvl w:val="0"/>
          <w:numId w:val="23"/>
        </w:numPr>
        <w:spacing w:after="0" w:line="360" w:lineRule="auto"/>
        <w:contextualSpacing/>
        <w:rPr>
          <w:rFonts w:eastAsiaTheme="minorEastAsia" w:cstheme="minorHAnsi"/>
          <w:lang w:val="cs-CZ" w:eastAsia="pl-PL"/>
        </w:rPr>
      </w:pPr>
      <w:r w:rsidRPr="007E181C">
        <w:rPr>
          <w:rFonts w:eastAsiaTheme="minorEastAsia" w:cstheme="minorHAnsi"/>
          <w:lang w:val="cs-CZ" w:eastAsia="pl-PL"/>
        </w:rPr>
        <w:t xml:space="preserve">Zamawiający nie ponosi odpowiedzialności za złożenie oferty w sposób niezgodny z Instrukcją korzystania z platformazakupowa.pl, w szczególności za sytuację, gdy zamawiający zapozna się </w:t>
      </w:r>
      <w:r w:rsidRPr="007E181C">
        <w:rPr>
          <w:rFonts w:eastAsiaTheme="minorEastAsia" w:cstheme="minorHAnsi"/>
          <w:lang w:val="cs-CZ" w:eastAsia="pl-PL"/>
        </w:rPr>
        <w:br/>
        <w:t xml:space="preserve">z treścią oferty przed upływem terminu składania ofert (np. złożenie oferty w zakładce „Wyślij wiadomość do zamawiającego”). Taka oferta zostanie uznana przez Zamawiającego za ofertę </w:t>
      </w:r>
      <w:r w:rsidRPr="007E181C">
        <w:rPr>
          <w:rFonts w:eastAsiaTheme="minorEastAsia" w:cstheme="minorHAnsi"/>
          <w:lang w:val="cs-CZ" w:eastAsia="pl-PL"/>
        </w:rPr>
        <w:lastRenderedPageBreak/>
        <w:t>handlową i nie będzie brana pod uwagę w przedmiotowym postępowaniu ponieważ nie został spełniony obowiązek narzucony w art. 221 ustawy Prawo zamówień publicznych.</w:t>
      </w:r>
    </w:p>
    <w:p w14:paraId="0B59682F" w14:textId="2DD239BF" w:rsidR="007E181C" w:rsidRPr="007E181C" w:rsidRDefault="007E181C" w:rsidP="00082850">
      <w:pPr>
        <w:numPr>
          <w:ilvl w:val="0"/>
          <w:numId w:val="23"/>
        </w:numPr>
        <w:spacing w:after="0" w:line="360" w:lineRule="auto"/>
        <w:contextualSpacing/>
        <w:rPr>
          <w:rFonts w:eastAsiaTheme="minorEastAsia" w:cstheme="minorHAnsi"/>
          <w:b/>
          <w:lang w:val="cs-CZ" w:eastAsia="pl-PL"/>
        </w:rPr>
      </w:pPr>
      <w:r w:rsidRPr="007E181C">
        <w:rPr>
          <w:rFonts w:eastAsiaTheme="minorEastAsia" w:cstheme="minorHAnsi"/>
          <w:lang w:val="cs-CZ" w:eastAsia="pl-PL"/>
        </w:rPr>
        <w:t xml:space="preserve">Zamawiający informuje, że instrukcje korzystania z platformazakupowa.pl dotyczące </w:t>
      </w:r>
      <w:r w:rsidR="00F5660B">
        <w:rPr>
          <w:rFonts w:eastAsiaTheme="minorEastAsia" w:cstheme="minorHAnsi"/>
          <w:lang w:val="cs-CZ" w:eastAsia="pl-PL"/>
        </w:rPr>
        <w:br/>
      </w:r>
      <w:r w:rsidRPr="007E181C">
        <w:rPr>
          <w:rFonts w:eastAsiaTheme="minorEastAsia" w:cstheme="minorHAnsi"/>
          <w:lang w:val="cs-CZ" w:eastAsia="pl-PL"/>
        </w:rPr>
        <w:t xml:space="preserve">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r w:rsidR="000F5319">
        <w:rPr>
          <w:rFonts w:eastAsiaTheme="minorEastAsia" w:cstheme="minorHAnsi"/>
          <w:b/>
          <w:color w:val="0563C1" w:themeColor="hyperlink"/>
          <w:u w:val="single"/>
          <w:lang w:val="cs-CZ" w:eastAsia="pl-PL"/>
        </w:rPr>
        <w:fldChar w:fldCharType="begin"/>
      </w:r>
      <w:r w:rsidR="000F5319">
        <w:rPr>
          <w:rFonts w:eastAsiaTheme="minorEastAsia" w:cstheme="minorHAnsi"/>
          <w:b/>
          <w:color w:val="0563C1" w:themeColor="hyperlink"/>
          <w:u w:val="single"/>
          <w:lang w:val="cs-CZ" w:eastAsia="pl-PL"/>
        </w:rPr>
        <w:instrText xml:space="preserve"> HYPER</w:instrText>
      </w:r>
      <w:r w:rsidR="000F5319">
        <w:rPr>
          <w:rFonts w:eastAsiaTheme="minorEastAsia" w:cstheme="minorHAnsi"/>
          <w:b/>
          <w:color w:val="0563C1" w:themeColor="hyperlink"/>
          <w:u w:val="single"/>
          <w:lang w:val="cs-CZ" w:eastAsia="pl-PL"/>
        </w:rPr>
        <w:instrText xml:space="preserve">LINK "https://platformazakupowa.pl/strona/45-instrukcje" </w:instrText>
      </w:r>
      <w:r w:rsidR="000F5319">
        <w:rPr>
          <w:rFonts w:eastAsiaTheme="minorEastAsia" w:cstheme="minorHAnsi"/>
          <w:b/>
          <w:color w:val="0563C1" w:themeColor="hyperlink"/>
          <w:u w:val="single"/>
          <w:lang w:val="cs-CZ" w:eastAsia="pl-PL"/>
        </w:rPr>
        <w:fldChar w:fldCharType="separate"/>
      </w:r>
      <w:r w:rsidRPr="007E181C">
        <w:rPr>
          <w:rFonts w:eastAsiaTheme="minorEastAsia" w:cstheme="minorHAnsi"/>
          <w:b/>
          <w:color w:val="0563C1" w:themeColor="hyperlink"/>
          <w:u w:val="single"/>
          <w:lang w:val="cs-CZ" w:eastAsia="pl-PL"/>
        </w:rPr>
        <w:t>https://platformazakupowa.pl/strona/45-instrukcje</w:t>
      </w:r>
      <w:r w:rsidR="000F5319">
        <w:rPr>
          <w:rFonts w:eastAsiaTheme="minorEastAsia" w:cstheme="minorHAnsi"/>
          <w:b/>
          <w:color w:val="0563C1" w:themeColor="hyperlink"/>
          <w:u w:val="single"/>
          <w:lang w:val="cs-CZ" w:eastAsia="pl-PL"/>
        </w:rPr>
        <w:fldChar w:fldCharType="end"/>
      </w:r>
      <w:r w:rsidRPr="007E181C">
        <w:rPr>
          <w:rFonts w:eastAsiaTheme="minorEastAsia" w:cstheme="minorHAnsi"/>
          <w:b/>
          <w:lang w:val="cs-CZ" w:eastAsia="pl-PL"/>
        </w:rPr>
        <w:t>.</w:t>
      </w:r>
    </w:p>
    <w:p w14:paraId="2EDEFFA2" w14:textId="5EC2A3E9" w:rsidR="00FE25A0" w:rsidRPr="001821BA" w:rsidRDefault="00D27884" w:rsidP="0059674F">
      <w:pPr>
        <w:shd w:val="clear" w:color="auto" w:fill="FFFFFF"/>
        <w:tabs>
          <w:tab w:val="left" w:pos="1134"/>
        </w:tabs>
        <w:suppressAutoHyphens/>
        <w:spacing w:after="0" w:line="360" w:lineRule="auto"/>
        <w:rPr>
          <w:rFonts w:eastAsia="Times New Roman" w:cstheme="minorHAnsi"/>
          <w:b/>
          <w:bCs/>
          <w:color w:val="000000"/>
          <w:spacing w:val="-2"/>
          <w:sz w:val="28"/>
          <w:szCs w:val="28"/>
          <w:lang w:eastAsia="ar-SA"/>
        </w:rPr>
      </w:pPr>
      <w:r w:rsidRPr="001821BA">
        <w:rPr>
          <w:rFonts w:eastAsia="Times New Roman" w:cstheme="minorHAnsi"/>
          <w:b/>
          <w:bCs/>
          <w:color w:val="000000"/>
          <w:spacing w:val="-2"/>
          <w:sz w:val="28"/>
          <w:szCs w:val="28"/>
          <w:lang w:eastAsia="ar-SA"/>
        </w:rPr>
        <w:t>X</w:t>
      </w:r>
      <w:r w:rsidR="00FE25A0" w:rsidRPr="001821BA">
        <w:rPr>
          <w:rFonts w:eastAsia="Times New Roman" w:cstheme="minorHAnsi"/>
          <w:b/>
          <w:bCs/>
          <w:color w:val="000000"/>
          <w:spacing w:val="-2"/>
          <w:sz w:val="28"/>
          <w:szCs w:val="28"/>
          <w:lang w:eastAsia="ar-SA"/>
        </w:rPr>
        <w:t>. Wskazanie osób uprawnionych do komunikowania się z wykonawcami</w:t>
      </w:r>
    </w:p>
    <w:p w14:paraId="3C01BC0C" w14:textId="77777777" w:rsidR="00FE25A0" w:rsidRPr="001821BA" w:rsidRDefault="00FE25A0" w:rsidP="0059674F">
      <w:pPr>
        <w:shd w:val="clear" w:color="auto" w:fill="FFFFFF"/>
        <w:tabs>
          <w:tab w:val="left" w:pos="1134"/>
        </w:tabs>
        <w:suppressAutoHyphens/>
        <w:spacing w:after="0" w:line="360" w:lineRule="auto"/>
        <w:rPr>
          <w:rFonts w:eastAsia="Times New Roman" w:cstheme="minorHAnsi"/>
          <w:bCs/>
          <w:color w:val="000000"/>
          <w:spacing w:val="-2"/>
          <w:lang w:eastAsia="ar-SA"/>
        </w:rPr>
      </w:pPr>
      <w:r w:rsidRPr="001821BA">
        <w:rPr>
          <w:rFonts w:eastAsia="Times New Roman" w:cstheme="minorHAnsi"/>
          <w:bCs/>
          <w:color w:val="000000"/>
          <w:spacing w:val="-2"/>
          <w:lang w:eastAsia="ar-SA"/>
        </w:rPr>
        <w:t>1. Do komunikowania się z wykonawcami uprawnieni są:</w:t>
      </w:r>
    </w:p>
    <w:p w14:paraId="2997FC2A" w14:textId="2392DB14" w:rsidR="00FE25A0" w:rsidRDefault="00FE25A0" w:rsidP="00813262">
      <w:pPr>
        <w:shd w:val="clear" w:color="auto" w:fill="FFFFFF"/>
        <w:suppressAutoHyphens/>
        <w:spacing w:after="0" w:line="360" w:lineRule="auto"/>
        <w:ind w:left="708" w:hanging="708"/>
        <w:rPr>
          <w:rFonts w:eastAsia="Times New Roman" w:cstheme="minorHAnsi"/>
          <w:b/>
          <w:bCs/>
          <w:spacing w:val="-2"/>
          <w:lang w:eastAsia="ar-SA"/>
        </w:rPr>
      </w:pPr>
      <w:r w:rsidRPr="001821BA">
        <w:rPr>
          <w:rFonts w:eastAsia="Times New Roman" w:cstheme="minorHAnsi"/>
          <w:bCs/>
          <w:color w:val="000000"/>
          <w:spacing w:val="-2"/>
          <w:lang w:eastAsia="ar-SA"/>
        </w:rPr>
        <w:t xml:space="preserve">- </w:t>
      </w:r>
      <w:r w:rsidRPr="001B7B57">
        <w:rPr>
          <w:rFonts w:eastAsia="Times New Roman" w:cstheme="minorHAnsi"/>
          <w:b/>
          <w:bCs/>
          <w:color w:val="000000"/>
          <w:spacing w:val="-2"/>
          <w:lang w:eastAsia="ar-SA"/>
        </w:rPr>
        <w:t xml:space="preserve">w sprawach merytorycznych związanych z przedmiotem zamówienia: </w:t>
      </w:r>
      <w:r w:rsidR="00506650">
        <w:rPr>
          <w:rFonts w:eastAsia="Times New Roman" w:cstheme="minorHAnsi"/>
          <w:b/>
          <w:bCs/>
          <w:spacing w:val="-2"/>
          <w:lang w:eastAsia="ar-SA"/>
        </w:rPr>
        <w:t>Małgorzata Żynel</w:t>
      </w:r>
      <w:r w:rsidR="00D45E25">
        <w:rPr>
          <w:rFonts w:eastAsia="Times New Roman" w:cstheme="minorHAnsi"/>
          <w:b/>
          <w:bCs/>
          <w:spacing w:val="-2"/>
          <w:lang w:eastAsia="ar-SA"/>
        </w:rPr>
        <w:t xml:space="preserve">, </w:t>
      </w:r>
      <w:hyperlink r:id="rId12" w:history="1">
        <w:r w:rsidR="00506650" w:rsidRPr="00EF5AE1">
          <w:rPr>
            <w:rStyle w:val="Hipercze"/>
            <w:rFonts w:eastAsia="Times New Roman" w:cstheme="minorHAnsi"/>
            <w:b/>
            <w:bCs/>
            <w:spacing w:val="-2"/>
            <w:lang w:eastAsia="ar-SA"/>
          </w:rPr>
          <w:t>malgorzata.zynel@umb.edu.pl</w:t>
        </w:r>
      </w:hyperlink>
    </w:p>
    <w:p w14:paraId="2563697F" w14:textId="77777777" w:rsidR="00813262" w:rsidRDefault="00FE25A0" w:rsidP="0059674F">
      <w:pPr>
        <w:shd w:val="clear" w:color="auto" w:fill="FFFFFF"/>
        <w:suppressAutoHyphens/>
        <w:spacing w:after="0" w:line="360" w:lineRule="auto"/>
        <w:ind w:left="851" w:hanging="709"/>
        <w:rPr>
          <w:rFonts w:eastAsia="Times New Roman" w:cstheme="minorHAnsi"/>
          <w:b/>
          <w:bCs/>
          <w:spacing w:val="-2"/>
          <w:lang w:eastAsia="ar-SA"/>
        </w:rPr>
      </w:pPr>
      <w:r w:rsidRPr="001B7B57">
        <w:rPr>
          <w:rFonts w:eastAsia="Times New Roman" w:cstheme="minorHAnsi"/>
          <w:b/>
          <w:bCs/>
          <w:color w:val="000000"/>
          <w:spacing w:val="-2"/>
          <w:lang w:eastAsia="ar-SA"/>
        </w:rPr>
        <w:t xml:space="preserve">- w sprawach procedury przetargowej: </w:t>
      </w:r>
      <w:r w:rsidR="00813262">
        <w:rPr>
          <w:rFonts w:eastAsia="Times New Roman" w:cstheme="minorHAnsi"/>
          <w:b/>
          <w:bCs/>
          <w:spacing w:val="-2"/>
          <w:lang w:eastAsia="ar-SA"/>
        </w:rPr>
        <w:t>Elżbieta Samsonowicz-Łęczycka</w:t>
      </w:r>
      <w:r w:rsidR="00A87B97" w:rsidRPr="001B7B57">
        <w:rPr>
          <w:rFonts w:eastAsia="Times New Roman" w:cstheme="minorHAnsi"/>
          <w:b/>
          <w:bCs/>
          <w:spacing w:val="-2"/>
          <w:lang w:eastAsia="ar-SA"/>
        </w:rPr>
        <w:t>,</w:t>
      </w:r>
    </w:p>
    <w:p w14:paraId="46B1AF00" w14:textId="71D2FDFB" w:rsidR="00FE25A0" w:rsidRDefault="000F5319" w:rsidP="00813262">
      <w:pPr>
        <w:shd w:val="clear" w:color="auto" w:fill="FFFFFF"/>
        <w:suppressAutoHyphens/>
        <w:spacing w:after="0" w:line="360" w:lineRule="auto"/>
        <w:ind w:left="851" w:hanging="143"/>
        <w:rPr>
          <w:rFonts w:eastAsia="Times New Roman" w:cstheme="minorHAnsi"/>
          <w:b/>
          <w:bCs/>
          <w:spacing w:val="-2"/>
          <w:lang w:eastAsia="ar-SA"/>
        </w:rPr>
      </w:pPr>
      <w:hyperlink r:id="rId13" w:history="1">
        <w:r w:rsidR="00813262" w:rsidRPr="005A7413">
          <w:rPr>
            <w:rStyle w:val="Hipercze"/>
            <w:rFonts w:eastAsia="Times New Roman" w:cstheme="minorHAnsi"/>
            <w:b/>
            <w:bCs/>
            <w:spacing w:val="-2"/>
            <w:lang w:eastAsia="ar-SA"/>
          </w:rPr>
          <w:t>elzbieta.leczycka@umb.edu.pl</w:t>
        </w:r>
      </w:hyperlink>
    </w:p>
    <w:p w14:paraId="23436C1D" w14:textId="77777777" w:rsidR="00F40219" w:rsidRPr="00F40219" w:rsidRDefault="00FE25A0" w:rsidP="00F40219">
      <w:pPr>
        <w:spacing w:after="0" w:line="360" w:lineRule="auto"/>
        <w:ind w:left="284" w:hanging="284"/>
        <w:rPr>
          <w:rFonts w:eastAsia="Times New Roman" w:cstheme="minorHAnsi"/>
          <w:bCs/>
          <w:spacing w:val="-2"/>
          <w:lang w:eastAsia="ar-SA"/>
        </w:rPr>
      </w:pPr>
      <w:r w:rsidRPr="001821BA">
        <w:rPr>
          <w:rFonts w:eastAsia="Times New Roman" w:cstheme="minorHAnsi"/>
          <w:bCs/>
          <w:color w:val="000000"/>
          <w:spacing w:val="-2"/>
          <w:lang w:eastAsia="ar-SA"/>
        </w:rPr>
        <w:t xml:space="preserve">2. </w:t>
      </w:r>
      <w:r w:rsidRPr="001821BA">
        <w:rPr>
          <w:rFonts w:eastAsia="Times New Roman" w:cstheme="minorHAnsi"/>
          <w:bCs/>
          <w:color w:val="000000"/>
          <w:spacing w:val="-2"/>
          <w:lang w:eastAsia="ar-SA"/>
        </w:rPr>
        <w:tab/>
      </w:r>
      <w:r w:rsidR="00F40219" w:rsidRPr="00F40219">
        <w:rPr>
          <w:rFonts w:eastAsia="Times New Roman" w:cstheme="minorHAnsi"/>
          <w:bCs/>
          <w:spacing w:val="-2"/>
          <w:lang w:eastAsia="ar-SA"/>
        </w:rPr>
        <w:t xml:space="preserve">Komunikacja ustna dopuszczalna jest tylko w odniesieniu do informacji, które nie są istotne, </w:t>
      </w:r>
    </w:p>
    <w:p w14:paraId="6C975173" w14:textId="77777777" w:rsidR="00F40219" w:rsidRPr="00F40219" w:rsidRDefault="00F40219" w:rsidP="00F40219">
      <w:pPr>
        <w:spacing w:after="0" w:line="360" w:lineRule="auto"/>
        <w:ind w:left="284"/>
        <w:rPr>
          <w:rFonts w:eastAsia="Times New Roman" w:cstheme="minorHAnsi"/>
          <w:bCs/>
          <w:spacing w:val="-2"/>
          <w:lang w:eastAsia="ar-SA"/>
        </w:rPr>
      </w:pPr>
      <w:r w:rsidRPr="00F40219">
        <w:rPr>
          <w:rFonts w:eastAsia="Times New Roman" w:cstheme="minorHAnsi"/>
          <w:bCs/>
          <w:spacing w:val="-2"/>
          <w:lang w:eastAsia="ar-SA"/>
        </w:rPr>
        <w:t>w szczególności nie dotyczą ogłoszenia o zamówieniu lub dokumentów zamówienia.</w:t>
      </w:r>
    </w:p>
    <w:p w14:paraId="041C9C78" w14:textId="77777777" w:rsidR="00F40219" w:rsidRPr="00F40219" w:rsidRDefault="00F40219" w:rsidP="00F40219">
      <w:pPr>
        <w:spacing w:after="0" w:line="360" w:lineRule="auto"/>
        <w:ind w:left="284" w:hanging="284"/>
        <w:rPr>
          <w:rFonts w:eastAsia="Times New Roman" w:cstheme="minorHAnsi"/>
          <w:bCs/>
          <w:spacing w:val="-2"/>
          <w:lang w:eastAsia="ar-SA"/>
        </w:rPr>
      </w:pPr>
      <w:r w:rsidRPr="00F40219">
        <w:rPr>
          <w:rFonts w:eastAsia="Times New Roman" w:cstheme="minorHAnsi"/>
          <w:bCs/>
          <w:spacing w:val="-2"/>
          <w:lang w:eastAsia="ar-SA"/>
        </w:rPr>
        <w:t xml:space="preserve">3. </w:t>
      </w:r>
      <w:r w:rsidRPr="00F40219">
        <w:rPr>
          <w:rFonts w:eastAsia="Times New Roman" w:cstheme="minorHAnsi"/>
          <w:bCs/>
          <w:spacing w:val="-2"/>
          <w:lang w:eastAsia="ar-SA"/>
        </w:rPr>
        <w:tab/>
        <w:t xml:space="preserve">Wykonawca może zwrócić się do zamawiającego z wnioskiem o wyjaśnienie treści SWZ. Wnioski należy składać w sposób wskazany w ust. 1 (PLATFORMA ZAKUPOWA  - </w:t>
      </w:r>
      <w:proofErr w:type="spellStart"/>
      <w:r w:rsidRPr="00F40219">
        <w:rPr>
          <w:rFonts w:eastAsia="Times New Roman" w:cstheme="minorHAnsi"/>
          <w:bCs/>
          <w:spacing w:val="-2"/>
          <w:lang w:eastAsia="ar-SA"/>
        </w:rPr>
        <w:t>OpenNexus</w:t>
      </w:r>
      <w:proofErr w:type="spellEnd"/>
      <w:r w:rsidRPr="00F40219">
        <w:rPr>
          <w:rFonts w:eastAsia="Times New Roman" w:cstheme="minorHAnsi"/>
          <w:bCs/>
          <w:spacing w:val="-2"/>
          <w:lang w:eastAsia="ar-SA"/>
        </w:rPr>
        <w:t>) części IX SWZ.</w:t>
      </w:r>
    </w:p>
    <w:p w14:paraId="58AB6C74" w14:textId="77777777" w:rsidR="00F40219" w:rsidRPr="00F40219" w:rsidRDefault="00F40219" w:rsidP="00F40219">
      <w:pPr>
        <w:spacing w:after="0" w:line="360" w:lineRule="auto"/>
        <w:ind w:left="284" w:hanging="284"/>
        <w:rPr>
          <w:rFonts w:eastAsia="Times New Roman" w:cstheme="minorHAnsi"/>
          <w:bCs/>
          <w:spacing w:val="-2"/>
          <w:lang w:eastAsia="ar-SA"/>
        </w:rPr>
      </w:pPr>
      <w:r w:rsidRPr="00F40219">
        <w:rPr>
          <w:rFonts w:eastAsia="Times New Roman" w:cstheme="minorHAnsi"/>
          <w:bCs/>
          <w:spacing w:val="-2"/>
          <w:lang w:eastAsia="ar-SA"/>
        </w:rPr>
        <w:t xml:space="preserve">4. </w:t>
      </w:r>
      <w:r w:rsidRPr="00F40219">
        <w:rPr>
          <w:rFonts w:eastAsia="Times New Roman" w:cstheme="minorHAnsi"/>
          <w:bCs/>
          <w:spacing w:val="-2"/>
          <w:lang w:eastAsia="ar-SA"/>
        </w:rPr>
        <w:tab/>
        <w:t xml:space="preserve">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 </w:t>
      </w:r>
    </w:p>
    <w:p w14:paraId="436C7535" w14:textId="77777777" w:rsidR="00F40219" w:rsidRPr="00F40219" w:rsidRDefault="00F40219" w:rsidP="00F5660B">
      <w:pPr>
        <w:spacing w:after="0" w:line="360" w:lineRule="auto"/>
        <w:ind w:left="284"/>
        <w:rPr>
          <w:rFonts w:eastAsia="Times New Roman" w:cstheme="minorHAnsi"/>
          <w:bCs/>
          <w:spacing w:val="-2"/>
          <w:lang w:eastAsia="ar-SA"/>
        </w:rPr>
      </w:pPr>
      <w:r w:rsidRPr="00F40219">
        <w:rPr>
          <w:rFonts w:eastAsia="Times New Roman" w:cstheme="minorHAnsi"/>
          <w:bCs/>
          <w:spacing w:val="-2"/>
          <w:lang w:eastAsia="ar-SA"/>
        </w:rPr>
        <w:t>W przypadku wyznaczenia krótszego terminu składania ofert, jeżeli zachodzi pilna potrzeba udzielenia zamówienia i skrócenia terminu składania ofert, Zamawiający jest obowiązany udzielić wyjaśnień niezwłocznie, jednak nie później niż na 4 dni przed upływem terminu składania ofert, pod warunkiem że wniosek o wyjaśnienie treści SWZ wpłynął do Zamawiającego nie później niż na 7 dni przed upływem terminu składania ofert.</w:t>
      </w:r>
    </w:p>
    <w:p w14:paraId="32D94EA4" w14:textId="77777777" w:rsidR="00F40219" w:rsidRPr="00F40219" w:rsidRDefault="00F40219" w:rsidP="00F40219">
      <w:pPr>
        <w:spacing w:after="0" w:line="360" w:lineRule="auto"/>
        <w:ind w:left="284" w:hanging="284"/>
        <w:rPr>
          <w:rFonts w:eastAsia="Times New Roman" w:cstheme="minorHAnsi"/>
          <w:bCs/>
          <w:spacing w:val="-2"/>
          <w:lang w:eastAsia="ar-SA"/>
        </w:rPr>
      </w:pPr>
      <w:r w:rsidRPr="00F40219">
        <w:rPr>
          <w:rFonts w:eastAsia="Times New Roman" w:cstheme="minorHAnsi"/>
          <w:bCs/>
          <w:spacing w:val="-2"/>
          <w:lang w:eastAsia="ar-SA"/>
        </w:rPr>
        <w:t xml:space="preserve">5. </w:t>
      </w:r>
      <w:r w:rsidRPr="00F40219">
        <w:rPr>
          <w:rFonts w:eastAsia="Times New Roman" w:cstheme="minorHAnsi"/>
          <w:bCs/>
          <w:spacing w:val="-2"/>
          <w:lang w:eastAsia="ar-SA"/>
        </w:rPr>
        <w:tab/>
        <w:t>Przedłużenie terminu składania ofert nie wpływa na bieg terminu składania wniosku o wyjaśnienie treści SWZ.</w:t>
      </w:r>
    </w:p>
    <w:p w14:paraId="12E11401" w14:textId="77777777" w:rsidR="00F40219" w:rsidRDefault="00F40219" w:rsidP="00F40219">
      <w:pPr>
        <w:spacing w:after="0" w:line="360" w:lineRule="auto"/>
        <w:ind w:left="284" w:hanging="284"/>
        <w:rPr>
          <w:rFonts w:eastAsia="Times New Roman" w:cstheme="minorHAnsi"/>
          <w:bCs/>
          <w:spacing w:val="-2"/>
          <w:lang w:eastAsia="ar-SA"/>
        </w:rPr>
      </w:pPr>
      <w:r w:rsidRPr="00F40219">
        <w:rPr>
          <w:rFonts w:eastAsia="Times New Roman" w:cstheme="minorHAnsi"/>
          <w:bCs/>
          <w:spacing w:val="-2"/>
          <w:lang w:eastAsia="ar-SA"/>
        </w:rPr>
        <w:t xml:space="preserve">6. </w:t>
      </w:r>
      <w:r w:rsidRPr="00F40219">
        <w:rPr>
          <w:rFonts w:eastAsia="Times New Roman" w:cstheme="minorHAnsi"/>
          <w:bCs/>
          <w:spacing w:val="-2"/>
          <w:lang w:eastAsia="ar-SA"/>
        </w:rPr>
        <w:tab/>
        <w:t>W przypadku gdy wniosek o wyjaśnienie treści SWZ nie wpłynął w terminie, o którym mowa w ust. 4, Zamawiający nie ma obowiązku udzielania wyjaśnień SWZ oraz obowiązku przedłużenia terminu składania ofert.</w:t>
      </w:r>
    </w:p>
    <w:p w14:paraId="53F3819C" w14:textId="5FC91EF6" w:rsidR="00FE25A0" w:rsidRPr="001821BA" w:rsidRDefault="00D27884" w:rsidP="00F40219">
      <w:pPr>
        <w:spacing w:after="0" w:line="360" w:lineRule="auto"/>
        <w:ind w:left="284" w:hanging="284"/>
        <w:rPr>
          <w:rFonts w:eastAsia="Times New Roman" w:cstheme="minorHAnsi"/>
          <w:b/>
          <w:bCs/>
          <w:color w:val="000000"/>
          <w:spacing w:val="-2"/>
          <w:sz w:val="28"/>
          <w:szCs w:val="28"/>
          <w:lang w:eastAsia="ar-SA"/>
        </w:rPr>
      </w:pPr>
      <w:r w:rsidRPr="001821BA">
        <w:rPr>
          <w:rFonts w:eastAsia="Times New Roman" w:cstheme="minorHAnsi"/>
          <w:b/>
          <w:bCs/>
          <w:color w:val="000000"/>
          <w:spacing w:val="-2"/>
          <w:sz w:val="28"/>
          <w:szCs w:val="28"/>
          <w:lang w:eastAsia="ar-SA"/>
        </w:rPr>
        <w:t>XI</w:t>
      </w:r>
      <w:r w:rsidR="00FE25A0" w:rsidRPr="001821BA">
        <w:rPr>
          <w:rFonts w:eastAsia="Times New Roman" w:cstheme="minorHAnsi"/>
          <w:b/>
          <w:bCs/>
          <w:color w:val="000000"/>
          <w:spacing w:val="-2"/>
          <w:sz w:val="28"/>
          <w:szCs w:val="28"/>
          <w:lang w:eastAsia="ar-SA"/>
        </w:rPr>
        <w:t>. Termin związania ofertą</w:t>
      </w:r>
    </w:p>
    <w:p w14:paraId="3FC01ACF" w14:textId="49171D3C" w:rsidR="00FE25A0" w:rsidRPr="00506650" w:rsidRDefault="00FE25A0" w:rsidP="00082850">
      <w:pPr>
        <w:numPr>
          <w:ilvl w:val="3"/>
          <w:numId w:val="7"/>
        </w:numPr>
        <w:suppressAutoHyphens/>
        <w:autoSpaceDE w:val="0"/>
        <w:autoSpaceDN w:val="0"/>
        <w:adjustRightInd w:val="0"/>
        <w:spacing w:after="0" w:line="360" w:lineRule="auto"/>
        <w:ind w:left="284" w:hanging="284"/>
        <w:rPr>
          <w:rFonts w:eastAsia="Times New Roman" w:cstheme="minorHAnsi"/>
          <w:b/>
          <w:color w:val="FF0000"/>
          <w:lang w:eastAsia="pl-PL"/>
        </w:rPr>
      </w:pPr>
      <w:r w:rsidRPr="001821BA">
        <w:rPr>
          <w:rFonts w:eastAsia="Times New Roman" w:cstheme="minorHAnsi"/>
          <w:lang w:eastAsia="pl-PL"/>
        </w:rPr>
        <w:t xml:space="preserve">Wykonawca składający ofertę jest nią związany nie dłużej niż </w:t>
      </w:r>
      <w:r w:rsidRPr="009E3C22">
        <w:rPr>
          <w:rFonts w:eastAsia="Times New Roman" w:cstheme="minorHAnsi"/>
          <w:b/>
          <w:lang w:eastAsia="pl-PL"/>
        </w:rPr>
        <w:t xml:space="preserve">90 </w:t>
      </w:r>
      <w:r w:rsidRPr="001821BA">
        <w:rPr>
          <w:rFonts w:eastAsia="Times New Roman" w:cstheme="minorHAnsi"/>
          <w:lang w:eastAsia="pl-PL"/>
        </w:rPr>
        <w:t>dni od dnia upływu terminu składania ofert</w:t>
      </w:r>
      <w:r w:rsidRPr="000A0C62">
        <w:rPr>
          <w:rFonts w:eastAsia="Times New Roman" w:cstheme="minorHAnsi"/>
          <w:lang w:eastAsia="pl-PL"/>
        </w:rPr>
        <w:t xml:space="preserve">, </w:t>
      </w:r>
      <w:r w:rsidRPr="00506650">
        <w:rPr>
          <w:rFonts w:eastAsia="Times New Roman" w:cstheme="minorHAnsi"/>
          <w:b/>
          <w:color w:val="FF0000"/>
          <w:lang w:eastAsia="pl-PL"/>
        </w:rPr>
        <w:t xml:space="preserve">tj. do dnia </w:t>
      </w:r>
      <w:r w:rsidR="00C312B8">
        <w:rPr>
          <w:rFonts w:eastAsia="Times New Roman" w:cstheme="minorHAnsi"/>
          <w:b/>
          <w:color w:val="FF0000"/>
          <w:lang w:eastAsia="pl-PL"/>
        </w:rPr>
        <w:t>15.03.2026</w:t>
      </w:r>
      <w:r w:rsidR="00550B9D" w:rsidRPr="00506650">
        <w:rPr>
          <w:rFonts w:eastAsia="Times New Roman" w:cstheme="minorHAnsi"/>
          <w:b/>
          <w:color w:val="FF0000"/>
          <w:lang w:eastAsia="pl-PL"/>
        </w:rPr>
        <w:t xml:space="preserve"> r.</w:t>
      </w:r>
    </w:p>
    <w:p w14:paraId="47D14892" w14:textId="77777777" w:rsidR="00FE25A0" w:rsidRPr="001821BA" w:rsidRDefault="00FE25A0" w:rsidP="0059674F">
      <w:pPr>
        <w:autoSpaceDE w:val="0"/>
        <w:autoSpaceDN w:val="0"/>
        <w:adjustRightInd w:val="0"/>
        <w:spacing w:after="0" w:line="360" w:lineRule="auto"/>
        <w:ind w:left="284" w:hanging="284"/>
        <w:rPr>
          <w:rFonts w:eastAsia="Times New Roman" w:cstheme="minorHAnsi"/>
          <w:lang w:eastAsia="pl-PL"/>
        </w:rPr>
      </w:pPr>
      <w:r w:rsidRPr="001821BA">
        <w:rPr>
          <w:rFonts w:eastAsia="Times New Roman" w:cstheme="minorHAnsi"/>
          <w:lang w:eastAsia="pl-PL"/>
        </w:rPr>
        <w:t xml:space="preserve">2. </w:t>
      </w:r>
      <w:r w:rsidRPr="001821BA">
        <w:rPr>
          <w:rFonts w:eastAsia="Times New Roman" w:cstheme="minorHAnsi"/>
          <w:lang w:eastAsia="pl-PL"/>
        </w:rPr>
        <w:tab/>
        <w:t xml:space="preserve">W przypadku gdy wybór najkorzystniejszej oferty nie nastąpi przed upływem terminu związania ofertą, o którym mowa w ust. 1, zamawiający przed upływem terminu związania ofertą, zwraca się </w:t>
      </w:r>
      <w:r w:rsidRPr="001821BA">
        <w:rPr>
          <w:rFonts w:eastAsia="Times New Roman" w:cstheme="minorHAnsi"/>
          <w:lang w:eastAsia="pl-PL"/>
        </w:rPr>
        <w:lastRenderedPageBreak/>
        <w:t>jednokrotnie do wykonawców o wyrażenie zgody na przedłużenie tego terminu o wskazywany przez niego okres, nie dłuższy niż 60 dni.</w:t>
      </w:r>
    </w:p>
    <w:p w14:paraId="42D9ECEB" w14:textId="77777777" w:rsidR="00FE25A0" w:rsidRPr="001821BA" w:rsidRDefault="00FE25A0" w:rsidP="0059674F">
      <w:pPr>
        <w:autoSpaceDE w:val="0"/>
        <w:autoSpaceDN w:val="0"/>
        <w:adjustRightInd w:val="0"/>
        <w:spacing w:after="0" w:line="360" w:lineRule="auto"/>
        <w:ind w:left="284" w:hanging="284"/>
        <w:rPr>
          <w:rFonts w:eastAsia="Times New Roman" w:cstheme="minorHAnsi"/>
          <w:lang w:eastAsia="pl-PL"/>
        </w:rPr>
      </w:pPr>
      <w:r w:rsidRPr="001821BA">
        <w:rPr>
          <w:rFonts w:eastAsia="Times New Roman" w:cstheme="minorHAnsi"/>
          <w:lang w:eastAsia="pl-PL"/>
        </w:rPr>
        <w:t xml:space="preserve">3. </w:t>
      </w:r>
      <w:r w:rsidRPr="001821BA">
        <w:rPr>
          <w:rFonts w:eastAsia="Times New Roman" w:cstheme="minorHAnsi"/>
          <w:lang w:eastAsia="pl-PL"/>
        </w:rPr>
        <w:tab/>
        <w:t>Przedłużenie terminu związania ofertą, o którym mowa w ust. 1, wymaga złożenia przez wykonawcę pisemnego oświadczenia o wyrażeniu zgody na przedłużenie terminu związania ofertą.</w:t>
      </w:r>
    </w:p>
    <w:p w14:paraId="132239E3" w14:textId="6E3B54FA" w:rsidR="00FE25A0" w:rsidRPr="00082A11" w:rsidRDefault="00FE25A0" w:rsidP="001B7B57">
      <w:pPr>
        <w:autoSpaceDE w:val="0"/>
        <w:autoSpaceDN w:val="0"/>
        <w:adjustRightInd w:val="0"/>
        <w:spacing w:after="240" w:line="360" w:lineRule="auto"/>
        <w:ind w:left="284" w:hanging="284"/>
        <w:rPr>
          <w:rFonts w:eastAsia="Times New Roman" w:cstheme="minorHAnsi"/>
          <w:b/>
          <w:bCs/>
          <w:color w:val="000000"/>
          <w:spacing w:val="-2"/>
          <w:u w:val="single"/>
          <w:lang w:eastAsia="ar-SA"/>
        </w:rPr>
      </w:pPr>
      <w:r w:rsidRPr="001821BA">
        <w:rPr>
          <w:rFonts w:eastAsia="Times New Roman" w:cstheme="minorHAnsi"/>
          <w:lang w:eastAsia="pl-PL"/>
        </w:rPr>
        <w:t xml:space="preserve">4. </w:t>
      </w:r>
      <w:r w:rsidRPr="001821BA">
        <w:rPr>
          <w:rFonts w:eastAsia="Times New Roman" w:cstheme="minorHAnsi"/>
          <w:lang w:eastAsia="pl-PL"/>
        </w:rPr>
        <w:tab/>
        <w:t xml:space="preserve">W przypadku gdy zamawiający żąda wniesienia wadium, przedłużenie terminu związania ofertą, </w:t>
      </w:r>
      <w:r w:rsidRPr="001821BA">
        <w:rPr>
          <w:rFonts w:eastAsia="Times New Roman" w:cstheme="minorHAnsi"/>
          <w:lang w:eastAsia="pl-PL"/>
        </w:rPr>
        <w:br/>
        <w:t>o którym mowa w ust. 1, następuje wraz z przedłużeniem okresu ważności wadium albo, jeżeli nie jest to możliwe, z wniesieniem nowego wadium na przedłużony okres związania ofertą.</w:t>
      </w:r>
    </w:p>
    <w:p w14:paraId="23136D2B" w14:textId="65F19EA5" w:rsidR="00FE25A0" w:rsidRPr="005E71AC" w:rsidRDefault="00D27884" w:rsidP="0059674F">
      <w:pPr>
        <w:shd w:val="clear" w:color="auto" w:fill="FFFFFF"/>
        <w:tabs>
          <w:tab w:val="left" w:pos="1134"/>
        </w:tabs>
        <w:suppressAutoHyphens/>
        <w:spacing w:after="0" w:line="360" w:lineRule="auto"/>
        <w:rPr>
          <w:rFonts w:eastAsia="Times New Roman" w:cstheme="minorHAnsi"/>
          <w:sz w:val="24"/>
          <w:szCs w:val="24"/>
          <w:lang w:eastAsia="ar-SA"/>
        </w:rPr>
      </w:pPr>
      <w:r w:rsidRPr="005E71AC">
        <w:rPr>
          <w:rFonts w:eastAsia="Times New Roman" w:cstheme="minorHAnsi"/>
          <w:b/>
          <w:bCs/>
          <w:spacing w:val="-2"/>
          <w:sz w:val="28"/>
          <w:szCs w:val="28"/>
          <w:lang w:eastAsia="ar-SA"/>
        </w:rPr>
        <w:t>XI</w:t>
      </w:r>
      <w:r w:rsidR="00FE25A0" w:rsidRPr="005E71AC">
        <w:rPr>
          <w:rFonts w:eastAsia="Times New Roman" w:cstheme="minorHAnsi"/>
          <w:b/>
          <w:bCs/>
          <w:spacing w:val="-2"/>
          <w:sz w:val="28"/>
          <w:szCs w:val="28"/>
          <w:lang w:eastAsia="ar-SA"/>
        </w:rPr>
        <w:t xml:space="preserve">I.  Wymagania dotyczące wadium  </w:t>
      </w:r>
    </w:p>
    <w:p w14:paraId="3F2B484B" w14:textId="7886C61D" w:rsidR="00506650" w:rsidRPr="00506650" w:rsidRDefault="00506650" w:rsidP="00506650">
      <w:pPr>
        <w:spacing w:after="0" w:line="360" w:lineRule="auto"/>
        <w:ind w:left="284" w:hanging="284"/>
        <w:rPr>
          <w:rFonts w:eastAsia="Times New Roman" w:cstheme="minorHAnsi"/>
          <w:lang w:eastAsia="pl-PL"/>
        </w:rPr>
      </w:pPr>
      <w:r>
        <w:rPr>
          <w:rFonts w:eastAsia="Times New Roman" w:cstheme="minorHAnsi"/>
          <w:lang w:eastAsia="pl-PL"/>
        </w:rPr>
        <w:t>1. O</w:t>
      </w:r>
      <w:r w:rsidRPr="00506650">
        <w:rPr>
          <w:rFonts w:eastAsia="Times New Roman" w:cstheme="minorHAnsi"/>
          <w:lang w:eastAsia="pl-PL"/>
        </w:rPr>
        <w:t xml:space="preserve">ferta musi być zabezpieczona wadium w wysokości </w:t>
      </w:r>
      <w:r w:rsidR="004B3D29" w:rsidRPr="004B3D29">
        <w:rPr>
          <w:rFonts w:eastAsia="Times New Roman" w:cstheme="minorHAnsi"/>
          <w:b/>
          <w:lang w:eastAsia="pl-PL"/>
        </w:rPr>
        <w:t>36</w:t>
      </w:r>
      <w:r w:rsidRPr="004B3D29">
        <w:rPr>
          <w:rFonts w:eastAsia="Times New Roman" w:cstheme="minorHAnsi"/>
          <w:b/>
          <w:lang w:eastAsia="pl-PL"/>
        </w:rPr>
        <w:t> 000,00 zł</w:t>
      </w:r>
      <w:r w:rsidRPr="004B3D29">
        <w:rPr>
          <w:rFonts w:eastAsia="Times New Roman" w:cstheme="minorHAnsi"/>
          <w:lang w:eastAsia="pl-PL"/>
        </w:rPr>
        <w:t xml:space="preserve">, </w:t>
      </w:r>
      <w:r w:rsidRPr="00506650">
        <w:rPr>
          <w:rFonts w:eastAsia="Times New Roman" w:cstheme="minorHAnsi"/>
          <w:lang w:eastAsia="pl-PL"/>
        </w:rPr>
        <w:t xml:space="preserve">słownie: </w:t>
      </w:r>
      <w:r w:rsidR="004B3D29">
        <w:rPr>
          <w:rFonts w:eastAsia="Times New Roman" w:cstheme="minorHAnsi"/>
          <w:lang w:eastAsia="pl-PL"/>
        </w:rPr>
        <w:t xml:space="preserve">trzydzieści sześć tysięcy </w:t>
      </w:r>
      <w:r>
        <w:rPr>
          <w:rFonts w:eastAsia="Times New Roman" w:cstheme="minorHAnsi"/>
          <w:lang w:eastAsia="pl-PL"/>
        </w:rPr>
        <w:t>złotych 00/100.</w:t>
      </w:r>
    </w:p>
    <w:p w14:paraId="7A813CAF" w14:textId="77777777" w:rsidR="00506650" w:rsidRPr="00506650" w:rsidRDefault="00506650" w:rsidP="00506650">
      <w:pPr>
        <w:spacing w:after="0" w:line="360" w:lineRule="auto"/>
        <w:ind w:left="284" w:hanging="284"/>
        <w:rPr>
          <w:rFonts w:eastAsia="Times New Roman" w:cstheme="minorHAnsi"/>
          <w:lang w:eastAsia="pl-PL"/>
        </w:rPr>
      </w:pPr>
      <w:r w:rsidRPr="00506650">
        <w:rPr>
          <w:rFonts w:eastAsia="Times New Roman" w:cstheme="minorHAnsi"/>
          <w:lang w:eastAsia="pl-PL"/>
        </w:rPr>
        <w:t xml:space="preserve">2. </w:t>
      </w:r>
      <w:r w:rsidRPr="00506650">
        <w:rPr>
          <w:rFonts w:eastAsia="Times New Roman" w:cstheme="minorHAnsi"/>
          <w:lang w:eastAsia="pl-PL"/>
        </w:rPr>
        <w:tab/>
        <w:t>Wadium może być wniesione w jednej lub kilku następujących formach:</w:t>
      </w:r>
    </w:p>
    <w:p w14:paraId="4B0204CD" w14:textId="77777777" w:rsidR="00506650" w:rsidRPr="00506650" w:rsidRDefault="00506650" w:rsidP="00506650">
      <w:pPr>
        <w:spacing w:after="0" w:line="360" w:lineRule="auto"/>
        <w:ind w:left="709" w:hanging="283"/>
        <w:rPr>
          <w:rFonts w:eastAsia="Times New Roman" w:cstheme="minorHAnsi"/>
          <w:lang w:eastAsia="pl-PL"/>
        </w:rPr>
      </w:pPr>
      <w:r w:rsidRPr="00506650">
        <w:rPr>
          <w:rFonts w:eastAsia="Times New Roman" w:cstheme="minorHAnsi"/>
          <w:lang w:eastAsia="pl-PL"/>
        </w:rPr>
        <w:t>(a)</w:t>
      </w:r>
      <w:r w:rsidRPr="00506650">
        <w:rPr>
          <w:rFonts w:eastAsia="Times New Roman" w:cstheme="minorHAnsi"/>
          <w:lang w:eastAsia="pl-PL"/>
        </w:rPr>
        <w:tab/>
        <w:t>pieniądzu,</w:t>
      </w:r>
    </w:p>
    <w:p w14:paraId="277F16CC" w14:textId="77777777" w:rsidR="00506650" w:rsidRPr="00506650" w:rsidRDefault="00506650" w:rsidP="00506650">
      <w:pPr>
        <w:spacing w:after="0" w:line="360" w:lineRule="auto"/>
        <w:ind w:left="709" w:hanging="283"/>
        <w:rPr>
          <w:rFonts w:eastAsia="Times New Roman" w:cstheme="minorHAnsi"/>
          <w:lang w:eastAsia="pl-PL"/>
        </w:rPr>
      </w:pPr>
      <w:r w:rsidRPr="00506650">
        <w:rPr>
          <w:rFonts w:eastAsia="Times New Roman" w:cstheme="minorHAnsi"/>
          <w:lang w:eastAsia="pl-PL"/>
        </w:rPr>
        <w:t>(b)</w:t>
      </w:r>
      <w:r w:rsidRPr="00506650">
        <w:rPr>
          <w:rFonts w:eastAsia="Times New Roman" w:cstheme="minorHAnsi"/>
          <w:lang w:eastAsia="pl-PL"/>
        </w:rPr>
        <w:tab/>
        <w:t>gwarancjach bankowych,</w:t>
      </w:r>
    </w:p>
    <w:p w14:paraId="519A6048" w14:textId="77777777" w:rsidR="00506650" w:rsidRPr="00506650" w:rsidRDefault="00506650" w:rsidP="00506650">
      <w:pPr>
        <w:spacing w:after="0" w:line="360" w:lineRule="auto"/>
        <w:ind w:left="709" w:hanging="283"/>
        <w:rPr>
          <w:rFonts w:eastAsia="Times New Roman" w:cstheme="minorHAnsi"/>
          <w:lang w:eastAsia="pl-PL"/>
        </w:rPr>
      </w:pPr>
      <w:r w:rsidRPr="00506650">
        <w:rPr>
          <w:rFonts w:eastAsia="Times New Roman" w:cstheme="minorHAnsi"/>
          <w:lang w:eastAsia="pl-PL"/>
        </w:rPr>
        <w:t>(c)</w:t>
      </w:r>
      <w:r w:rsidRPr="00506650">
        <w:rPr>
          <w:rFonts w:eastAsia="Times New Roman" w:cstheme="minorHAnsi"/>
          <w:lang w:eastAsia="pl-PL"/>
        </w:rPr>
        <w:tab/>
        <w:t>gwarancjach ubezpieczeniowych,</w:t>
      </w:r>
    </w:p>
    <w:p w14:paraId="2A6C91A2" w14:textId="77777777" w:rsidR="00506650" w:rsidRPr="00506650" w:rsidRDefault="00506650" w:rsidP="00506650">
      <w:pPr>
        <w:spacing w:after="0" w:line="360" w:lineRule="auto"/>
        <w:ind w:left="709" w:hanging="283"/>
        <w:rPr>
          <w:rFonts w:eastAsia="Times New Roman" w:cstheme="minorHAnsi"/>
          <w:lang w:eastAsia="pl-PL"/>
        </w:rPr>
      </w:pPr>
      <w:r w:rsidRPr="00506650">
        <w:rPr>
          <w:rFonts w:eastAsia="Times New Roman" w:cstheme="minorHAnsi"/>
          <w:lang w:eastAsia="pl-PL"/>
        </w:rPr>
        <w:t>(d)</w:t>
      </w:r>
      <w:r w:rsidRPr="00506650">
        <w:rPr>
          <w:rFonts w:eastAsia="Times New Roman" w:cstheme="minorHAnsi"/>
          <w:lang w:eastAsia="pl-PL"/>
        </w:rPr>
        <w:tab/>
        <w:t xml:space="preserve">poręczeniach udzielanych przez podmioty, o których mowa w art. 6b ust. 5 pkt 2 ustawy </w:t>
      </w:r>
      <w:r w:rsidRPr="00506650">
        <w:rPr>
          <w:rFonts w:eastAsia="Times New Roman" w:cstheme="minorHAnsi"/>
          <w:lang w:eastAsia="pl-PL"/>
        </w:rPr>
        <w:br/>
        <w:t xml:space="preserve">z dnia 9 listopada 2000 r. o utworzeniu Polskiej Agencji Rozwoju Przedsiębiorczości (Dz. U.  </w:t>
      </w:r>
      <w:r w:rsidRPr="00506650">
        <w:rPr>
          <w:rFonts w:eastAsia="Times New Roman" w:cstheme="minorHAnsi"/>
          <w:lang w:eastAsia="pl-PL"/>
        </w:rPr>
        <w:br/>
        <w:t>z 2019 r. poz. 310, 836 i 1572).</w:t>
      </w:r>
    </w:p>
    <w:p w14:paraId="221BC7C6" w14:textId="12CD5AB9" w:rsidR="00506650" w:rsidRPr="00506650" w:rsidRDefault="00506650" w:rsidP="00506650">
      <w:pPr>
        <w:spacing w:after="0" w:line="360" w:lineRule="auto"/>
        <w:ind w:left="284" w:hanging="284"/>
        <w:rPr>
          <w:rFonts w:eastAsia="Times New Roman" w:cstheme="minorHAnsi"/>
          <w:lang w:eastAsia="pl-PL"/>
        </w:rPr>
      </w:pPr>
      <w:r w:rsidRPr="00506650">
        <w:rPr>
          <w:rFonts w:eastAsia="Times New Roman" w:cstheme="minorHAnsi"/>
          <w:lang w:eastAsia="pl-PL"/>
        </w:rPr>
        <w:t>3.</w:t>
      </w:r>
      <w:r w:rsidRPr="00506650">
        <w:rPr>
          <w:rFonts w:eastAsia="Times New Roman" w:cstheme="minorHAnsi"/>
          <w:lang w:eastAsia="pl-PL"/>
        </w:rPr>
        <w:tab/>
        <w:t xml:space="preserve">Wadium wnoszone w pieniądzu należy wpłacić przelewem na rachunek bankowy Zamawiającego: Bank Pekao SA Oddział w Białymstoku 06 1240 5211 1111 0000 4925 5146 z dopiskiem „Wadium - </w:t>
      </w:r>
      <w:r>
        <w:rPr>
          <w:rFonts w:eastAsia="Times New Roman" w:cstheme="minorHAnsi"/>
          <w:lang w:eastAsia="pl-PL"/>
        </w:rPr>
        <w:t>AZP.25.2.23</w:t>
      </w:r>
      <w:r w:rsidRPr="00506650">
        <w:rPr>
          <w:rFonts w:eastAsia="Times New Roman" w:cstheme="minorHAnsi"/>
          <w:lang w:eastAsia="pl-PL"/>
        </w:rPr>
        <w:t>.2025”. UWAGA: Za termin wniesienia wadium w formie pieniężnej zostanie przyjęty termin uznania rachunku Zamawiającego.</w:t>
      </w:r>
    </w:p>
    <w:p w14:paraId="1ECBBB31" w14:textId="77777777" w:rsidR="00506650" w:rsidRPr="00506650" w:rsidRDefault="00506650" w:rsidP="00506650">
      <w:pPr>
        <w:spacing w:after="0" w:line="360" w:lineRule="auto"/>
        <w:ind w:left="284" w:hanging="284"/>
        <w:rPr>
          <w:rFonts w:eastAsia="Times New Roman" w:cstheme="minorHAnsi"/>
          <w:lang w:eastAsia="pl-PL"/>
        </w:rPr>
      </w:pPr>
      <w:r w:rsidRPr="00506650">
        <w:rPr>
          <w:rFonts w:eastAsia="Times New Roman" w:cstheme="minorHAnsi"/>
          <w:lang w:eastAsia="pl-PL"/>
        </w:rPr>
        <w:t xml:space="preserve">4. </w:t>
      </w:r>
      <w:r w:rsidRPr="00506650">
        <w:rPr>
          <w:rFonts w:eastAsia="Times New Roman" w:cstheme="minorHAnsi"/>
          <w:lang w:eastAsia="pl-PL"/>
        </w:rPr>
        <w:tab/>
        <w:t xml:space="preserve">Wadium wnosi się przed upływem terminu składania ofert i utrzymuje nieprzerwanie do dnia upływu terminu związania ofertą, z wyjątkiem przypadków, o których mowa w art. 98 ust. 1 pkt 2 i 3 oraz ust. 2 ustawy </w:t>
      </w:r>
      <w:proofErr w:type="spellStart"/>
      <w:r w:rsidRPr="00506650">
        <w:rPr>
          <w:rFonts w:eastAsia="Times New Roman" w:cstheme="minorHAnsi"/>
          <w:lang w:eastAsia="pl-PL"/>
        </w:rPr>
        <w:t>Pzp</w:t>
      </w:r>
      <w:proofErr w:type="spellEnd"/>
      <w:r w:rsidRPr="00506650">
        <w:rPr>
          <w:rFonts w:eastAsia="Times New Roman" w:cstheme="minorHAnsi"/>
          <w:lang w:eastAsia="pl-PL"/>
        </w:rPr>
        <w:t>.</w:t>
      </w:r>
    </w:p>
    <w:p w14:paraId="08D90C7D" w14:textId="77777777" w:rsidR="00506650" w:rsidRPr="00506650" w:rsidRDefault="00506650" w:rsidP="00506650">
      <w:pPr>
        <w:spacing w:after="0" w:line="360" w:lineRule="auto"/>
        <w:ind w:left="284" w:hanging="284"/>
        <w:rPr>
          <w:rFonts w:eastAsia="Times New Roman" w:cstheme="minorHAnsi"/>
          <w:lang w:eastAsia="pl-PL"/>
        </w:rPr>
      </w:pPr>
      <w:r w:rsidRPr="00506650">
        <w:rPr>
          <w:rFonts w:eastAsia="Times New Roman" w:cstheme="minorHAnsi"/>
          <w:lang w:eastAsia="pl-PL"/>
        </w:rPr>
        <w:t xml:space="preserve">5. </w:t>
      </w:r>
      <w:r w:rsidRPr="00506650">
        <w:rPr>
          <w:rFonts w:eastAsia="Times New Roman" w:cstheme="minorHAnsi"/>
          <w:lang w:eastAsia="pl-PL"/>
        </w:rPr>
        <w:tab/>
        <w:t>Wadium wnoszone w formie gwarancji lub poręczenia musi spełniać co najmniej poniższe wymagania:</w:t>
      </w:r>
    </w:p>
    <w:p w14:paraId="09C0C80B" w14:textId="77777777" w:rsidR="00506650" w:rsidRPr="00506650" w:rsidRDefault="00506650" w:rsidP="00506650">
      <w:pPr>
        <w:spacing w:after="0" w:line="360" w:lineRule="auto"/>
        <w:ind w:left="709" w:hanging="283"/>
        <w:rPr>
          <w:rFonts w:eastAsia="Times New Roman" w:cstheme="minorHAnsi"/>
          <w:lang w:eastAsia="pl-PL"/>
        </w:rPr>
      </w:pPr>
      <w:r w:rsidRPr="00506650">
        <w:rPr>
          <w:rFonts w:eastAsia="Times New Roman" w:cstheme="minorHAnsi"/>
          <w:lang w:eastAsia="pl-PL"/>
        </w:rPr>
        <w:t xml:space="preserve">1) </w:t>
      </w:r>
      <w:r w:rsidRPr="00506650">
        <w:rPr>
          <w:rFonts w:eastAsia="Times New Roman" w:cstheme="minorHAnsi"/>
          <w:lang w:eastAsia="pl-PL"/>
        </w:rPr>
        <w:tab/>
        <w:t xml:space="preserve">musi obejmować odpowiedzialność za wszystkie przypadki powodujące zatrzymanie wadium przez Wykonawcę określone w art. 98 ust. 6 ustawy </w:t>
      </w:r>
      <w:proofErr w:type="spellStart"/>
      <w:r w:rsidRPr="00506650">
        <w:rPr>
          <w:rFonts w:eastAsia="Times New Roman" w:cstheme="minorHAnsi"/>
          <w:lang w:eastAsia="pl-PL"/>
        </w:rPr>
        <w:t>Pzp</w:t>
      </w:r>
      <w:proofErr w:type="spellEnd"/>
      <w:r w:rsidRPr="00506650">
        <w:rPr>
          <w:rFonts w:eastAsia="Times New Roman" w:cstheme="minorHAnsi"/>
          <w:lang w:eastAsia="pl-PL"/>
        </w:rPr>
        <w:t>, bez potwierdzania tych okoliczności;</w:t>
      </w:r>
    </w:p>
    <w:p w14:paraId="43C6FD0D" w14:textId="77777777" w:rsidR="00506650" w:rsidRPr="00506650" w:rsidRDefault="00506650" w:rsidP="00506650">
      <w:pPr>
        <w:spacing w:after="0" w:line="360" w:lineRule="auto"/>
        <w:ind w:left="709" w:hanging="283"/>
        <w:rPr>
          <w:rFonts w:eastAsia="Times New Roman" w:cstheme="minorHAnsi"/>
          <w:lang w:eastAsia="pl-PL"/>
        </w:rPr>
      </w:pPr>
      <w:r w:rsidRPr="00506650">
        <w:rPr>
          <w:rFonts w:eastAsia="Times New Roman" w:cstheme="minorHAnsi"/>
          <w:lang w:eastAsia="pl-PL"/>
        </w:rPr>
        <w:t xml:space="preserve">2) </w:t>
      </w:r>
      <w:r w:rsidRPr="00506650">
        <w:rPr>
          <w:rFonts w:eastAsia="Times New Roman" w:cstheme="minorHAnsi"/>
          <w:lang w:eastAsia="pl-PL"/>
        </w:rPr>
        <w:tab/>
        <w:t>z jej treści powinno jednoznacznie wynikać zobowiązanie gwaranta lub poręczyciela do zapłaty całej kwoty wadium;</w:t>
      </w:r>
    </w:p>
    <w:p w14:paraId="43E6B842" w14:textId="77777777" w:rsidR="00506650" w:rsidRPr="00506650" w:rsidRDefault="00506650" w:rsidP="00506650">
      <w:pPr>
        <w:spacing w:after="0" w:line="360" w:lineRule="auto"/>
        <w:ind w:left="709" w:hanging="283"/>
        <w:rPr>
          <w:rFonts w:eastAsia="Times New Roman" w:cstheme="minorHAnsi"/>
          <w:lang w:eastAsia="pl-PL"/>
        </w:rPr>
      </w:pPr>
      <w:r w:rsidRPr="00506650">
        <w:rPr>
          <w:rFonts w:eastAsia="Times New Roman" w:cstheme="minorHAnsi"/>
          <w:lang w:eastAsia="pl-PL"/>
        </w:rPr>
        <w:t xml:space="preserve">3) </w:t>
      </w:r>
      <w:r w:rsidRPr="00506650">
        <w:rPr>
          <w:rFonts w:eastAsia="Times New Roman" w:cstheme="minorHAnsi"/>
          <w:lang w:eastAsia="pl-PL"/>
        </w:rPr>
        <w:tab/>
        <w:t>powinno być nieodwołalne i bezwarunkowe oraz płatne na pierwsze żądanie;</w:t>
      </w:r>
    </w:p>
    <w:p w14:paraId="0537A255" w14:textId="77777777" w:rsidR="00506650" w:rsidRPr="00506650" w:rsidRDefault="00506650" w:rsidP="00506650">
      <w:pPr>
        <w:spacing w:after="0" w:line="360" w:lineRule="auto"/>
        <w:ind w:left="709" w:hanging="283"/>
        <w:rPr>
          <w:rFonts w:eastAsia="Times New Roman" w:cstheme="minorHAnsi"/>
          <w:lang w:eastAsia="pl-PL"/>
        </w:rPr>
      </w:pPr>
      <w:r w:rsidRPr="00506650">
        <w:rPr>
          <w:rFonts w:eastAsia="Times New Roman" w:cstheme="minorHAnsi"/>
          <w:lang w:eastAsia="pl-PL"/>
        </w:rPr>
        <w:t xml:space="preserve">4) </w:t>
      </w:r>
      <w:r w:rsidRPr="00506650">
        <w:rPr>
          <w:rFonts w:eastAsia="Times New Roman" w:cstheme="minorHAnsi"/>
          <w:lang w:eastAsia="pl-PL"/>
        </w:rPr>
        <w:tab/>
        <w:t xml:space="preserve">termin obowiązywania gwarancji lub poręczenia nie może być krótszy niż termin związania ofertą </w:t>
      </w:r>
      <w:r w:rsidRPr="00506650">
        <w:rPr>
          <w:rFonts w:eastAsia="Times New Roman" w:cstheme="minorHAnsi"/>
          <w:lang w:eastAsia="pl-PL"/>
        </w:rPr>
        <w:br/>
        <w:t>(z zastrzeżeniem iż pierwszym dniem związania ofertą jest dzień składania ofert);</w:t>
      </w:r>
    </w:p>
    <w:p w14:paraId="425B4F00" w14:textId="77777777" w:rsidR="00506650" w:rsidRPr="00506650" w:rsidRDefault="00506650" w:rsidP="00506650">
      <w:pPr>
        <w:spacing w:after="0" w:line="360" w:lineRule="auto"/>
        <w:ind w:left="709" w:hanging="283"/>
        <w:rPr>
          <w:rFonts w:eastAsia="Times New Roman" w:cstheme="minorHAnsi"/>
          <w:lang w:eastAsia="pl-PL"/>
        </w:rPr>
      </w:pPr>
      <w:r w:rsidRPr="00506650">
        <w:rPr>
          <w:rFonts w:eastAsia="Times New Roman" w:cstheme="minorHAnsi"/>
          <w:lang w:eastAsia="pl-PL"/>
        </w:rPr>
        <w:t xml:space="preserve">5) </w:t>
      </w:r>
      <w:r w:rsidRPr="00506650">
        <w:rPr>
          <w:rFonts w:eastAsia="Times New Roman" w:cstheme="minorHAnsi"/>
          <w:lang w:eastAsia="pl-PL"/>
        </w:rPr>
        <w:tab/>
        <w:t>w treści gwarancji lub poręczenia powinna znaleźć się nazwa oraz numer przedmiotowego postępowania;</w:t>
      </w:r>
    </w:p>
    <w:p w14:paraId="43F28EB6" w14:textId="77777777" w:rsidR="00506650" w:rsidRPr="00506650" w:rsidRDefault="00506650" w:rsidP="00506650">
      <w:pPr>
        <w:spacing w:after="0" w:line="360" w:lineRule="auto"/>
        <w:ind w:left="709" w:hanging="283"/>
        <w:rPr>
          <w:rFonts w:eastAsia="Times New Roman" w:cstheme="minorHAnsi"/>
          <w:lang w:eastAsia="pl-PL"/>
        </w:rPr>
      </w:pPr>
      <w:r w:rsidRPr="00506650">
        <w:rPr>
          <w:rFonts w:eastAsia="Times New Roman" w:cstheme="minorHAnsi"/>
          <w:lang w:eastAsia="pl-PL"/>
        </w:rPr>
        <w:lastRenderedPageBreak/>
        <w:t xml:space="preserve">6) </w:t>
      </w:r>
      <w:r w:rsidRPr="00506650">
        <w:rPr>
          <w:rFonts w:eastAsia="Times New Roman" w:cstheme="minorHAnsi"/>
          <w:lang w:eastAsia="pl-PL"/>
        </w:rPr>
        <w:tab/>
        <w:t xml:space="preserve">beneficjentem gwarancji lub poręczenia jest Zamawiający: UNIWERSYTET MEDYCZNY </w:t>
      </w:r>
      <w:r w:rsidRPr="00506650">
        <w:rPr>
          <w:rFonts w:eastAsia="Times New Roman" w:cstheme="minorHAnsi"/>
          <w:lang w:eastAsia="pl-PL"/>
        </w:rPr>
        <w:br/>
        <w:t xml:space="preserve">W BIAŁYMSTOKU, ul. Jana Kilińskiego 1, 15 – 089 Białystok, NIP: 542 - 021 - 17 - 17,  </w:t>
      </w:r>
      <w:r w:rsidRPr="00506650">
        <w:rPr>
          <w:rFonts w:eastAsia="Times New Roman" w:cstheme="minorHAnsi"/>
          <w:lang w:eastAsia="pl-PL"/>
        </w:rPr>
        <w:br/>
        <w:t>REGON: 000288604;</w:t>
      </w:r>
    </w:p>
    <w:p w14:paraId="4B59C28B" w14:textId="77777777" w:rsidR="00506650" w:rsidRPr="00506650" w:rsidRDefault="00506650" w:rsidP="00506650">
      <w:pPr>
        <w:spacing w:after="0" w:line="360" w:lineRule="auto"/>
        <w:ind w:left="709" w:hanging="283"/>
        <w:rPr>
          <w:rFonts w:eastAsia="Times New Roman" w:cstheme="minorHAnsi"/>
          <w:lang w:eastAsia="pl-PL"/>
        </w:rPr>
      </w:pPr>
      <w:r w:rsidRPr="00506650">
        <w:rPr>
          <w:rFonts w:eastAsia="Times New Roman" w:cstheme="minorHAnsi"/>
          <w:lang w:eastAsia="pl-PL"/>
        </w:rPr>
        <w:t xml:space="preserve">7) </w:t>
      </w:r>
      <w:r w:rsidRPr="00506650">
        <w:rPr>
          <w:rFonts w:eastAsia="Times New Roman" w:cstheme="minorHAnsi"/>
          <w:lang w:eastAsia="pl-PL"/>
        </w:rPr>
        <w:tab/>
        <w:t>w przypadku Wykonawców wspólnie ubiegających się o udzielenie zamówienia, Zamawiający wymaga aby gwarancja lub poręczenie obejmowała swą treścią (tj. zobowiązanych z tytułu gwarancji lub poręczenia) wszystkich Wykonawców wspólnie ubiegających się o udzielenie zamówienia lub aby z jej treści wynikało, że zabezpiecza ofertę Wykonawców wspólnie ubiegających się o udzielenie zamówienia (konsorcjum);</w:t>
      </w:r>
    </w:p>
    <w:p w14:paraId="4D8933F3" w14:textId="77777777" w:rsidR="00506650" w:rsidRPr="00506650" w:rsidRDefault="00506650" w:rsidP="00506650">
      <w:pPr>
        <w:spacing w:after="0" w:line="360" w:lineRule="auto"/>
        <w:ind w:left="709" w:hanging="283"/>
        <w:rPr>
          <w:rFonts w:eastAsia="Times New Roman" w:cstheme="minorHAnsi"/>
          <w:lang w:eastAsia="pl-PL"/>
        </w:rPr>
      </w:pPr>
      <w:r w:rsidRPr="00506650">
        <w:rPr>
          <w:rFonts w:eastAsia="Times New Roman" w:cstheme="minorHAnsi"/>
          <w:lang w:eastAsia="pl-PL"/>
        </w:rPr>
        <w:t xml:space="preserve">8) </w:t>
      </w:r>
      <w:r w:rsidRPr="00506650">
        <w:rPr>
          <w:rFonts w:eastAsia="Times New Roman" w:cstheme="minorHAnsi"/>
          <w:lang w:eastAsia="pl-PL"/>
        </w:rPr>
        <w:tab/>
        <w:t>musi zostać złożone w oryginale w postaci elektronicznej.</w:t>
      </w:r>
    </w:p>
    <w:p w14:paraId="239AC8DF" w14:textId="77777777" w:rsidR="00506650" w:rsidRPr="00506650" w:rsidRDefault="00506650" w:rsidP="00506650">
      <w:pPr>
        <w:spacing w:after="0" w:line="360" w:lineRule="auto"/>
        <w:ind w:left="284" w:hanging="284"/>
        <w:rPr>
          <w:rFonts w:eastAsia="Times New Roman" w:cstheme="minorHAnsi"/>
          <w:lang w:eastAsia="pl-PL"/>
        </w:rPr>
      </w:pPr>
      <w:r w:rsidRPr="00506650">
        <w:rPr>
          <w:rFonts w:eastAsia="Times New Roman" w:cstheme="minorHAnsi"/>
          <w:lang w:eastAsia="pl-PL"/>
        </w:rPr>
        <w:t xml:space="preserve">6. </w:t>
      </w:r>
      <w:r w:rsidRPr="00506650">
        <w:rPr>
          <w:rFonts w:eastAsia="Times New Roman" w:cstheme="minorHAnsi"/>
          <w:lang w:eastAsia="pl-PL"/>
        </w:rPr>
        <w:tab/>
        <w:t xml:space="preserve">Zamawiający odrzuca ofertę, jeżeli Wykonawca nie wniósł wadium, lub wniósł w sposób nieprawidłowy lub nie utrzymywał wadium nieprzerwanie do upływu terminu związania ofertą lub złożył wniosek o zwrot wadium w przypadku, o którym mowa w art. 98 ust. 2 pkt 3 ustawy </w:t>
      </w:r>
      <w:proofErr w:type="spellStart"/>
      <w:r w:rsidRPr="00506650">
        <w:rPr>
          <w:rFonts w:eastAsia="Times New Roman" w:cstheme="minorHAnsi"/>
          <w:lang w:eastAsia="pl-PL"/>
        </w:rPr>
        <w:t>Pzp</w:t>
      </w:r>
      <w:proofErr w:type="spellEnd"/>
      <w:r w:rsidRPr="00506650">
        <w:rPr>
          <w:rFonts w:eastAsia="Times New Roman" w:cstheme="minorHAnsi"/>
          <w:lang w:eastAsia="pl-PL"/>
        </w:rPr>
        <w:t>.</w:t>
      </w:r>
    </w:p>
    <w:p w14:paraId="0418D374" w14:textId="77777777" w:rsidR="00506650" w:rsidRPr="00506650" w:rsidRDefault="00506650" w:rsidP="00506650">
      <w:pPr>
        <w:spacing w:after="0" w:line="360" w:lineRule="auto"/>
        <w:ind w:left="284" w:hanging="284"/>
        <w:rPr>
          <w:rFonts w:eastAsia="Times New Roman" w:cstheme="minorHAnsi"/>
          <w:lang w:eastAsia="pl-PL"/>
        </w:rPr>
      </w:pPr>
      <w:r w:rsidRPr="00506650">
        <w:rPr>
          <w:rFonts w:eastAsia="Times New Roman" w:cstheme="minorHAnsi"/>
          <w:lang w:eastAsia="pl-PL"/>
        </w:rPr>
        <w:t xml:space="preserve">7. </w:t>
      </w:r>
      <w:r w:rsidRPr="00506650">
        <w:rPr>
          <w:rFonts w:eastAsia="Times New Roman" w:cstheme="minorHAnsi"/>
          <w:lang w:eastAsia="pl-PL"/>
        </w:rPr>
        <w:tab/>
        <w:t xml:space="preserve">Złożenie wniosku o zwrot wadium, o którym mowa w art. 98 ust. 2 ustawy </w:t>
      </w:r>
      <w:proofErr w:type="spellStart"/>
      <w:r w:rsidRPr="00506650">
        <w:rPr>
          <w:rFonts w:eastAsia="Times New Roman" w:cstheme="minorHAnsi"/>
          <w:lang w:eastAsia="pl-PL"/>
        </w:rPr>
        <w:t>Pzp</w:t>
      </w:r>
      <w:proofErr w:type="spellEnd"/>
      <w:r w:rsidRPr="00506650">
        <w:rPr>
          <w:rFonts w:eastAsia="Times New Roman" w:cstheme="minorHAnsi"/>
          <w:lang w:eastAsia="pl-PL"/>
        </w:rPr>
        <w:t xml:space="preserve">, powoduje rozwiązanie stosunku prawnego z Wykonawcą wraz z utratą przez niego prawa do korzystania ze środków ochrony prawnej, o których mowa w Dziale IX ustawy </w:t>
      </w:r>
      <w:proofErr w:type="spellStart"/>
      <w:r w:rsidRPr="00506650">
        <w:rPr>
          <w:rFonts w:eastAsia="Times New Roman" w:cstheme="minorHAnsi"/>
          <w:lang w:eastAsia="pl-PL"/>
        </w:rPr>
        <w:t>Pzp</w:t>
      </w:r>
      <w:proofErr w:type="spellEnd"/>
      <w:r w:rsidRPr="00506650">
        <w:rPr>
          <w:rFonts w:eastAsia="Times New Roman" w:cstheme="minorHAnsi"/>
          <w:lang w:eastAsia="pl-PL"/>
        </w:rPr>
        <w:t>.</w:t>
      </w:r>
    </w:p>
    <w:p w14:paraId="4774C4B5" w14:textId="77777777" w:rsidR="00506650" w:rsidRPr="00506650" w:rsidRDefault="00506650" w:rsidP="00506650">
      <w:pPr>
        <w:spacing w:after="0" w:line="360" w:lineRule="auto"/>
        <w:ind w:left="284" w:hanging="284"/>
        <w:rPr>
          <w:rFonts w:eastAsia="Times New Roman" w:cstheme="minorHAnsi"/>
          <w:lang w:eastAsia="pl-PL"/>
        </w:rPr>
      </w:pPr>
      <w:r w:rsidRPr="00506650">
        <w:rPr>
          <w:rFonts w:eastAsia="Times New Roman" w:cstheme="minorHAnsi"/>
          <w:lang w:eastAsia="pl-PL"/>
        </w:rPr>
        <w:t xml:space="preserve">8. </w:t>
      </w:r>
      <w:r w:rsidRPr="00506650">
        <w:rPr>
          <w:rFonts w:eastAsia="Times New Roman" w:cstheme="minorHAnsi"/>
          <w:lang w:eastAsia="pl-PL"/>
        </w:rPr>
        <w:tab/>
        <w:t xml:space="preserve">Zasady zwrotu oraz okoliczności zatrzymania wadium określa ustawa </w:t>
      </w:r>
      <w:proofErr w:type="spellStart"/>
      <w:r w:rsidRPr="00506650">
        <w:rPr>
          <w:rFonts w:eastAsia="Times New Roman" w:cstheme="minorHAnsi"/>
          <w:lang w:eastAsia="pl-PL"/>
        </w:rPr>
        <w:t>Pzp</w:t>
      </w:r>
      <w:proofErr w:type="spellEnd"/>
      <w:r w:rsidRPr="00506650">
        <w:rPr>
          <w:rFonts w:eastAsia="Times New Roman" w:cstheme="minorHAnsi"/>
          <w:lang w:eastAsia="pl-PL"/>
        </w:rPr>
        <w:t>.</w:t>
      </w:r>
    </w:p>
    <w:p w14:paraId="681CFDB2" w14:textId="5BFDE84F" w:rsidR="00FE25A0" w:rsidRPr="001821BA" w:rsidRDefault="00D27884" w:rsidP="0059674F">
      <w:pPr>
        <w:shd w:val="clear" w:color="auto" w:fill="FFFFFF"/>
        <w:suppressAutoHyphens/>
        <w:spacing w:after="0" w:line="360" w:lineRule="auto"/>
        <w:rPr>
          <w:rFonts w:eastAsia="Times New Roman" w:cstheme="minorHAnsi"/>
          <w:b/>
          <w:bCs/>
          <w:spacing w:val="-2"/>
          <w:sz w:val="28"/>
          <w:szCs w:val="28"/>
          <w:lang w:eastAsia="ar-SA"/>
        </w:rPr>
      </w:pPr>
      <w:r w:rsidRPr="001821BA">
        <w:rPr>
          <w:rFonts w:eastAsia="Times New Roman" w:cstheme="minorHAnsi"/>
          <w:b/>
          <w:bCs/>
          <w:color w:val="000000"/>
          <w:spacing w:val="-2"/>
          <w:sz w:val="28"/>
          <w:szCs w:val="28"/>
          <w:lang w:eastAsia="ar-SA"/>
        </w:rPr>
        <w:t>XIII</w:t>
      </w:r>
      <w:r w:rsidR="00FE25A0" w:rsidRPr="001821BA">
        <w:rPr>
          <w:rFonts w:eastAsia="Times New Roman" w:cstheme="minorHAnsi"/>
          <w:b/>
          <w:bCs/>
          <w:color w:val="000000"/>
          <w:spacing w:val="-2"/>
          <w:sz w:val="28"/>
          <w:szCs w:val="28"/>
          <w:lang w:eastAsia="ar-SA"/>
        </w:rPr>
        <w:t xml:space="preserve">.   </w:t>
      </w:r>
      <w:r w:rsidR="00FE25A0" w:rsidRPr="001821BA">
        <w:rPr>
          <w:rFonts w:eastAsia="Times New Roman" w:cstheme="minorHAnsi"/>
          <w:b/>
          <w:bCs/>
          <w:spacing w:val="-2"/>
          <w:sz w:val="28"/>
          <w:szCs w:val="28"/>
          <w:lang w:eastAsia="ar-SA"/>
        </w:rPr>
        <w:t xml:space="preserve">Opis sposobu przygotowywania oferty </w:t>
      </w:r>
    </w:p>
    <w:p w14:paraId="6E21EC46" w14:textId="7C47EC25" w:rsidR="00734DB7" w:rsidRPr="001821BA" w:rsidRDefault="00FE25A0" w:rsidP="0059674F">
      <w:pPr>
        <w:autoSpaceDE w:val="0"/>
        <w:autoSpaceDN w:val="0"/>
        <w:adjustRightInd w:val="0"/>
        <w:spacing w:after="0" w:line="360" w:lineRule="auto"/>
        <w:ind w:left="284" w:hanging="284"/>
        <w:rPr>
          <w:rFonts w:eastAsia="Times New Roman" w:cstheme="minorHAnsi"/>
          <w:color w:val="000000"/>
          <w:lang w:eastAsia="pl-PL"/>
        </w:rPr>
      </w:pPr>
      <w:r w:rsidRPr="001821BA">
        <w:rPr>
          <w:rFonts w:eastAsia="Times New Roman" w:cstheme="minorHAnsi"/>
          <w:color w:val="000000"/>
          <w:lang w:eastAsia="pl-PL"/>
        </w:rPr>
        <w:t xml:space="preserve">1. </w:t>
      </w:r>
      <w:r w:rsidRPr="001821BA">
        <w:rPr>
          <w:rFonts w:eastAsia="Times New Roman" w:cstheme="minorHAnsi"/>
          <w:color w:val="000000"/>
          <w:lang w:eastAsia="pl-PL"/>
        </w:rPr>
        <w:tab/>
      </w:r>
      <w:r w:rsidR="00A75205" w:rsidRPr="001821BA">
        <w:rPr>
          <w:rFonts w:eastAsia="Times New Roman" w:cstheme="minorHAnsi"/>
          <w:color w:val="000000"/>
          <w:lang w:eastAsia="pl-PL"/>
        </w:rPr>
        <w:t>W</w:t>
      </w:r>
      <w:r w:rsidRPr="001821BA">
        <w:rPr>
          <w:rFonts w:eastAsia="Times New Roman" w:cstheme="minorHAnsi"/>
          <w:color w:val="000000"/>
          <w:lang w:eastAsia="pl-PL"/>
        </w:rPr>
        <w:t>ykonawca zobowiązany jest złożyć</w:t>
      </w:r>
      <w:r w:rsidR="00A75205" w:rsidRPr="001821BA">
        <w:rPr>
          <w:rFonts w:eastAsia="Times New Roman" w:cstheme="minorHAnsi"/>
          <w:color w:val="000000"/>
          <w:lang w:eastAsia="pl-PL"/>
        </w:rPr>
        <w:t xml:space="preserve"> zamawiającemu o</w:t>
      </w:r>
      <w:r w:rsidRPr="001821BA">
        <w:rPr>
          <w:rFonts w:eastAsia="Times New Roman" w:cstheme="minorHAnsi"/>
          <w:color w:val="000000"/>
          <w:lang w:eastAsia="pl-PL"/>
        </w:rPr>
        <w:t>fertę zawierającą:</w:t>
      </w:r>
    </w:p>
    <w:p w14:paraId="33A0D6FD" w14:textId="687F4286" w:rsidR="00734DB7" w:rsidRPr="00F5660B" w:rsidRDefault="00954FA8" w:rsidP="00082850">
      <w:pPr>
        <w:pStyle w:val="Akapitzlist"/>
        <w:numPr>
          <w:ilvl w:val="1"/>
          <w:numId w:val="11"/>
        </w:numPr>
        <w:autoSpaceDE w:val="0"/>
        <w:autoSpaceDN w:val="0"/>
        <w:adjustRightInd w:val="0"/>
        <w:spacing w:line="360" w:lineRule="auto"/>
        <w:ind w:left="709" w:hanging="425"/>
        <w:rPr>
          <w:rFonts w:eastAsia="Times New Roman" w:cstheme="minorHAnsi"/>
          <w:b/>
          <w:color w:val="000000"/>
          <w:sz w:val="22"/>
          <w:szCs w:val="22"/>
        </w:rPr>
      </w:pPr>
      <w:r w:rsidRPr="00F5660B">
        <w:rPr>
          <w:rFonts w:eastAsia="Times New Roman" w:cstheme="minorHAnsi"/>
          <w:b/>
          <w:color w:val="000000"/>
          <w:sz w:val="22"/>
          <w:szCs w:val="22"/>
          <w:u w:val="single"/>
        </w:rPr>
        <w:t>formularz ofertowy</w:t>
      </w:r>
      <w:r w:rsidR="00FE25A0" w:rsidRPr="00F5660B">
        <w:rPr>
          <w:rFonts w:eastAsia="Times New Roman" w:cstheme="minorHAnsi"/>
          <w:b/>
          <w:color w:val="000000"/>
          <w:sz w:val="22"/>
          <w:szCs w:val="22"/>
        </w:rPr>
        <w:t xml:space="preserve"> - załącznik nr 1 do SWZ,</w:t>
      </w:r>
      <w:r w:rsidRPr="00F5660B">
        <w:rPr>
          <w:rFonts w:cstheme="minorHAnsi"/>
          <w:sz w:val="22"/>
          <w:szCs w:val="22"/>
        </w:rPr>
        <w:t xml:space="preserve"> </w:t>
      </w:r>
      <w:r w:rsidRPr="00F5660B">
        <w:rPr>
          <w:rFonts w:eastAsia="Times New Roman" w:cstheme="minorHAnsi"/>
          <w:b/>
          <w:color w:val="000000"/>
          <w:sz w:val="22"/>
          <w:szCs w:val="22"/>
        </w:rPr>
        <w:t xml:space="preserve">w </w:t>
      </w:r>
      <w:r w:rsidR="00D27884" w:rsidRPr="00F5660B">
        <w:rPr>
          <w:rFonts w:eastAsia="Times New Roman" w:cstheme="minorHAnsi"/>
          <w:b/>
          <w:color w:val="000000"/>
          <w:sz w:val="22"/>
          <w:szCs w:val="22"/>
        </w:rPr>
        <w:t>formie elektronicznej (</w:t>
      </w:r>
      <w:r w:rsidRPr="00F5660B">
        <w:rPr>
          <w:rFonts w:eastAsia="Times New Roman" w:cstheme="minorHAnsi"/>
          <w:b/>
          <w:color w:val="000000"/>
          <w:sz w:val="22"/>
          <w:szCs w:val="22"/>
        </w:rPr>
        <w:t>opatrzon</w:t>
      </w:r>
      <w:r w:rsidR="00D27884" w:rsidRPr="00F5660B">
        <w:rPr>
          <w:rFonts w:eastAsia="Times New Roman" w:cstheme="minorHAnsi"/>
          <w:b/>
          <w:color w:val="000000"/>
          <w:sz w:val="22"/>
          <w:szCs w:val="22"/>
        </w:rPr>
        <w:t>ej</w:t>
      </w:r>
      <w:r w:rsidRPr="00F5660B">
        <w:rPr>
          <w:rFonts w:eastAsia="Times New Roman" w:cstheme="minorHAnsi"/>
          <w:b/>
          <w:color w:val="000000"/>
          <w:sz w:val="22"/>
          <w:szCs w:val="22"/>
        </w:rPr>
        <w:t xml:space="preserve"> kwalifikowanym podpisem elektronicznym</w:t>
      </w:r>
      <w:r w:rsidR="00D27884" w:rsidRPr="00F5660B">
        <w:rPr>
          <w:rFonts w:eastAsia="Times New Roman" w:cstheme="minorHAnsi"/>
          <w:b/>
          <w:color w:val="000000"/>
          <w:sz w:val="22"/>
          <w:szCs w:val="22"/>
        </w:rPr>
        <w:t>)</w:t>
      </w:r>
      <w:r w:rsidRPr="00F5660B">
        <w:rPr>
          <w:rFonts w:eastAsia="Times New Roman" w:cstheme="minorHAnsi"/>
          <w:b/>
          <w:color w:val="000000"/>
          <w:sz w:val="22"/>
          <w:szCs w:val="22"/>
        </w:rPr>
        <w:t>,</w:t>
      </w:r>
    </w:p>
    <w:p w14:paraId="613C8E19" w14:textId="656B4802" w:rsidR="00954FA8" w:rsidRPr="00F5660B" w:rsidRDefault="00954FA8" w:rsidP="0059674F">
      <w:pPr>
        <w:autoSpaceDE w:val="0"/>
        <w:autoSpaceDN w:val="0"/>
        <w:adjustRightInd w:val="0"/>
        <w:spacing w:after="0" w:line="360" w:lineRule="auto"/>
        <w:ind w:left="284"/>
        <w:rPr>
          <w:rFonts w:eastAsia="Times New Roman" w:cstheme="minorHAnsi"/>
          <w:color w:val="000000"/>
          <w:lang w:eastAsia="pl-PL"/>
        </w:rPr>
      </w:pPr>
      <w:r w:rsidRPr="00F5660B">
        <w:rPr>
          <w:rFonts w:eastAsia="Times New Roman" w:cstheme="minorHAnsi"/>
          <w:b/>
          <w:color w:val="000000"/>
          <w:lang w:eastAsia="pl-PL"/>
        </w:rPr>
        <w:t>1.2.</w:t>
      </w:r>
      <w:r w:rsidRPr="00F5660B">
        <w:rPr>
          <w:rFonts w:eastAsia="Times New Roman" w:cstheme="minorHAnsi"/>
          <w:color w:val="000000"/>
          <w:lang w:eastAsia="pl-PL"/>
        </w:rPr>
        <w:t xml:space="preserve"> </w:t>
      </w:r>
      <w:r w:rsidRPr="00F5660B">
        <w:rPr>
          <w:rFonts w:eastAsia="Times New Roman" w:cstheme="minorHAnsi"/>
          <w:b/>
          <w:color w:val="000000"/>
          <w:u w:val="single"/>
          <w:lang w:eastAsia="pl-PL"/>
        </w:rPr>
        <w:t xml:space="preserve">oświadczenie o niepodleganiu wykluczeniu, spełnianiu warunków udziału w postępowaniu </w:t>
      </w:r>
      <w:r w:rsidR="00185DBA">
        <w:rPr>
          <w:rFonts w:eastAsia="Times New Roman" w:cstheme="minorHAnsi"/>
          <w:b/>
          <w:color w:val="000000"/>
          <w:u w:val="single"/>
          <w:lang w:eastAsia="pl-PL"/>
        </w:rPr>
        <w:br/>
      </w:r>
      <w:r w:rsidRPr="00F5660B">
        <w:rPr>
          <w:rFonts w:eastAsia="Times New Roman" w:cstheme="minorHAnsi"/>
          <w:b/>
          <w:color w:val="000000"/>
          <w:u w:val="single"/>
          <w:lang w:eastAsia="pl-PL"/>
        </w:rPr>
        <w:t>w zakresie wskazanym przez zamawiającego, składane na formularzu jednolitego europejskiego dokumentu zamówienia (JEDZ)</w:t>
      </w:r>
      <w:r w:rsidRPr="00F5660B">
        <w:rPr>
          <w:rFonts w:eastAsia="Times New Roman" w:cstheme="minorHAnsi"/>
          <w:color w:val="000000"/>
          <w:lang w:eastAsia="pl-PL"/>
        </w:rPr>
        <w:t xml:space="preserve">, sporządzone zgodnie ze wzorem standardowego formularza określonym w rozporządzeniu wykonawczym Komisji (UE) 2016/7 z dnia 5 stycznia 2016r. ustanawiającym standardowy formularz jednolitego europejskiego dokumentu zamówienia </w:t>
      </w:r>
      <w:r w:rsidR="004B3D29">
        <w:rPr>
          <w:rFonts w:eastAsia="Times New Roman" w:cstheme="minorHAnsi"/>
          <w:color w:val="000000"/>
          <w:lang w:eastAsia="pl-PL"/>
        </w:rPr>
        <w:br/>
      </w:r>
      <w:r w:rsidRPr="00F5660B">
        <w:rPr>
          <w:rFonts w:eastAsia="Times New Roman" w:cstheme="minorHAnsi"/>
          <w:color w:val="000000"/>
          <w:lang w:eastAsia="pl-PL"/>
        </w:rPr>
        <w:t xml:space="preserve">(Dz.U. UE L 3 z 06.01.2016, str. 16), zwanego dalej "JEDZ", którego wzór stanowi załącznik </w:t>
      </w:r>
      <w:r w:rsidRPr="00F5660B">
        <w:rPr>
          <w:rFonts w:eastAsia="Times New Roman" w:cstheme="minorHAnsi"/>
          <w:lang w:eastAsia="pl-PL"/>
        </w:rPr>
        <w:t>nr</w:t>
      </w:r>
      <w:r w:rsidRPr="00F5660B">
        <w:rPr>
          <w:rFonts w:eastAsia="Times New Roman" w:cstheme="minorHAnsi"/>
          <w:color w:val="FF0000"/>
          <w:lang w:eastAsia="pl-PL"/>
        </w:rPr>
        <w:t xml:space="preserve"> </w:t>
      </w:r>
      <w:r w:rsidR="00185DBA">
        <w:rPr>
          <w:rFonts w:eastAsia="Times New Roman" w:cstheme="minorHAnsi"/>
          <w:color w:val="000000"/>
          <w:lang w:eastAsia="pl-PL"/>
        </w:rPr>
        <w:t>3</w:t>
      </w:r>
      <w:r w:rsidRPr="00F5660B">
        <w:rPr>
          <w:rFonts w:eastAsia="Times New Roman" w:cstheme="minorHAnsi"/>
          <w:color w:val="000000"/>
          <w:lang w:eastAsia="pl-PL"/>
        </w:rPr>
        <w:t xml:space="preserve"> do SWZ. Oświadczenie, o którym mowa, potwierdzające brak podstaw wykluczenia, spełnianie warunków udziału w postępowaniu, odpowiednio na dzień składania ofert, tymczasowo zastępujący wymagane przez zamawiającego podmiotowe środki dowodowe.</w:t>
      </w:r>
    </w:p>
    <w:p w14:paraId="6B2432F7" w14:textId="77777777" w:rsidR="00954FA8" w:rsidRPr="00F5660B" w:rsidRDefault="00954FA8" w:rsidP="0059674F">
      <w:pPr>
        <w:autoSpaceDE w:val="0"/>
        <w:autoSpaceDN w:val="0"/>
        <w:adjustRightInd w:val="0"/>
        <w:spacing w:after="0" w:line="360" w:lineRule="auto"/>
        <w:ind w:left="284"/>
        <w:rPr>
          <w:rFonts w:eastAsia="Times New Roman" w:cstheme="minorHAnsi"/>
          <w:color w:val="000000"/>
          <w:lang w:eastAsia="pl-PL"/>
        </w:rPr>
      </w:pPr>
      <w:r w:rsidRPr="00F5660B">
        <w:rPr>
          <w:rFonts w:eastAsia="Times New Roman" w:cstheme="minorHAnsi"/>
          <w:color w:val="000000"/>
          <w:u w:val="single"/>
          <w:lang w:eastAsia="pl-PL"/>
        </w:rPr>
        <w:t xml:space="preserve">W przypadku wspólnego ubiegania się o zamówienie przez wykonawców, oświadczenie, </w:t>
      </w:r>
      <w:r w:rsidRPr="00F5660B">
        <w:rPr>
          <w:rFonts w:eastAsia="Times New Roman" w:cstheme="minorHAnsi"/>
          <w:color w:val="000000"/>
          <w:u w:val="single"/>
          <w:lang w:eastAsia="pl-PL"/>
        </w:rPr>
        <w:br/>
        <w:t>o którym mowa, składa każdy z wykonawców.</w:t>
      </w:r>
      <w:r w:rsidRPr="00F5660B">
        <w:rPr>
          <w:rFonts w:eastAsia="Times New Roman" w:cstheme="minorHAnsi"/>
          <w:color w:val="000000"/>
          <w:lang w:eastAsia="pl-PL"/>
        </w:rPr>
        <w:t xml:space="preserve"> Oświadczenia te potwierdzają brak podstaw wykluczenia oraz spełnianie warunków udziału w postępowaniu w zakresie, w jakim każdy </w:t>
      </w:r>
      <w:r w:rsidRPr="00F5660B">
        <w:rPr>
          <w:rFonts w:eastAsia="Times New Roman" w:cstheme="minorHAnsi"/>
          <w:color w:val="000000"/>
          <w:lang w:eastAsia="pl-PL"/>
        </w:rPr>
        <w:br/>
        <w:t>z wykonawców wykazuje spełnianie warunków udziału w postępowaniu.</w:t>
      </w:r>
    </w:p>
    <w:p w14:paraId="66C41E6C" w14:textId="77777777" w:rsidR="00954FA8" w:rsidRPr="00F5660B" w:rsidRDefault="00954FA8" w:rsidP="0059674F">
      <w:pPr>
        <w:autoSpaceDE w:val="0"/>
        <w:autoSpaceDN w:val="0"/>
        <w:adjustRightInd w:val="0"/>
        <w:spacing w:after="0" w:line="360" w:lineRule="auto"/>
        <w:ind w:left="284"/>
        <w:rPr>
          <w:rFonts w:eastAsia="Times New Roman" w:cstheme="minorHAnsi"/>
          <w:color w:val="000000"/>
          <w:u w:val="single"/>
          <w:lang w:eastAsia="pl-PL"/>
        </w:rPr>
      </w:pPr>
      <w:r w:rsidRPr="00F5660B">
        <w:rPr>
          <w:rFonts w:eastAsia="Times New Roman" w:cstheme="minorHAnsi"/>
          <w:color w:val="000000"/>
          <w:u w:val="single"/>
          <w:lang w:eastAsia="pl-PL"/>
        </w:rPr>
        <w:t>Wykonawca, w przypadku polegania na zdolnościach lub sytuacji podmiotów udostępniających zasoby, przedstawia, wraz z oświadczeniem, o którym mowa, także oświadczenie p</w:t>
      </w:r>
      <w:r w:rsidRPr="001821BA">
        <w:rPr>
          <w:rFonts w:eastAsia="Times New Roman" w:cstheme="minorHAnsi"/>
          <w:color w:val="000000"/>
          <w:u w:val="single"/>
          <w:lang w:eastAsia="pl-PL"/>
        </w:rPr>
        <w:t xml:space="preserve">odmiotu udostępniającego zasoby, potwierdzające brak podstaw wykluczenia tego podmiotu oraz </w:t>
      </w:r>
      <w:r w:rsidRPr="00F5660B">
        <w:rPr>
          <w:rFonts w:eastAsia="Times New Roman" w:cstheme="minorHAnsi"/>
          <w:color w:val="000000"/>
          <w:u w:val="single"/>
          <w:lang w:eastAsia="pl-PL"/>
        </w:rPr>
        <w:lastRenderedPageBreak/>
        <w:t>odpowiednio spełnianie warunków udziału w postępowaniu, w zakresie, w jakim wykonawca powołuje się na jego zasoby.</w:t>
      </w:r>
    </w:p>
    <w:p w14:paraId="0CCFF645" w14:textId="3654B576" w:rsidR="00954FA8" w:rsidRPr="00F5660B" w:rsidRDefault="00954FA8" w:rsidP="0059674F">
      <w:pPr>
        <w:autoSpaceDE w:val="0"/>
        <w:autoSpaceDN w:val="0"/>
        <w:adjustRightInd w:val="0"/>
        <w:spacing w:after="0" w:line="360" w:lineRule="auto"/>
        <w:ind w:left="284"/>
        <w:rPr>
          <w:rFonts w:eastAsia="Times New Roman" w:cstheme="minorHAnsi"/>
          <w:color w:val="000000"/>
          <w:lang w:eastAsia="pl-PL"/>
        </w:rPr>
      </w:pPr>
      <w:r w:rsidRPr="00F5660B">
        <w:rPr>
          <w:rFonts w:eastAsia="Times New Roman" w:cstheme="minorHAnsi"/>
          <w:color w:val="000000"/>
          <w:lang w:eastAsia="pl-PL"/>
        </w:rPr>
        <w:t xml:space="preserve">Wykonawca może wykorzystać jednolity dokument złożony w odrębnym postępowaniu </w:t>
      </w:r>
      <w:r w:rsidR="00F5660B">
        <w:rPr>
          <w:rFonts w:eastAsia="Times New Roman" w:cstheme="minorHAnsi"/>
          <w:color w:val="000000"/>
          <w:lang w:eastAsia="pl-PL"/>
        </w:rPr>
        <w:br/>
      </w:r>
      <w:r w:rsidRPr="00F5660B">
        <w:rPr>
          <w:rFonts w:eastAsia="Times New Roman" w:cstheme="minorHAnsi"/>
          <w:color w:val="000000"/>
          <w:lang w:eastAsia="pl-PL"/>
        </w:rPr>
        <w:t>o udzielenie zamówienia, jeżeli potwierdzi, że informacje w nim zawarte pozostają prawidłowe.</w:t>
      </w:r>
    </w:p>
    <w:p w14:paraId="21277129" w14:textId="77777777" w:rsidR="00954FA8" w:rsidRPr="00F5660B" w:rsidRDefault="00954FA8" w:rsidP="0059674F">
      <w:pPr>
        <w:autoSpaceDE w:val="0"/>
        <w:autoSpaceDN w:val="0"/>
        <w:adjustRightInd w:val="0"/>
        <w:spacing w:after="0" w:line="360" w:lineRule="auto"/>
        <w:ind w:left="284"/>
        <w:rPr>
          <w:rFonts w:eastAsia="Times New Roman" w:cstheme="minorHAnsi"/>
          <w:color w:val="000000"/>
          <w:lang w:eastAsia="pl-PL"/>
        </w:rPr>
      </w:pPr>
      <w:r w:rsidRPr="00F5660B">
        <w:rPr>
          <w:rFonts w:eastAsia="Times New Roman" w:cstheme="minorHAnsi"/>
          <w:color w:val="000000"/>
          <w:lang w:eastAsia="pl-PL"/>
        </w:rPr>
        <w:t>Wykonawca sporządza dokument JEDZ, pod rygorem nieważności, w postaci elektronicznej, opatrzonej kwalifikowanym podpisem elektronicznym, w którym winien podać następujące informacje:</w:t>
      </w:r>
    </w:p>
    <w:p w14:paraId="012CFF4D" w14:textId="2CBA6B12" w:rsidR="00954FA8" w:rsidRPr="00F5660B" w:rsidRDefault="00954FA8" w:rsidP="0059674F">
      <w:pPr>
        <w:autoSpaceDE w:val="0"/>
        <w:autoSpaceDN w:val="0"/>
        <w:adjustRightInd w:val="0"/>
        <w:spacing w:after="0" w:line="360" w:lineRule="auto"/>
        <w:ind w:left="567" w:hanging="425"/>
        <w:rPr>
          <w:rFonts w:eastAsia="Times New Roman" w:cstheme="minorHAnsi"/>
          <w:color w:val="000000"/>
          <w:lang w:eastAsia="pl-PL"/>
        </w:rPr>
      </w:pPr>
      <w:r w:rsidRPr="00F5660B">
        <w:rPr>
          <w:rFonts w:eastAsia="Times New Roman" w:cstheme="minorHAnsi"/>
          <w:color w:val="000000"/>
          <w:lang w:eastAsia="pl-PL"/>
        </w:rPr>
        <w:t>A. Część II – należy wypełnić w całości</w:t>
      </w:r>
      <w:r w:rsidR="00185DBA">
        <w:rPr>
          <w:rFonts w:eastAsia="Times New Roman" w:cstheme="minorHAnsi"/>
          <w:color w:val="000000"/>
          <w:lang w:eastAsia="pl-PL"/>
        </w:rPr>
        <w:t xml:space="preserve"> (bez poz. A.2.2</w:t>
      </w:r>
      <w:r w:rsidR="000959AA">
        <w:rPr>
          <w:rFonts w:eastAsia="Times New Roman" w:cstheme="minorHAnsi"/>
          <w:color w:val="000000"/>
          <w:lang w:eastAsia="pl-PL"/>
        </w:rPr>
        <w:t xml:space="preserve"> i A. 4.</w:t>
      </w:r>
      <w:r w:rsidR="000A35F7" w:rsidRPr="00F5660B">
        <w:rPr>
          <w:rFonts w:eastAsia="Times New Roman" w:cstheme="minorHAnsi"/>
          <w:color w:val="000000"/>
          <w:lang w:eastAsia="pl-PL"/>
        </w:rPr>
        <w:t>),</w:t>
      </w:r>
    </w:p>
    <w:p w14:paraId="364AD270" w14:textId="430D92F3" w:rsidR="00954FA8" w:rsidRPr="00F5660B" w:rsidRDefault="00954FA8" w:rsidP="0059674F">
      <w:pPr>
        <w:autoSpaceDE w:val="0"/>
        <w:autoSpaceDN w:val="0"/>
        <w:adjustRightInd w:val="0"/>
        <w:spacing w:after="0" w:line="360" w:lineRule="auto"/>
        <w:ind w:left="567" w:hanging="425"/>
        <w:rPr>
          <w:rFonts w:eastAsia="Times New Roman" w:cstheme="minorHAnsi"/>
          <w:lang w:eastAsia="pl-PL"/>
        </w:rPr>
      </w:pPr>
      <w:r w:rsidRPr="00F5660B">
        <w:rPr>
          <w:rFonts w:eastAsia="Times New Roman" w:cstheme="minorHAnsi"/>
          <w:lang w:eastAsia="pl-PL"/>
        </w:rPr>
        <w:t xml:space="preserve">B. </w:t>
      </w:r>
      <w:r w:rsidR="00FA6800" w:rsidRPr="00F5660B">
        <w:rPr>
          <w:rFonts w:eastAsia="Times New Roman" w:cstheme="minorHAnsi"/>
          <w:lang w:eastAsia="pl-PL"/>
        </w:rPr>
        <w:t>Część III - należy wypełnić następująco: poz. A.1., B.1., C 1.1., C 1.4., C 1.6., D.1.,</w:t>
      </w:r>
    </w:p>
    <w:p w14:paraId="20840E41" w14:textId="77777777" w:rsidR="00954FA8" w:rsidRPr="00506650" w:rsidRDefault="00954FA8" w:rsidP="0059674F">
      <w:pPr>
        <w:autoSpaceDE w:val="0"/>
        <w:autoSpaceDN w:val="0"/>
        <w:adjustRightInd w:val="0"/>
        <w:spacing w:after="0" w:line="360" w:lineRule="auto"/>
        <w:ind w:left="851" w:hanging="709"/>
        <w:rPr>
          <w:rFonts w:eastAsia="Times New Roman" w:cstheme="minorHAnsi"/>
          <w:lang w:eastAsia="ar-SA"/>
        </w:rPr>
      </w:pPr>
      <w:r w:rsidRPr="00506650">
        <w:rPr>
          <w:rFonts w:eastAsia="Times New Roman" w:cstheme="minorHAnsi"/>
          <w:lang w:eastAsia="ar-SA"/>
        </w:rPr>
        <w:t>C. Część IV - należy ograniczyć się do wypełnienia sekcji α – ogólne oświadczenie dotyczące wszystkich kryteriów kwalifikacji;</w:t>
      </w:r>
    </w:p>
    <w:p w14:paraId="416F3318" w14:textId="24191394" w:rsidR="00954FA8" w:rsidRPr="00F5660B" w:rsidRDefault="00954FA8" w:rsidP="0059674F">
      <w:pPr>
        <w:autoSpaceDE w:val="0"/>
        <w:autoSpaceDN w:val="0"/>
        <w:adjustRightInd w:val="0"/>
        <w:spacing w:after="0" w:line="360" w:lineRule="auto"/>
        <w:rPr>
          <w:rFonts w:eastAsia="Times New Roman" w:cstheme="minorHAnsi"/>
          <w:color w:val="000000"/>
          <w:lang w:eastAsia="pl-PL"/>
        </w:rPr>
      </w:pPr>
      <w:r w:rsidRPr="00F5660B">
        <w:rPr>
          <w:rFonts w:eastAsia="Times New Roman" w:cstheme="minorHAnsi"/>
          <w:color w:val="000000"/>
          <w:lang w:eastAsia="pl-PL"/>
        </w:rPr>
        <w:t xml:space="preserve">  D. Część VI – należy wypełnić w całości.</w:t>
      </w:r>
    </w:p>
    <w:p w14:paraId="7D375AFB" w14:textId="6A2B8EFB" w:rsidR="00954FA8" w:rsidRPr="00F5660B" w:rsidRDefault="00954FA8" w:rsidP="0059674F">
      <w:pPr>
        <w:autoSpaceDE w:val="0"/>
        <w:autoSpaceDN w:val="0"/>
        <w:adjustRightInd w:val="0"/>
        <w:spacing w:after="0" w:line="360" w:lineRule="auto"/>
        <w:rPr>
          <w:rFonts w:eastAsia="Times New Roman" w:cstheme="minorHAnsi"/>
          <w:lang w:eastAsia="ar-SA"/>
        </w:rPr>
      </w:pPr>
      <w:r w:rsidRPr="00F5660B">
        <w:rPr>
          <w:rFonts w:eastAsia="Times New Roman" w:cstheme="minorHAnsi"/>
          <w:lang w:eastAsia="pl-PL"/>
        </w:rPr>
        <w:t xml:space="preserve">Jeżeli wykonawca nie złożył oświadczenia, o którym mowa w art. 125 ust. 1 ustawy (JEDZ), podmiotowych środków dowodowych, innych dokumentów lub oświadczeń składanych </w:t>
      </w:r>
      <w:r w:rsidRPr="00F5660B">
        <w:rPr>
          <w:rFonts w:eastAsia="Times New Roman" w:cstheme="minorHAnsi"/>
          <w:lang w:eastAsia="pl-PL"/>
        </w:rPr>
        <w:br/>
        <w:t>w postępowaniu (w tym pełnomocnictw)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37D71063" w14:textId="2DDDAD7A" w:rsidR="00954FA8" w:rsidRPr="00F5660B" w:rsidRDefault="00954FA8" w:rsidP="00F5660B">
      <w:pPr>
        <w:autoSpaceDE w:val="0"/>
        <w:autoSpaceDN w:val="0"/>
        <w:adjustRightInd w:val="0"/>
        <w:spacing w:after="0" w:line="360" w:lineRule="auto"/>
        <w:ind w:left="567" w:hanging="425"/>
        <w:rPr>
          <w:rFonts w:eastAsia="Times New Roman" w:cstheme="minorHAnsi"/>
          <w:b/>
          <w:color w:val="000000"/>
          <w:u w:val="single"/>
          <w:lang w:eastAsia="pl-PL"/>
        </w:rPr>
      </w:pPr>
      <w:r w:rsidRPr="001821BA">
        <w:rPr>
          <w:rFonts w:eastAsia="Times New Roman" w:cstheme="minorHAnsi"/>
          <w:b/>
          <w:color w:val="000000"/>
          <w:lang w:eastAsia="pl-PL"/>
        </w:rPr>
        <w:t>1.3.</w:t>
      </w:r>
      <w:r w:rsidRPr="001821BA">
        <w:rPr>
          <w:rFonts w:eastAsia="Times New Roman" w:cstheme="minorHAnsi"/>
          <w:color w:val="000000"/>
          <w:lang w:eastAsia="pl-PL"/>
        </w:rPr>
        <w:tab/>
      </w:r>
      <w:r w:rsidRPr="00F5660B">
        <w:rPr>
          <w:rFonts w:eastAsia="Times New Roman" w:cstheme="minorHAnsi"/>
          <w:b/>
          <w:color w:val="000000"/>
          <w:u w:val="single"/>
          <w:lang w:eastAsia="pl-PL"/>
        </w:rPr>
        <w:t xml:space="preserve">pełnomocnictwo do złożenia oferty udzielone pod rygorem nieważności, w </w:t>
      </w:r>
      <w:r w:rsidR="00D27884" w:rsidRPr="00F5660B">
        <w:rPr>
          <w:rFonts w:eastAsia="Times New Roman" w:cstheme="minorHAnsi"/>
          <w:b/>
          <w:color w:val="000000"/>
          <w:u w:val="single"/>
          <w:lang w:eastAsia="pl-PL"/>
        </w:rPr>
        <w:t>formie elektronicznej (</w:t>
      </w:r>
      <w:r w:rsidRPr="00F5660B">
        <w:rPr>
          <w:rFonts w:eastAsia="Times New Roman" w:cstheme="minorHAnsi"/>
          <w:b/>
          <w:color w:val="000000"/>
          <w:u w:val="single"/>
          <w:lang w:eastAsia="pl-PL"/>
        </w:rPr>
        <w:t>opatrzonej kwalifikowanym podpisem elektronicznym</w:t>
      </w:r>
      <w:r w:rsidR="00D27884" w:rsidRPr="00F5660B">
        <w:rPr>
          <w:rFonts w:eastAsia="Times New Roman" w:cstheme="minorHAnsi"/>
          <w:b/>
          <w:color w:val="000000"/>
          <w:u w:val="single"/>
          <w:lang w:eastAsia="pl-PL"/>
        </w:rPr>
        <w:t xml:space="preserve">) – </w:t>
      </w:r>
      <w:bookmarkStart w:id="3" w:name="_Hlk71795837"/>
      <w:r w:rsidR="00D27884" w:rsidRPr="00F5660B">
        <w:rPr>
          <w:rFonts w:eastAsia="Times New Roman" w:cstheme="minorHAnsi"/>
          <w:b/>
          <w:color w:val="000000"/>
          <w:u w:val="single"/>
          <w:lang w:eastAsia="pl-PL"/>
        </w:rPr>
        <w:t>jeżeli dotyczy</w:t>
      </w:r>
      <w:bookmarkEnd w:id="3"/>
      <w:r w:rsidRPr="00F5660B">
        <w:rPr>
          <w:rFonts w:eastAsia="Times New Roman" w:cstheme="minorHAnsi"/>
          <w:b/>
          <w:color w:val="000000"/>
          <w:u w:val="single"/>
          <w:lang w:eastAsia="pl-PL"/>
        </w:rPr>
        <w:t>,</w:t>
      </w:r>
    </w:p>
    <w:p w14:paraId="29232453" w14:textId="016B10DF" w:rsidR="00954FA8" w:rsidRPr="00F5660B" w:rsidRDefault="00954FA8" w:rsidP="00F5660B">
      <w:pPr>
        <w:autoSpaceDE w:val="0"/>
        <w:autoSpaceDN w:val="0"/>
        <w:adjustRightInd w:val="0"/>
        <w:spacing w:after="0" w:line="360" w:lineRule="auto"/>
        <w:ind w:left="567" w:hanging="425"/>
        <w:rPr>
          <w:rFonts w:eastAsia="Times New Roman" w:cstheme="minorHAnsi"/>
          <w:b/>
          <w:color w:val="000000"/>
          <w:u w:val="single"/>
          <w:lang w:eastAsia="pl-PL"/>
        </w:rPr>
      </w:pPr>
      <w:r w:rsidRPr="00F5660B">
        <w:rPr>
          <w:rFonts w:eastAsia="Times New Roman" w:cstheme="minorHAnsi"/>
          <w:b/>
          <w:color w:val="000000"/>
          <w:lang w:eastAsia="pl-PL"/>
        </w:rPr>
        <w:t>1.4.</w:t>
      </w:r>
      <w:r w:rsidRPr="00F5660B">
        <w:rPr>
          <w:rFonts w:eastAsia="Times New Roman" w:cstheme="minorHAnsi"/>
          <w:b/>
          <w:color w:val="000000"/>
          <w:lang w:eastAsia="pl-PL"/>
        </w:rPr>
        <w:tab/>
      </w:r>
      <w:r w:rsidRPr="00F5660B">
        <w:rPr>
          <w:rFonts w:eastAsia="Times New Roman" w:cstheme="minorHAnsi"/>
          <w:b/>
          <w:color w:val="000000"/>
          <w:u w:val="single"/>
          <w:lang w:eastAsia="pl-PL"/>
        </w:rPr>
        <w:t xml:space="preserve">pełnomocnictwo dla pełnomocnika ustanowionego przez Wykonawców wspólnie ubiegających się o udzielenie zamówienia, pełnomocnictwo powinno być udzielone pod rygorem nieważności, w </w:t>
      </w:r>
      <w:r w:rsidR="00D27884" w:rsidRPr="00F5660B">
        <w:rPr>
          <w:rFonts w:eastAsia="Times New Roman" w:cstheme="minorHAnsi"/>
          <w:b/>
          <w:color w:val="000000"/>
          <w:u w:val="single"/>
          <w:lang w:eastAsia="pl-PL"/>
        </w:rPr>
        <w:t>formie elektronicznej (</w:t>
      </w:r>
      <w:r w:rsidRPr="00F5660B">
        <w:rPr>
          <w:rFonts w:eastAsia="Times New Roman" w:cstheme="minorHAnsi"/>
          <w:b/>
          <w:color w:val="000000"/>
          <w:u w:val="single"/>
          <w:lang w:eastAsia="pl-PL"/>
        </w:rPr>
        <w:t>opatrzonej kwalifikowanym podpisem elektronicznym</w:t>
      </w:r>
      <w:r w:rsidR="00D27884" w:rsidRPr="00F5660B">
        <w:rPr>
          <w:rFonts w:eastAsia="Times New Roman" w:cstheme="minorHAnsi"/>
          <w:b/>
          <w:color w:val="000000"/>
          <w:u w:val="single"/>
          <w:lang w:eastAsia="pl-PL"/>
        </w:rPr>
        <w:t>) – jeżeli dotyczy</w:t>
      </w:r>
      <w:r w:rsidRPr="00F5660B">
        <w:rPr>
          <w:rFonts w:eastAsia="Times New Roman" w:cstheme="minorHAnsi"/>
          <w:b/>
          <w:color w:val="000000"/>
          <w:u w:val="single"/>
          <w:lang w:eastAsia="pl-PL"/>
        </w:rPr>
        <w:t>,</w:t>
      </w:r>
    </w:p>
    <w:p w14:paraId="44354BDC" w14:textId="36AA2EA6" w:rsidR="00954FA8" w:rsidRPr="000959AA" w:rsidRDefault="00954FA8" w:rsidP="00F5660B">
      <w:pPr>
        <w:autoSpaceDE w:val="0"/>
        <w:autoSpaceDN w:val="0"/>
        <w:adjustRightInd w:val="0"/>
        <w:spacing w:after="0" w:line="360" w:lineRule="auto"/>
        <w:ind w:left="567" w:hanging="425"/>
        <w:rPr>
          <w:rFonts w:eastAsia="Times New Roman" w:cstheme="minorHAnsi"/>
          <w:b/>
          <w:u w:val="single"/>
          <w:lang w:eastAsia="pl-PL"/>
        </w:rPr>
      </w:pPr>
      <w:r w:rsidRPr="00F5660B">
        <w:rPr>
          <w:rFonts w:eastAsia="Times New Roman" w:cstheme="minorHAnsi"/>
          <w:b/>
          <w:color w:val="000000"/>
          <w:lang w:eastAsia="pl-PL"/>
        </w:rPr>
        <w:t>1.5</w:t>
      </w:r>
      <w:r w:rsidRPr="000959AA">
        <w:rPr>
          <w:rFonts w:eastAsia="Times New Roman" w:cstheme="minorHAnsi"/>
          <w:b/>
          <w:lang w:eastAsia="pl-PL"/>
        </w:rPr>
        <w:t xml:space="preserve">. </w:t>
      </w:r>
      <w:r w:rsidRPr="000959AA">
        <w:rPr>
          <w:rFonts w:eastAsia="Times New Roman" w:cstheme="minorHAnsi"/>
          <w:b/>
          <w:u w:val="single"/>
          <w:lang w:eastAsia="pl-PL"/>
        </w:rPr>
        <w:t>zobowiązanie podmiotu udostępniającego zasoby lub inny podmiotowy środek dowodowy potwierdzający, że wykonawca realizując zamówienie, będzie dysponował niezbędnymi zasobami tych podmiotów,</w:t>
      </w:r>
      <w:r w:rsidR="00D27884" w:rsidRPr="000959AA">
        <w:rPr>
          <w:rFonts w:cstheme="minorHAnsi"/>
          <w:u w:val="single"/>
        </w:rPr>
        <w:t xml:space="preserve"> </w:t>
      </w:r>
      <w:r w:rsidR="00D27884" w:rsidRPr="000959AA">
        <w:rPr>
          <w:rFonts w:eastAsia="Times New Roman" w:cstheme="minorHAnsi"/>
          <w:b/>
          <w:u w:val="single"/>
          <w:lang w:eastAsia="pl-PL"/>
        </w:rPr>
        <w:t xml:space="preserve">w formie elektronicznej (opatrzonej kwalifikowanym podpisem elektronicznym) zgodnie z załącznikiem nr </w:t>
      </w:r>
      <w:r w:rsidR="000959AA" w:rsidRPr="000959AA">
        <w:rPr>
          <w:rFonts w:eastAsia="Times New Roman" w:cstheme="minorHAnsi"/>
          <w:b/>
          <w:u w:val="single"/>
          <w:lang w:eastAsia="pl-PL"/>
        </w:rPr>
        <w:t>4c</w:t>
      </w:r>
      <w:r w:rsidR="00D27884" w:rsidRPr="000959AA">
        <w:rPr>
          <w:rFonts w:eastAsia="Times New Roman" w:cstheme="minorHAnsi"/>
          <w:b/>
          <w:u w:val="single"/>
          <w:lang w:eastAsia="pl-PL"/>
        </w:rPr>
        <w:t xml:space="preserve"> do SWZ – jeżeli dotyczy,</w:t>
      </w:r>
    </w:p>
    <w:p w14:paraId="5A495200" w14:textId="6F2898F4" w:rsidR="00D27884" w:rsidRPr="004B3BF6" w:rsidRDefault="005260F1" w:rsidP="00F5660B">
      <w:pPr>
        <w:autoSpaceDE w:val="0"/>
        <w:autoSpaceDN w:val="0"/>
        <w:adjustRightInd w:val="0"/>
        <w:spacing w:after="0" w:line="360" w:lineRule="auto"/>
        <w:ind w:left="567" w:hanging="425"/>
        <w:rPr>
          <w:rFonts w:eastAsia="Times New Roman" w:cstheme="minorHAnsi"/>
          <w:b/>
          <w:color w:val="000000"/>
          <w:u w:val="single"/>
          <w:lang w:eastAsia="pl-PL"/>
        </w:rPr>
      </w:pPr>
      <w:r w:rsidRPr="004B3BF6">
        <w:rPr>
          <w:rFonts w:eastAsia="Times New Roman" w:cstheme="minorHAnsi"/>
          <w:b/>
          <w:color w:val="000000"/>
          <w:lang w:eastAsia="pl-PL"/>
        </w:rPr>
        <w:t>1.</w:t>
      </w:r>
      <w:r w:rsidR="00A608C8" w:rsidRPr="004B3BF6">
        <w:rPr>
          <w:rFonts w:eastAsia="Times New Roman" w:cstheme="minorHAnsi"/>
          <w:b/>
          <w:color w:val="000000"/>
          <w:lang w:eastAsia="pl-PL"/>
        </w:rPr>
        <w:t>6.</w:t>
      </w:r>
      <w:r w:rsidR="00A608C8" w:rsidRPr="004B3BF6">
        <w:rPr>
          <w:rFonts w:eastAsia="Times New Roman" w:cstheme="minorHAnsi"/>
          <w:b/>
          <w:color w:val="000000"/>
          <w:lang w:eastAsia="pl-PL"/>
        </w:rPr>
        <w:tab/>
      </w:r>
      <w:r w:rsidR="00954FA8" w:rsidRPr="004B3BF6">
        <w:rPr>
          <w:rFonts w:eastAsia="Times New Roman" w:cstheme="minorHAnsi"/>
          <w:b/>
          <w:color w:val="000000"/>
          <w:u w:val="single"/>
          <w:lang w:eastAsia="pl-PL"/>
        </w:rPr>
        <w:t xml:space="preserve">wadium w oryginale w </w:t>
      </w:r>
      <w:r w:rsidR="00D27884" w:rsidRPr="004B3BF6">
        <w:rPr>
          <w:rFonts w:eastAsia="Times New Roman" w:cstheme="minorHAnsi"/>
          <w:b/>
          <w:color w:val="000000"/>
          <w:u w:val="single"/>
          <w:lang w:eastAsia="pl-PL"/>
        </w:rPr>
        <w:t>formie elektronicznej (</w:t>
      </w:r>
      <w:r w:rsidR="00954FA8" w:rsidRPr="004B3BF6">
        <w:rPr>
          <w:rFonts w:eastAsia="Times New Roman" w:cstheme="minorHAnsi"/>
          <w:b/>
          <w:color w:val="000000"/>
          <w:u w:val="single"/>
          <w:lang w:eastAsia="pl-PL"/>
        </w:rPr>
        <w:t>opatrzonej kwalifikowanym podpisem elektronicznym osób upoważnionych do jego wystawienia</w:t>
      </w:r>
      <w:r w:rsidR="00D27884" w:rsidRPr="004B3BF6">
        <w:rPr>
          <w:rFonts w:eastAsia="Times New Roman" w:cstheme="minorHAnsi"/>
          <w:b/>
          <w:color w:val="000000"/>
          <w:u w:val="single"/>
          <w:lang w:eastAsia="pl-PL"/>
        </w:rPr>
        <w:t xml:space="preserve">) - </w:t>
      </w:r>
      <w:r w:rsidR="00954FA8" w:rsidRPr="004B3BF6">
        <w:rPr>
          <w:rFonts w:eastAsia="Times New Roman" w:cstheme="minorHAnsi"/>
          <w:b/>
          <w:color w:val="000000"/>
          <w:u w:val="single"/>
          <w:lang w:eastAsia="pl-PL"/>
        </w:rPr>
        <w:t>tylko, gdy Wykonawca wnosi</w:t>
      </w:r>
      <w:r w:rsidR="000959AA">
        <w:rPr>
          <w:rFonts w:eastAsia="Times New Roman" w:cstheme="minorHAnsi"/>
          <w:b/>
          <w:color w:val="000000"/>
          <w:u w:val="single"/>
          <w:lang w:eastAsia="pl-PL"/>
        </w:rPr>
        <w:t xml:space="preserve"> wadium w formie niepieniężnej</w:t>
      </w:r>
      <w:r w:rsidR="005E71AC" w:rsidRPr="004B3BF6">
        <w:rPr>
          <w:rFonts w:eastAsia="Times New Roman" w:cstheme="minorHAnsi"/>
          <w:b/>
          <w:color w:val="000000"/>
          <w:u w:val="single"/>
          <w:lang w:eastAsia="pl-PL"/>
        </w:rPr>
        <w:t xml:space="preserve"> - </w:t>
      </w:r>
      <w:r w:rsidR="005E71AC" w:rsidRPr="004B3BF6">
        <w:rPr>
          <w:rFonts w:eastAsia="Times New Roman" w:cstheme="minorHAnsi"/>
          <w:b/>
          <w:u w:val="single"/>
          <w:lang w:eastAsia="pl-PL"/>
        </w:rPr>
        <w:t>jeżeli dotyczy,</w:t>
      </w:r>
    </w:p>
    <w:p w14:paraId="2806B1B9" w14:textId="77777777" w:rsidR="00F5660B" w:rsidRPr="000959AA" w:rsidRDefault="00D27884" w:rsidP="00F5660B">
      <w:pPr>
        <w:autoSpaceDE w:val="0"/>
        <w:autoSpaceDN w:val="0"/>
        <w:adjustRightInd w:val="0"/>
        <w:spacing w:after="0" w:line="360" w:lineRule="auto"/>
        <w:ind w:left="567" w:hanging="425"/>
        <w:rPr>
          <w:rFonts w:eastAsia="Times New Roman" w:cstheme="minorHAnsi"/>
          <w:b/>
          <w:u w:val="single"/>
          <w:lang w:eastAsia="pl-PL"/>
        </w:rPr>
      </w:pPr>
      <w:r w:rsidRPr="00F5660B">
        <w:rPr>
          <w:rFonts w:eastAsia="Times New Roman" w:cstheme="minorHAnsi"/>
          <w:b/>
          <w:color w:val="000000"/>
          <w:lang w:eastAsia="pl-PL"/>
        </w:rPr>
        <w:t xml:space="preserve">1.7. </w:t>
      </w:r>
      <w:r w:rsidR="00FA6800" w:rsidRPr="00F5660B">
        <w:rPr>
          <w:rFonts w:eastAsia="Times New Roman" w:cstheme="minorHAnsi"/>
          <w:b/>
          <w:lang w:eastAsia="pl-PL"/>
        </w:rPr>
        <w:t>o</w:t>
      </w:r>
      <w:r w:rsidR="00FA6800" w:rsidRPr="00F5660B">
        <w:rPr>
          <w:rFonts w:eastAsia="Times New Roman" w:cstheme="minorHAnsi"/>
          <w:b/>
          <w:u w:val="single"/>
          <w:lang w:eastAsia="pl-PL"/>
        </w:rPr>
        <w:t xml:space="preserve">świadczenie wykonawcy dotyczące przesłanek wykluczenia z art. 5k rozporządzenia 833/2014 oraz art. 7 ust. 1 ustawy o szczególnych rozwiązaniach w zakresie przeciwdziałania wspieraniu agresji na Ukrainę oraz służących ochronie </w:t>
      </w:r>
      <w:r w:rsidR="00FA6800" w:rsidRPr="000959AA">
        <w:rPr>
          <w:rFonts w:eastAsia="Times New Roman" w:cstheme="minorHAnsi"/>
          <w:b/>
          <w:u w:val="single"/>
          <w:lang w:eastAsia="pl-PL"/>
        </w:rPr>
        <w:t xml:space="preserve">bezpieczeństwa narodowego zgodnie </w:t>
      </w:r>
    </w:p>
    <w:p w14:paraId="5BF02269" w14:textId="53FCA62C" w:rsidR="00FA6800" w:rsidRPr="000959AA" w:rsidRDefault="00FA6800" w:rsidP="00F5660B">
      <w:pPr>
        <w:autoSpaceDE w:val="0"/>
        <w:autoSpaceDN w:val="0"/>
        <w:adjustRightInd w:val="0"/>
        <w:spacing w:after="0" w:line="360" w:lineRule="auto"/>
        <w:ind w:left="567"/>
        <w:rPr>
          <w:rFonts w:eastAsia="Times New Roman" w:cstheme="minorHAnsi"/>
          <w:b/>
          <w:color w:val="000000"/>
          <w:u w:val="single"/>
          <w:lang w:eastAsia="pl-PL"/>
        </w:rPr>
      </w:pPr>
      <w:r w:rsidRPr="000959AA">
        <w:rPr>
          <w:rFonts w:eastAsia="Times New Roman" w:cstheme="minorHAnsi"/>
          <w:b/>
          <w:u w:val="single"/>
          <w:lang w:eastAsia="pl-PL"/>
        </w:rPr>
        <w:t xml:space="preserve">z Załącznikiem </w:t>
      </w:r>
      <w:r w:rsidR="00A96690">
        <w:rPr>
          <w:rFonts w:eastAsia="Times New Roman" w:cstheme="minorHAnsi"/>
          <w:b/>
          <w:u w:val="single"/>
          <w:lang w:eastAsia="pl-PL"/>
        </w:rPr>
        <w:t>4</w:t>
      </w:r>
      <w:r w:rsidRPr="000959AA">
        <w:rPr>
          <w:rFonts w:eastAsia="Times New Roman" w:cstheme="minorHAnsi"/>
          <w:b/>
          <w:u w:val="single"/>
          <w:lang w:eastAsia="pl-PL"/>
        </w:rPr>
        <w:t>a do SWZ w formie elektronicznej (opatrzonej kwalifikowanym podpisem elektronicz</w:t>
      </w:r>
      <w:r w:rsidR="000959AA">
        <w:rPr>
          <w:rFonts w:eastAsia="Times New Roman" w:cstheme="minorHAnsi"/>
          <w:b/>
          <w:u w:val="single"/>
          <w:lang w:eastAsia="pl-PL"/>
        </w:rPr>
        <w:t>nym),</w:t>
      </w:r>
    </w:p>
    <w:p w14:paraId="2665021E" w14:textId="77777777" w:rsidR="00FA6800" w:rsidRPr="00F5660B" w:rsidRDefault="00FA6800" w:rsidP="00F5660B">
      <w:pPr>
        <w:autoSpaceDE w:val="0"/>
        <w:autoSpaceDN w:val="0"/>
        <w:adjustRightInd w:val="0"/>
        <w:spacing w:after="0" w:line="360" w:lineRule="auto"/>
        <w:ind w:left="567"/>
        <w:rPr>
          <w:rFonts w:eastAsia="Times New Roman" w:cstheme="minorHAnsi"/>
          <w:lang w:eastAsia="pl-PL"/>
        </w:rPr>
      </w:pPr>
      <w:r w:rsidRPr="00F5660B">
        <w:rPr>
          <w:rFonts w:eastAsia="Times New Roman" w:cstheme="minorHAnsi"/>
          <w:lang w:eastAsia="pl-PL"/>
        </w:rPr>
        <w:lastRenderedPageBreak/>
        <w:t xml:space="preserve">W przypadku wspólnego ubiegania się o zamówienie przez wykonawców, oświadczenie, </w:t>
      </w:r>
      <w:r w:rsidRPr="00F5660B">
        <w:rPr>
          <w:rFonts w:eastAsia="Times New Roman" w:cstheme="minorHAnsi"/>
          <w:lang w:eastAsia="pl-PL"/>
        </w:rPr>
        <w:br/>
        <w:t>o którym mowa, składa każdy z wykonawców.</w:t>
      </w:r>
    </w:p>
    <w:p w14:paraId="2A76DCF0" w14:textId="163967CB" w:rsidR="00DB5202" w:rsidRPr="00B332BD" w:rsidRDefault="00F5660B" w:rsidP="00DB5202">
      <w:pPr>
        <w:autoSpaceDE w:val="0"/>
        <w:autoSpaceDN w:val="0"/>
        <w:adjustRightInd w:val="0"/>
        <w:spacing w:after="0" w:line="360" w:lineRule="auto"/>
        <w:ind w:left="567" w:hanging="425"/>
        <w:rPr>
          <w:rFonts w:eastAsia="Times New Roman" w:cstheme="minorHAnsi"/>
          <w:b/>
          <w:u w:val="single"/>
          <w:lang w:eastAsia="pl-PL"/>
        </w:rPr>
      </w:pPr>
      <w:r w:rsidRPr="00B332BD">
        <w:rPr>
          <w:rFonts w:eastAsia="Times New Roman" w:cstheme="minorHAnsi"/>
          <w:b/>
          <w:lang w:eastAsia="pl-PL"/>
        </w:rPr>
        <w:t>1.8</w:t>
      </w:r>
      <w:r w:rsidR="00913EF8" w:rsidRPr="00B332BD">
        <w:rPr>
          <w:rFonts w:eastAsia="Times New Roman" w:cstheme="minorHAnsi"/>
          <w:b/>
          <w:lang w:eastAsia="pl-PL"/>
        </w:rPr>
        <w:t>.</w:t>
      </w:r>
      <w:r w:rsidR="00913EF8" w:rsidRPr="00B332BD">
        <w:rPr>
          <w:rFonts w:eastAsia="Times New Roman" w:cstheme="minorHAnsi"/>
          <w:b/>
          <w:u w:val="single"/>
          <w:lang w:eastAsia="pl-PL"/>
        </w:rPr>
        <w:t xml:space="preserve"> </w:t>
      </w:r>
      <w:r w:rsidR="00DB5202" w:rsidRPr="00B332BD">
        <w:rPr>
          <w:rFonts w:eastAsia="Times New Roman" w:cstheme="minorHAnsi"/>
          <w:b/>
          <w:u w:val="single"/>
          <w:lang w:eastAsia="pl-PL"/>
        </w:rPr>
        <w:t xml:space="preserve">oświadczenie podmiotu udostępniającego zasoby dotyczące przesłanek wykluczenia </w:t>
      </w:r>
      <w:r w:rsidR="00DB5202" w:rsidRPr="00B332BD">
        <w:rPr>
          <w:rFonts w:eastAsia="Times New Roman" w:cstheme="minorHAnsi"/>
          <w:b/>
          <w:u w:val="single"/>
          <w:lang w:eastAsia="pl-PL"/>
        </w:rPr>
        <w:br/>
        <w:t xml:space="preserve">z art. 5k rozporządzenia 833/2014 oraz art. 7 ust. 1 ustawy o szczególnych rozwiązaniach </w:t>
      </w:r>
      <w:r w:rsidR="00DB5202" w:rsidRPr="00B332BD">
        <w:rPr>
          <w:rFonts w:eastAsia="Times New Roman" w:cstheme="minorHAnsi"/>
          <w:b/>
          <w:u w:val="single"/>
          <w:lang w:eastAsia="pl-PL"/>
        </w:rPr>
        <w:br/>
        <w:t>w zakresie przeciwdziałania wspieraniu agresji na Ukrainę oraz służących ochronie bezpieczeństwa narodo</w:t>
      </w:r>
      <w:r w:rsidR="000959AA" w:rsidRPr="00B332BD">
        <w:rPr>
          <w:rFonts w:eastAsia="Times New Roman" w:cstheme="minorHAnsi"/>
          <w:b/>
          <w:u w:val="single"/>
          <w:lang w:eastAsia="pl-PL"/>
        </w:rPr>
        <w:t>wego zgodnie z Załącznikiem nr 4</w:t>
      </w:r>
      <w:r w:rsidR="00DB5202" w:rsidRPr="00B332BD">
        <w:rPr>
          <w:rFonts w:eastAsia="Times New Roman" w:cstheme="minorHAnsi"/>
          <w:b/>
          <w:u w:val="single"/>
          <w:lang w:eastAsia="pl-PL"/>
        </w:rPr>
        <w:t>b do SWZ w formie elektronicznej (opatrzonej kwalifikowanym podpisem elektronicznym)</w:t>
      </w:r>
      <w:r w:rsidR="00DB5202" w:rsidRPr="00B332BD">
        <w:rPr>
          <w:rFonts w:eastAsia="Times New Roman" w:cstheme="minorHAnsi"/>
          <w:b/>
          <w:lang w:eastAsia="pl-PL"/>
        </w:rPr>
        <w:t xml:space="preserve"> - </w:t>
      </w:r>
      <w:r w:rsidR="00DB5202" w:rsidRPr="00B332BD">
        <w:rPr>
          <w:rFonts w:eastAsia="Times New Roman" w:cstheme="minorHAnsi"/>
          <w:lang w:eastAsia="pl-PL"/>
        </w:rPr>
        <w:t>w przypadku polegania na zdolnościach lub sytuacji po</w:t>
      </w:r>
      <w:r w:rsidR="00B332BD" w:rsidRPr="00B332BD">
        <w:rPr>
          <w:rFonts w:eastAsia="Times New Roman" w:cstheme="minorHAnsi"/>
          <w:lang w:eastAsia="pl-PL"/>
        </w:rPr>
        <w:t>dmiotów udostępniających zasoby;</w:t>
      </w:r>
    </w:p>
    <w:p w14:paraId="6E7E7D8F" w14:textId="55FB7171" w:rsidR="00F5660B" w:rsidRPr="00F5660B" w:rsidRDefault="00DB5202" w:rsidP="00F5660B">
      <w:pPr>
        <w:autoSpaceDE w:val="0"/>
        <w:autoSpaceDN w:val="0"/>
        <w:adjustRightInd w:val="0"/>
        <w:spacing w:after="0" w:line="360" w:lineRule="auto"/>
        <w:ind w:left="567" w:hanging="425"/>
        <w:rPr>
          <w:rFonts w:eastAsia="Times New Roman" w:cstheme="minorHAnsi"/>
          <w:b/>
          <w:color w:val="000000"/>
          <w:u w:val="single"/>
          <w:lang w:eastAsia="pl-PL"/>
        </w:rPr>
      </w:pPr>
      <w:r w:rsidRPr="000959AA">
        <w:rPr>
          <w:rFonts w:eastAsia="Times New Roman" w:cstheme="minorHAnsi"/>
          <w:b/>
          <w:color w:val="000000"/>
          <w:lang w:eastAsia="pl-PL"/>
        </w:rPr>
        <w:t>1.9.</w:t>
      </w:r>
      <w:r>
        <w:rPr>
          <w:rFonts w:eastAsia="Times New Roman" w:cstheme="minorHAnsi"/>
          <w:b/>
          <w:color w:val="000000"/>
          <w:u w:val="single"/>
          <w:lang w:eastAsia="pl-PL"/>
        </w:rPr>
        <w:t xml:space="preserve"> </w:t>
      </w:r>
      <w:r w:rsidR="00F5660B" w:rsidRPr="00F5660B">
        <w:rPr>
          <w:rFonts w:eastAsia="Times New Roman" w:cstheme="minorHAnsi"/>
          <w:b/>
          <w:color w:val="000000"/>
          <w:u w:val="single"/>
          <w:lang w:eastAsia="pl-PL"/>
        </w:rPr>
        <w:t>przedmiotowe środki d</w:t>
      </w:r>
      <w:r w:rsidR="00B332BD">
        <w:rPr>
          <w:rFonts w:eastAsia="Times New Roman" w:cstheme="minorHAnsi"/>
          <w:b/>
          <w:color w:val="000000"/>
          <w:u w:val="single"/>
          <w:lang w:eastAsia="pl-PL"/>
        </w:rPr>
        <w:t>owodowe, o których mowa w pkt. 4</w:t>
      </w:r>
      <w:r w:rsidR="00F5660B" w:rsidRPr="00F5660B">
        <w:rPr>
          <w:rFonts w:eastAsia="Times New Roman" w:cstheme="minorHAnsi"/>
          <w:b/>
          <w:color w:val="000000"/>
          <w:u w:val="single"/>
          <w:lang w:eastAsia="pl-PL"/>
        </w:rPr>
        <w:t xml:space="preserve"> części IV SWZ – jeżeli dotyczy,</w:t>
      </w:r>
    </w:p>
    <w:p w14:paraId="0D478FDA" w14:textId="671C2CE8" w:rsidR="00D27884" w:rsidRPr="00F5660B" w:rsidRDefault="00DB5202" w:rsidP="00F5660B">
      <w:pPr>
        <w:autoSpaceDE w:val="0"/>
        <w:autoSpaceDN w:val="0"/>
        <w:adjustRightInd w:val="0"/>
        <w:spacing w:after="0" w:line="360" w:lineRule="auto"/>
        <w:ind w:left="567" w:hanging="425"/>
        <w:rPr>
          <w:rFonts w:eastAsia="Times New Roman" w:cstheme="minorHAnsi"/>
          <w:b/>
          <w:u w:val="single"/>
          <w:lang w:eastAsia="pl-PL"/>
        </w:rPr>
      </w:pPr>
      <w:r>
        <w:rPr>
          <w:rFonts w:eastAsia="Times New Roman" w:cstheme="minorHAnsi"/>
          <w:b/>
          <w:lang w:eastAsia="pl-PL"/>
        </w:rPr>
        <w:t>1.10</w:t>
      </w:r>
      <w:r w:rsidR="00F5660B" w:rsidRPr="00F5660B">
        <w:rPr>
          <w:rFonts w:eastAsia="Times New Roman" w:cstheme="minorHAnsi"/>
          <w:b/>
          <w:lang w:eastAsia="pl-PL"/>
        </w:rPr>
        <w:t>.</w:t>
      </w:r>
      <w:r w:rsidR="00F5660B" w:rsidRPr="00F5660B">
        <w:rPr>
          <w:rFonts w:eastAsia="Times New Roman" w:cstheme="minorHAnsi"/>
          <w:b/>
          <w:u w:val="single"/>
          <w:lang w:eastAsia="pl-PL"/>
        </w:rPr>
        <w:t xml:space="preserve"> </w:t>
      </w:r>
      <w:r w:rsidR="00913EF8" w:rsidRPr="00B332BD">
        <w:rPr>
          <w:rFonts w:eastAsia="Times New Roman" w:cstheme="minorHAnsi"/>
          <w:b/>
          <w:u w:val="single"/>
          <w:lang w:eastAsia="pl-PL"/>
        </w:rPr>
        <w:t>oświadczenie, o którym mowa w części</w:t>
      </w:r>
      <w:r w:rsidR="00491872" w:rsidRPr="00B332BD">
        <w:rPr>
          <w:rFonts w:eastAsia="Times New Roman" w:cstheme="minorHAnsi"/>
          <w:b/>
          <w:u w:val="single"/>
          <w:lang w:eastAsia="pl-PL"/>
        </w:rPr>
        <w:t xml:space="preserve"> XIII </w:t>
      </w:r>
      <w:r w:rsidR="00F5660B" w:rsidRPr="00B332BD">
        <w:rPr>
          <w:rFonts w:eastAsia="Times New Roman" w:cstheme="minorHAnsi"/>
          <w:b/>
          <w:u w:val="single"/>
          <w:lang w:eastAsia="pl-PL"/>
        </w:rPr>
        <w:t xml:space="preserve">pkt 27 </w:t>
      </w:r>
      <w:proofErr w:type="spellStart"/>
      <w:r w:rsidR="00F5660B" w:rsidRPr="00B332BD">
        <w:rPr>
          <w:rFonts w:eastAsia="Times New Roman" w:cstheme="minorHAnsi"/>
          <w:b/>
          <w:u w:val="single"/>
          <w:lang w:eastAsia="pl-PL"/>
        </w:rPr>
        <w:t>ppkt</w:t>
      </w:r>
      <w:proofErr w:type="spellEnd"/>
      <w:r w:rsidR="00491872" w:rsidRPr="00B332BD">
        <w:rPr>
          <w:rFonts w:eastAsia="Times New Roman" w:cstheme="minorHAnsi"/>
          <w:b/>
          <w:u w:val="single"/>
          <w:lang w:eastAsia="pl-PL"/>
        </w:rPr>
        <w:t xml:space="preserve"> 3.</w:t>
      </w:r>
      <w:r w:rsidR="00913EF8" w:rsidRPr="00B332BD">
        <w:rPr>
          <w:rFonts w:eastAsia="Times New Roman" w:cstheme="minorHAnsi"/>
          <w:b/>
          <w:u w:val="single"/>
          <w:lang w:eastAsia="pl-PL"/>
        </w:rPr>
        <w:t>, z którego wynika, które usługi wykonają poszczególni wykonawcy – jeżeli dotyczy</w:t>
      </w:r>
      <w:r w:rsidR="00491872" w:rsidRPr="00B332BD">
        <w:rPr>
          <w:rFonts w:eastAsia="Times New Roman" w:cstheme="minorHAnsi"/>
          <w:b/>
          <w:u w:val="single"/>
          <w:lang w:eastAsia="pl-PL"/>
        </w:rPr>
        <w:t>.</w:t>
      </w:r>
      <w:r w:rsidR="00371116" w:rsidRPr="00B332BD">
        <w:rPr>
          <w:rFonts w:eastAsia="Times New Roman" w:cstheme="minorHAnsi"/>
          <w:b/>
          <w:u w:val="single"/>
          <w:lang w:eastAsia="pl-PL"/>
        </w:rPr>
        <w:t xml:space="preserve">    </w:t>
      </w:r>
    </w:p>
    <w:p w14:paraId="0FDFB6B9" w14:textId="1A6B8F04" w:rsidR="00FA6800" w:rsidRPr="00F5660B" w:rsidRDefault="00FA6800" w:rsidP="00F5660B">
      <w:pPr>
        <w:pStyle w:val="Akapitzlist"/>
        <w:numPr>
          <w:ilvl w:val="0"/>
          <w:numId w:val="11"/>
        </w:numPr>
        <w:spacing w:line="360" w:lineRule="auto"/>
        <w:rPr>
          <w:rFonts w:cstheme="minorHAnsi"/>
          <w:sz w:val="22"/>
          <w:szCs w:val="22"/>
        </w:rPr>
      </w:pPr>
      <w:r w:rsidRPr="00F5660B">
        <w:rPr>
          <w:rFonts w:cstheme="minorHAnsi"/>
          <w:sz w:val="22"/>
          <w:szCs w:val="22"/>
        </w:rPr>
        <w:t>Treść oferty musi być zgodna z wymaganiami zamawiającego określonymi w dokumentach zamówienia.</w:t>
      </w:r>
      <w:r w:rsidR="00F5660B" w:rsidRPr="00F5660B">
        <w:rPr>
          <w:sz w:val="22"/>
          <w:szCs w:val="22"/>
        </w:rPr>
        <w:t xml:space="preserve"> </w:t>
      </w:r>
      <w:r w:rsidR="00F5660B" w:rsidRPr="00F5660B">
        <w:rPr>
          <w:rFonts w:cstheme="minorHAnsi"/>
          <w:sz w:val="22"/>
          <w:szCs w:val="22"/>
        </w:rPr>
        <w:t>Wykonawca może złożyć tylko jedną ofertę.</w:t>
      </w:r>
    </w:p>
    <w:p w14:paraId="1471A2D0" w14:textId="77777777" w:rsidR="00FA6800" w:rsidRPr="00FA6800" w:rsidRDefault="00FA6800" w:rsidP="00F5660B">
      <w:pPr>
        <w:numPr>
          <w:ilvl w:val="0"/>
          <w:numId w:val="11"/>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 xml:space="preserve">W ofercie Wykonawca winien skalkulować cenę dla całości przedmiotu zamówienia. Podana cena musi uwzględniać wszystkie wymogi realizacji zamówienia określone niniejszą specyfikacją oraz przepisami dotyczącymi przedmiotu zamówienia. </w:t>
      </w:r>
    </w:p>
    <w:p w14:paraId="667FC39A" w14:textId="77777777" w:rsidR="00FA6800" w:rsidRPr="00FA6800" w:rsidRDefault="00FA6800" w:rsidP="00F5660B">
      <w:pPr>
        <w:numPr>
          <w:ilvl w:val="0"/>
          <w:numId w:val="11"/>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Wykonawca ponosi wszelkie koszty przygotowania i złożenia oferty.</w:t>
      </w:r>
    </w:p>
    <w:p w14:paraId="4E7FD412" w14:textId="77777777" w:rsidR="00FA6800" w:rsidRPr="00FA6800" w:rsidRDefault="00FA6800" w:rsidP="00F5660B">
      <w:pPr>
        <w:numPr>
          <w:ilvl w:val="0"/>
          <w:numId w:val="11"/>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Oferta wraz z załącznikami powinna być podpisana przez osobę upoważnioną do reprezentowania Wykonawcy. Oferta sporządzona w formie elektronicznej powinna być podpisana kwalifikowanym podpisem elektronicznym przez osobę uprawnioną, zgodnie z formą reprezentacji Wykonawcy określoną w rejestrze sądowym lub innym dokumencie, właściwym dla danej formy organizacyjnej Wykonawcy, albo przez osobę umocowaną (na podstawie pełnomocnictwa) przez osoby uprawnione.</w:t>
      </w:r>
    </w:p>
    <w:p w14:paraId="18F78A50" w14:textId="77777777" w:rsidR="00FA6800" w:rsidRPr="00FA6800" w:rsidRDefault="00FA6800" w:rsidP="00F5660B">
      <w:pPr>
        <w:numPr>
          <w:ilvl w:val="0"/>
          <w:numId w:val="11"/>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W przypadku składania oferty przez Wykonawców występujących wspólnie w Formularzu ofertowym należy wymienić dane wszystkich Wykonawców występujących wspólnie ze wskazaniem Pełnomocnika do ich reprezentowania i załączeniem pełnomocnictwa.</w:t>
      </w:r>
    </w:p>
    <w:p w14:paraId="6B81D562" w14:textId="77777777" w:rsidR="00FA6800" w:rsidRPr="00FA6800" w:rsidRDefault="00FA6800" w:rsidP="00F5660B">
      <w:pPr>
        <w:numPr>
          <w:ilvl w:val="0"/>
          <w:numId w:val="11"/>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Dokumenty sporządzone w języku obcym należy złożyć wraz z tłumaczeniem na język polski.</w:t>
      </w:r>
    </w:p>
    <w:p w14:paraId="6EE404E3" w14:textId="16C3FEF1" w:rsidR="00FA6800" w:rsidRPr="00FA6800" w:rsidRDefault="00FA6800" w:rsidP="00A576F1">
      <w:pPr>
        <w:numPr>
          <w:ilvl w:val="0"/>
          <w:numId w:val="11"/>
        </w:numPr>
        <w:spacing w:after="0" w:line="360" w:lineRule="auto"/>
        <w:contextualSpacing/>
        <w:rPr>
          <w:rFonts w:eastAsiaTheme="minorEastAsia" w:cstheme="minorHAnsi"/>
          <w:color w:val="0563C1" w:themeColor="hyperlink"/>
          <w:u w:val="single"/>
          <w:lang w:val="cs-CZ" w:eastAsia="pl-PL"/>
        </w:rPr>
      </w:pPr>
      <w:r w:rsidRPr="00FA6800">
        <w:rPr>
          <w:rFonts w:eastAsiaTheme="minorEastAsia" w:cstheme="minorHAnsi"/>
          <w:lang w:val="cs-CZ" w:eastAsia="pl-PL"/>
        </w:rPr>
        <w:t xml:space="preserve">Oferta powinna być złożona przy użyciu środków komunikacji elektronicznej tzn. za pośrednictwem platformazakupowa.pl pod adresem: </w:t>
      </w:r>
      <w:r w:rsidR="00A576F1" w:rsidRPr="00A576F1">
        <w:rPr>
          <w:rFonts w:eastAsiaTheme="minorEastAsia" w:cstheme="minorHAnsi"/>
          <w:b/>
          <w:color w:val="0563C1" w:themeColor="hyperlink"/>
          <w:u w:val="single"/>
          <w:lang w:val="cs-CZ" w:eastAsia="pl-PL"/>
        </w:rPr>
        <w:t>https://platformazakupowa.pl/transakcja/1202854</w:t>
      </w:r>
    </w:p>
    <w:p w14:paraId="3C9C7512" w14:textId="77777777" w:rsidR="00FA6800" w:rsidRPr="00FA6800" w:rsidRDefault="00FA6800" w:rsidP="00F5660B">
      <w:pPr>
        <w:numPr>
          <w:ilvl w:val="0"/>
          <w:numId w:val="11"/>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Do oferty należy dołączyć wszystkie wymagane w SWZ dokumenty.</w:t>
      </w:r>
    </w:p>
    <w:p w14:paraId="59441013" w14:textId="77777777" w:rsidR="00FA6800" w:rsidRDefault="00FA6800" w:rsidP="00F5660B">
      <w:pPr>
        <w:numPr>
          <w:ilvl w:val="0"/>
          <w:numId w:val="11"/>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Po wypełnieniu Formularza składania oferty i dołączenia  wszystkich wymaganych załączników należy kliknąć przycisk „Przejdź do podsumowania”.</w:t>
      </w:r>
    </w:p>
    <w:p w14:paraId="58FA6B6D" w14:textId="4FC6352B" w:rsidR="00254BB3" w:rsidRPr="00254BB3" w:rsidRDefault="00FA6800" w:rsidP="00A576F1">
      <w:pPr>
        <w:numPr>
          <w:ilvl w:val="0"/>
          <w:numId w:val="11"/>
        </w:numPr>
        <w:spacing w:after="0" w:line="360" w:lineRule="auto"/>
        <w:contextualSpacing/>
        <w:rPr>
          <w:rFonts w:eastAsiaTheme="minorEastAsia" w:cstheme="minorHAnsi"/>
          <w:lang w:val="cs-CZ" w:eastAsia="pl-PL"/>
        </w:rPr>
      </w:pPr>
      <w:r w:rsidRPr="00254BB3">
        <w:rPr>
          <w:rFonts w:eastAsiaTheme="minorEastAsia" w:cstheme="minorHAnsi"/>
          <w:lang w:val="cs-CZ" w:eastAsia="pl-PL"/>
        </w:rPr>
        <w:t xml:space="preserve">Oferta lub wniosek składana elektronicznie musi zostać podpisana elektronicznym podpisem kwalifikowanym. W procesie składania oferty za pośrednictwem </w:t>
      </w:r>
      <w:r w:rsidR="000F5319">
        <w:rPr>
          <w:rFonts w:eastAsiaTheme="minorEastAsia" w:cstheme="minorHAnsi"/>
          <w:lang w:val="cs-CZ" w:eastAsia="pl-PL"/>
        </w:rPr>
        <w:fldChar w:fldCharType="begin"/>
      </w:r>
      <w:r w:rsidR="000F5319">
        <w:rPr>
          <w:rFonts w:eastAsiaTheme="minorEastAsia" w:cstheme="minorHAnsi"/>
          <w:lang w:val="cs-CZ" w:eastAsia="pl-PL"/>
        </w:rPr>
        <w:instrText xml:space="preserve"> HYPERLINK "http://platformazakupowa.pl" \h </w:instrText>
      </w:r>
      <w:r w:rsidR="000F5319">
        <w:rPr>
          <w:rFonts w:eastAsiaTheme="minorEastAsia" w:cstheme="minorHAnsi"/>
          <w:lang w:val="cs-CZ" w:eastAsia="pl-PL"/>
        </w:rPr>
        <w:fldChar w:fldCharType="separate"/>
      </w:r>
      <w:r w:rsidRPr="00254BB3">
        <w:rPr>
          <w:rFonts w:eastAsiaTheme="minorEastAsia" w:cstheme="minorHAnsi"/>
          <w:lang w:val="cs-CZ" w:eastAsia="pl-PL"/>
        </w:rPr>
        <w:t>platformazakupowa.pl</w:t>
      </w:r>
      <w:r w:rsidR="000F5319">
        <w:rPr>
          <w:rFonts w:eastAsiaTheme="minorEastAsia" w:cstheme="minorHAnsi"/>
          <w:lang w:val="cs-CZ" w:eastAsia="pl-PL"/>
        </w:rPr>
        <w:fldChar w:fldCharType="end"/>
      </w:r>
      <w:r w:rsidRPr="00254BB3">
        <w:rPr>
          <w:rFonts w:eastAsiaTheme="minorEastAsia" w:cstheme="minorHAnsi"/>
          <w:lang w:val="cs-CZ" w:eastAsia="pl-PL"/>
        </w:rPr>
        <w:t xml:space="preserve">, Wykonawca powinien złożyć podpis bezpośrednio na dokumentach przesłanych za pośrednictwem </w:t>
      </w:r>
      <w:r w:rsidR="00A576F1" w:rsidRPr="00A576F1">
        <w:rPr>
          <w:rFonts w:eastAsiaTheme="minorEastAsia" w:cstheme="minorHAnsi"/>
          <w:b/>
          <w:color w:val="0563C1" w:themeColor="hyperlink"/>
          <w:u w:val="single"/>
          <w:lang w:val="cs-CZ" w:eastAsia="pl-PL"/>
        </w:rPr>
        <w:t>https://platformazakupowa.pl/transakcja/1202854</w:t>
      </w:r>
    </w:p>
    <w:p w14:paraId="0C698F1A" w14:textId="71414A87" w:rsidR="00FA6800" w:rsidRPr="00254BB3" w:rsidRDefault="00FA6800" w:rsidP="00254BB3">
      <w:pPr>
        <w:pStyle w:val="Akapitzlist"/>
        <w:numPr>
          <w:ilvl w:val="0"/>
          <w:numId w:val="11"/>
        </w:numPr>
        <w:spacing w:line="360" w:lineRule="auto"/>
        <w:rPr>
          <w:rFonts w:cstheme="minorHAnsi"/>
          <w:sz w:val="22"/>
          <w:szCs w:val="22"/>
        </w:rPr>
      </w:pPr>
      <w:r w:rsidRPr="00254BB3">
        <w:rPr>
          <w:rFonts w:cstheme="minorHAnsi"/>
          <w:sz w:val="22"/>
          <w:szCs w:val="22"/>
        </w:rPr>
        <w:lastRenderedPageBreak/>
        <w:t>Za datę złożenia oferty przyjmuje się datę jej przekazania w systemie (platformie) w drugim kroku składania oferty poprzez kliknięcie przycisku “Złóż ofertę” i wyświetlenie się komunikatu, że oferta została zaszyfrowana i złożona.</w:t>
      </w:r>
    </w:p>
    <w:p w14:paraId="48A38DCB" w14:textId="77777777" w:rsidR="00FA6800" w:rsidRPr="00FA6800" w:rsidRDefault="00FA6800" w:rsidP="00254BB3">
      <w:pPr>
        <w:numPr>
          <w:ilvl w:val="0"/>
          <w:numId w:val="11"/>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 xml:space="preserve">Szczegółowa instrukcja dla Wykonawców dotycząca złożenia, zmiany i wycofania oferty znajduje się na stronie internetowej pod adresem:  </w:t>
      </w:r>
      <w:r w:rsidR="000F5319">
        <w:rPr>
          <w:rFonts w:eastAsiaTheme="minorEastAsia" w:cstheme="minorHAnsi"/>
          <w:lang w:val="cs-CZ" w:eastAsia="pl-PL"/>
        </w:rPr>
        <w:fldChar w:fldCharType="begin"/>
      </w:r>
      <w:r w:rsidR="000F5319">
        <w:rPr>
          <w:rFonts w:eastAsiaTheme="minorEastAsia" w:cstheme="minorHAnsi"/>
          <w:lang w:val="cs-CZ" w:eastAsia="pl-PL"/>
        </w:rPr>
        <w:instrText xml:space="preserve"> HYPERLINK "https://platform</w:instrText>
      </w:r>
      <w:r w:rsidR="000F5319">
        <w:rPr>
          <w:rFonts w:eastAsiaTheme="minorEastAsia" w:cstheme="minorHAnsi"/>
          <w:lang w:val="cs-CZ" w:eastAsia="pl-PL"/>
        </w:rPr>
        <w:instrText xml:space="preserve">azakupowa.pl/strona/45-instrukcje" \h </w:instrText>
      </w:r>
      <w:r w:rsidR="000F5319">
        <w:rPr>
          <w:rFonts w:eastAsiaTheme="minorEastAsia" w:cstheme="minorHAnsi"/>
          <w:lang w:val="cs-CZ" w:eastAsia="pl-PL"/>
        </w:rPr>
        <w:fldChar w:fldCharType="separate"/>
      </w:r>
      <w:r w:rsidRPr="00FA6800">
        <w:rPr>
          <w:rFonts w:eastAsiaTheme="minorEastAsia" w:cstheme="minorHAnsi"/>
          <w:lang w:val="cs-CZ" w:eastAsia="pl-PL"/>
        </w:rPr>
        <w:t>https://platformazakupowa.pl/strona/45-instrukcje</w:t>
      </w:r>
      <w:r w:rsidR="000F5319">
        <w:rPr>
          <w:rFonts w:eastAsiaTheme="minorEastAsia" w:cstheme="minorHAnsi"/>
          <w:lang w:val="cs-CZ" w:eastAsia="pl-PL"/>
        </w:rPr>
        <w:fldChar w:fldCharType="end"/>
      </w:r>
    </w:p>
    <w:p w14:paraId="45838B2C" w14:textId="77777777" w:rsidR="00FA6800" w:rsidRPr="00FA6800" w:rsidRDefault="00FA6800" w:rsidP="00254BB3">
      <w:pPr>
        <w:numPr>
          <w:ilvl w:val="0"/>
          <w:numId w:val="11"/>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Maksymalny rozmiar jednego pliku przesyłanego za pośrednictwem dedykowanych formularzy do: złożenia, zmiany, wycofania oferty wynosi 150 MB natomiast przy komunikacji wielkość pliku to maksymalnie 500 MB.</w:t>
      </w:r>
    </w:p>
    <w:p w14:paraId="627EFC6F" w14:textId="77777777" w:rsidR="00FA6800" w:rsidRPr="00FA6800" w:rsidRDefault="00FA6800" w:rsidP="00254BB3">
      <w:pPr>
        <w:numPr>
          <w:ilvl w:val="0"/>
          <w:numId w:val="11"/>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Rozszerzenia plików wykorzystywanych przez Wykonawców muszą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CA72C47" w14:textId="77777777" w:rsidR="00FA6800" w:rsidRPr="00FA6800" w:rsidRDefault="00FA6800" w:rsidP="00254BB3">
      <w:pPr>
        <w:numPr>
          <w:ilvl w:val="0"/>
          <w:numId w:val="11"/>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Zamawiający rekomenduje wykorzystanie formatów: .pdf .doc .docx .xls .xlsx .jpg (.jpeg) ze szczególnym wskazaniem na .pdf</w:t>
      </w:r>
    </w:p>
    <w:p w14:paraId="745A8697" w14:textId="77777777" w:rsidR="00FA6800" w:rsidRPr="00FA6800" w:rsidRDefault="00FA6800" w:rsidP="00254BB3">
      <w:pPr>
        <w:numPr>
          <w:ilvl w:val="0"/>
          <w:numId w:val="11"/>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 xml:space="preserve">W celu ewentualnej kompresji danych Zamawiający rekomenduje wykorzystanie jednego z rozszerzeń: </w:t>
      </w:r>
    </w:p>
    <w:p w14:paraId="4FEA5726" w14:textId="77777777" w:rsidR="00FA6800" w:rsidRPr="00FA6800" w:rsidRDefault="00FA6800" w:rsidP="00FA6800">
      <w:pPr>
        <w:spacing w:after="0" w:line="360" w:lineRule="auto"/>
        <w:ind w:left="426"/>
        <w:rPr>
          <w:rFonts w:eastAsia="Times New Roman" w:cstheme="minorHAnsi"/>
          <w:lang w:eastAsia="pl-PL"/>
        </w:rPr>
      </w:pPr>
      <w:r w:rsidRPr="00FA6800">
        <w:rPr>
          <w:rFonts w:eastAsia="Times New Roman" w:cstheme="minorHAnsi"/>
          <w:lang w:eastAsia="pl-PL"/>
        </w:rPr>
        <w:t xml:space="preserve">.zip </w:t>
      </w:r>
    </w:p>
    <w:p w14:paraId="6C1E363A" w14:textId="77777777" w:rsidR="00FA6800" w:rsidRPr="00FA6800" w:rsidRDefault="00FA6800" w:rsidP="00FA6800">
      <w:pPr>
        <w:spacing w:after="0" w:line="360" w:lineRule="auto"/>
        <w:ind w:left="426"/>
        <w:rPr>
          <w:rFonts w:eastAsia="Times New Roman" w:cstheme="minorHAnsi"/>
          <w:lang w:eastAsia="pl-PL"/>
        </w:rPr>
      </w:pPr>
      <w:r w:rsidRPr="00FA6800">
        <w:rPr>
          <w:rFonts w:eastAsia="Times New Roman" w:cstheme="minorHAnsi"/>
          <w:lang w:eastAsia="pl-PL"/>
        </w:rPr>
        <w:t>.7Z</w:t>
      </w:r>
    </w:p>
    <w:p w14:paraId="5E133EB6" w14:textId="77777777" w:rsidR="00FA6800" w:rsidRPr="00FA6800" w:rsidRDefault="00FA6800" w:rsidP="00254BB3">
      <w:pPr>
        <w:numPr>
          <w:ilvl w:val="0"/>
          <w:numId w:val="11"/>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 xml:space="preserve">Wśród rozszerzeń powszechnych a niewystępujących w Rozporządzeniu KRI występują: .rar .gif .bmp .numbers .pages. </w:t>
      </w:r>
      <w:r w:rsidRPr="00FA6800">
        <w:rPr>
          <w:rFonts w:eastAsiaTheme="minorEastAsia" w:cstheme="minorHAnsi"/>
          <w:b/>
          <w:lang w:val="cs-CZ" w:eastAsia="pl-PL"/>
        </w:rPr>
        <w:t>Dokumenty złożone w takich plikach zostaną uznane za złożone nieskutecznie</w:t>
      </w:r>
      <w:r w:rsidRPr="00FA6800">
        <w:rPr>
          <w:rFonts w:eastAsiaTheme="minorEastAsia" w:cstheme="minorHAnsi"/>
          <w:lang w:val="cs-CZ" w:eastAsia="pl-PL"/>
        </w:rPr>
        <w:t>.</w:t>
      </w:r>
    </w:p>
    <w:p w14:paraId="2359BED6" w14:textId="77777777" w:rsidR="00FA6800" w:rsidRPr="00FA6800" w:rsidRDefault="00FA6800" w:rsidP="00254BB3">
      <w:pPr>
        <w:numPr>
          <w:ilvl w:val="0"/>
          <w:numId w:val="11"/>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PAdES. </w:t>
      </w:r>
    </w:p>
    <w:p w14:paraId="44FACEBD" w14:textId="77777777" w:rsidR="00FA6800" w:rsidRPr="00FA6800" w:rsidRDefault="00FA6800" w:rsidP="00254BB3">
      <w:pPr>
        <w:numPr>
          <w:ilvl w:val="0"/>
          <w:numId w:val="11"/>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Pliki w innych formatach niż PDF zaleca się opatrzyć podpisem w formacie XAdES o typie zewnętrznym. Wykonawca powinien pamiętać, aby plik z podpisem przekazywać łącznie z dokumentem podpisywanym.</w:t>
      </w:r>
    </w:p>
    <w:p w14:paraId="64DA0EEF" w14:textId="77777777" w:rsidR="00FA6800" w:rsidRPr="00FA6800" w:rsidRDefault="00FA6800" w:rsidP="00254BB3">
      <w:pPr>
        <w:numPr>
          <w:ilvl w:val="0"/>
          <w:numId w:val="11"/>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Zamawiający rekomenduje wykorzystanie podpisu z kwalifikowanym znacznikiem czasu.</w:t>
      </w:r>
    </w:p>
    <w:p w14:paraId="1C7BE4B5" w14:textId="77777777" w:rsidR="00FA6800" w:rsidRPr="00FA6800" w:rsidRDefault="00FA6800" w:rsidP="00254BB3">
      <w:pPr>
        <w:numPr>
          <w:ilvl w:val="0"/>
          <w:numId w:val="11"/>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Zamawiający zaleca, aby Wykonawca z odpowiednim wyprzedzeniem przetestował możliwość prawidłowego wykorzystania wybranej metody podpisania plików oferty.</w:t>
      </w:r>
    </w:p>
    <w:p w14:paraId="5801AD39" w14:textId="77777777" w:rsidR="00FA6800" w:rsidRPr="00FA6800" w:rsidRDefault="00FA6800" w:rsidP="00254BB3">
      <w:pPr>
        <w:numPr>
          <w:ilvl w:val="0"/>
          <w:numId w:val="11"/>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535F49C2" w14:textId="77777777" w:rsidR="00FA6800" w:rsidRPr="00FA6800" w:rsidRDefault="00FA6800" w:rsidP="00254BB3">
      <w:pPr>
        <w:numPr>
          <w:ilvl w:val="0"/>
          <w:numId w:val="11"/>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 xml:space="preserve">Jeśli Wykonawca pakuje dokumenty np. w plik o rozszerzeniu .zip, zaleca się wcześniejsze podpisanie każdego ze skompresowanych plików. </w:t>
      </w:r>
    </w:p>
    <w:p w14:paraId="099D8074" w14:textId="6CCD7D87" w:rsidR="00FA6800" w:rsidRPr="00FA6800" w:rsidRDefault="00FA6800" w:rsidP="00254BB3">
      <w:pPr>
        <w:numPr>
          <w:ilvl w:val="0"/>
          <w:numId w:val="11"/>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lastRenderedPageBreak/>
        <w:t>Zamawiający zaleca aby nie wprowadzać jakichkolwiek zmian w plikach po podpisaniu ich podpisem kwalifikowanym. Może to skutkować naruszeniem integralności plików co równoważne będzie z koniecznością odrzucenia oferty.</w:t>
      </w:r>
    </w:p>
    <w:p w14:paraId="7A55A7F8" w14:textId="2255A752" w:rsidR="00FA6800" w:rsidRPr="00FA6800" w:rsidRDefault="00FA6800" w:rsidP="00254BB3">
      <w:pPr>
        <w:numPr>
          <w:ilvl w:val="0"/>
          <w:numId w:val="11"/>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4319E063" w14:textId="77777777" w:rsidR="00FA6800" w:rsidRPr="00FA6800" w:rsidRDefault="00FA6800" w:rsidP="00254BB3">
      <w:pPr>
        <w:numPr>
          <w:ilvl w:val="0"/>
          <w:numId w:val="11"/>
        </w:numPr>
        <w:spacing w:after="0" w:line="360" w:lineRule="auto"/>
        <w:contextualSpacing/>
        <w:rPr>
          <w:rFonts w:eastAsiaTheme="minorEastAsia" w:cstheme="minorHAnsi"/>
          <w:b/>
          <w:lang w:val="cs-CZ" w:eastAsia="pl-PL"/>
        </w:rPr>
      </w:pPr>
      <w:r w:rsidRPr="00FA6800">
        <w:rPr>
          <w:rFonts w:eastAsiaTheme="minorEastAsia" w:cstheme="minorHAnsi"/>
          <w:b/>
          <w:lang w:val="cs-CZ" w:eastAsia="pl-PL"/>
        </w:rPr>
        <w:t>Wykonawcy wspólnie ubiegający się o udzielenie zamówienia:</w:t>
      </w:r>
    </w:p>
    <w:p w14:paraId="52C20337" w14:textId="5B3A1B9C" w:rsidR="00FA6800" w:rsidRPr="00FA6800" w:rsidRDefault="00FA6800" w:rsidP="00082850">
      <w:pPr>
        <w:numPr>
          <w:ilvl w:val="0"/>
          <w:numId w:val="25"/>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 xml:space="preserve">Wykonawcy mogą wspólnie ubiegać się o udzielenie zamówienia. W takim przypadku ustanawiają pełnomocnika do ich reprezentowania w postępowaniu o udzielenie zamówienia publicznego, albo reprezentowania w postępowaniu i zawarcia umowy w sprawie zamówienia publicznego. Przepisy dotyczące wykonawcy stosuje się odpowiednio do wykonawców wspólnie ubiegających się o udzielenie zamówienia. Dokument pełnomocnictwa musi być załączony do oferty i zawierać w szczególności wskazanie: postępowania o zamówienie publiczne, którego dotyczy, wykonawców wspólnie ubiegających się o udzielenie zamówienia, ustanowionego pełnomocnika oraz zakres jego umocowania, obejmujący przede wszystkim: reprezentowanie wykonawców wspólnie ubiegających się o udzielenie zamówienia publicznego, zaciąganie zobowiązań w imieniu wykonawców wspólnie ubiegających się </w:t>
      </w:r>
      <w:r w:rsidR="00607C9F">
        <w:rPr>
          <w:rFonts w:eastAsiaTheme="minorEastAsia" w:cstheme="minorHAnsi"/>
          <w:lang w:val="cs-CZ" w:eastAsia="pl-PL"/>
        </w:rPr>
        <w:br/>
      </w:r>
      <w:r w:rsidRPr="00FA6800">
        <w:rPr>
          <w:rFonts w:eastAsiaTheme="minorEastAsia" w:cstheme="minorHAnsi"/>
          <w:lang w:val="cs-CZ" w:eastAsia="pl-PL"/>
        </w:rPr>
        <w:t xml:space="preserve">o udzielenie zamówienia publicznego, złożenie oferty wspólnie, prowadzenie korespondencji </w:t>
      </w:r>
      <w:r w:rsidR="00607C9F">
        <w:rPr>
          <w:rFonts w:eastAsiaTheme="minorEastAsia" w:cstheme="minorHAnsi"/>
          <w:lang w:val="cs-CZ" w:eastAsia="pl-PL"/>
        </w:rPr>
        <w:br/>
      </w:r>
      <w:r w:rsidRPr="00FA6800">
        <w:rPr>
          <w:rFonts w:eastAsiaTheme="minorEastAsia" w:cstheme="minorHAnsi"/>
          <w:lang w:val="cs-CZ" w:eastAsia="pl-PL"/>
        </w:rPr>
        <w:t>i podejmowanie zobowiązań związanych z postępowaniem o udzielenie zamówienia publicznego.</w:t>
      </w:r>
    </w:p>
    <w:p w14:paraId="7802393B" w14:textId="5F4215B9" w:rsidR="00FA6800" w:rsidRPr="00FA6800" w:rsidRDefault="00FA6800" w:rsidP="00082850">
      <w:pPr>
        <w:numPr>
          <w:ilvl w:val="0"/>
          <w:numId w:val="25"/>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 xml:space="preserve">Dokument pełnomocnictwa musi być podpisany przez wszystkich wykonawców ubiegających się wspólnie o udzielenie zamówienia, w tym wykonawcę ustanowionego jako pełnomocnika </w:t>
      </w:r>
      <w:r w:rsidR="00607C9F">
        <w:rPr>
          <w:rFonts w:eastAsiaTheme="minorEastAsia" w:cstheme="minorHAnsi"/>
          <w:lang w:val="cs-CZ" w:eastAsia="pl-PL"/>
        </w:rPr>
        <w:br/>
      </w:r>
      <w:r w:rsidRPr="00FA6800">
        <w:rPr>
          <w:rFonts w:eastAsiaTheme="minorEastAsia" w:cstheme="minorHAnsi"/>
          <w:lang w:val="cs-CZ" w:eastAsia="pl-PL"/>
        </w:rPr>
        <w:t>i przez osoby uprawnione do składania oświadczeń woli wymienione we właściwym rejestrze lub ewidencji wykonawcy. Dokument pełnomocnictwa (oryginał lub kserokopia potwierdzona notarialnie), należy dołączyć do oferty w formie elektronicznej, podpisanej kwalifikowanym podpisem elektronicznym.</w:t>
      </w:r>
    </w:p>
    <w:p w14:paraId="085A8DFD" w14:textId="77777777" w:rsidR="00FA6800" w:rsidRPr="00FA6800" w:rsidRDefault="00FA6800" w:rsidP="00FA6800">
      <w:pPr>
        <w:spacing w:after="0" w:line="360" w:lineRule="auto"/>
        <w:ind w:left="720"/>
        <w:contextualSpacing/>
        <w:rPr>
          <w:rFonts w:eastAsiaTheme="minorEastAsia" w:cstheme="minorHAnsi"/>
          <w:lang w:val="cs-CZ" w:eastAsia="pl-PL"/>
        </w:rPr>
      </w:pPr>
      <w:r w:rsidRPr="00FA6800">
        <w:rPr>
          <w:rFonts w:eastAsiaTheme="minorEastAsia" w:cstheme="minorHAnsi"/>
          <w:lang w:val="cs-CZ" w:eastAsia="pl-PL"/>
        </w:rPr>
        <w:t>Wszelka korespondencja oraz rozliczenia dokonywane będą wyłącznie z podmiotem występującym jako pełnomocnik pozostałych, przy czym płatności będą przekazywane wprost na konto danego podmiotu (wyłącznie wskazanego w umo wie) lub na utworzone wspólne konto rozliczeniowe, na które wpłacane będą należności za świadczenia wykonane przez poszczególne podmioty.</w:t>
      </w:r>
    </w:p>
    <w:p w14:paraId="1505D8A3" w14:textId="03C769F4" w:rsidR="00FA6800" w:rsidRPr="00FA6800" w:rsidRDefault="00FA6800" w:rsidP="00082850">
      <w:pPr>
        <w:numPr>
          <w:ilvl w:val="0"/>
          <w:numId w:val="25"/>
        </w:numPr>
        <w:spacing w:after="0" w:line="360" w:lineRule="auto"/>
        <w:contextualSpacing/>
        <w:rPr>
          <w:rFonts w:eastAsiaTheme="minorEastAsia" w:cstheme="minorHAnsi"/>
          <w:b/>
          <w:lang w:val="cs-CZ" w:eastAsia="pl-PL"/>
        </w:rPr>
      </w:pPr>
      <w:r w:rsidRPr="00FA6800">
        <w:rPr>
          <w:rFonts w:eastAsiaTheme="minorEastAsia" w:cstheme="minorHAnsi"/>
          <w:lang w:val="cs-CZ" w:eastAsia="pl-PL"/>
        </w:rPr>
        <w:t xml:space="preserve">W odniesieniu do warunków udziału w postępowaniu dotyczących wykształcenia, kwalifikacji zawodowych lub doświadczenia wykonawcy wspólnie ubiegający się o udzielenie zamówienia </w:t>
      </w:r>
      <w:r w:rsidRPr="00FA6800">
        <w:rPr>
          <w:rFonts w:eastAsiaTheme="minorEastAsia" w:cstheme="minorHAnsi"/>
          <w:lang w:val="cs-CZ" w:eastAsia="pl-PL"/>
        </w:rPr>
        <w:lastRenderedPageBreak/>
        <w:t xml:space="preserve">mogą polegać na zdolnościach tych wykonawców, którzy wykonują usługi, do realizacji których te zdolności są wymagane. </w:t>
      </w:r>
      <w:r w:rsidRPr="00FA6800">
        <w:rPr>
          <w:rFonts w:eastAsiaTheme="minorEastAsia" w:cstheme="minorHAnsi"/>
          <w:b/>
          <w:lang w:val="cs-CZ" w:eastAsia="pl-PL"/>
        </w:rPr>
        <w:t xml:space="preserve">W takim przypadku, wykonawcy wspólnie ubiegający się </w:t>
      </w:r>
      <w:r w:rsidR="00254BB3">
        <w:rPr>
          <w:rFonts w:eastAsiaTheme="minorEastAsia" w:cstheme="minorHAnsi"/>
          <w:b/>
          <w:lang w:val="cs-CZ" w:eastAsia="pl-PL"/>
        </w:rPr>
        <w:br/>
      </w:r>
      <w:r w:rsidRPr="00FA6800">
        <w:rPr>
          <w:rFonts w:eastAsiaTheme="minorEastAsia" w:cstheme="minorHAnsi"/>
          <w:b/>
          <w:lang w:val="cs-CZ" w:eastAsia="pl-PL"/>
        </w:rPr>
        <w:t>o</w:t>
      </w:r>
      <w:r w:rsidR="00254BB3">
        <w:rPr>
          <w:rFonts w:eastAsiaTheme="minorEastAsia" w:cstheme="minorHAnsi"/>
          <w:b/>
          <w:lang w:val="cs-CZ" w:eastAsia="pl-PL"/>
        </w:rPr>
        <w:t xml:space="preserve"> </w:t>
      </w:r>
      <w:r w:rsidRPr="00FA6800">
        <w:rPr>
          <w:rFonts w:eastAsiaTheme="minorEastAsia" w:cstheme="minorHAnsi"/>
          <w:b/>
          <w:lang w:val="cs-CZ" w:eastAsia="pl-PL"/>
        </w:rPr>
        <w:t>udzielenie zamówienia dołączają do oferty oświadczenie, z którego wynika, które usługi wykonają poszczególni wykonawcy.</w:t>
      </w:r>
    </w:p>
    <w:p w14:paraId="1C54A1C2" w14:textId="77777777" w:rsidR="00FA6800" w:rsidRPr="00FA6800" w:rsidRDefault="00FA6800" w:rsidP="00082850">
      <w:pPr>
        <w:numPr>
          <w:ilvl w:val="0"/>
          <w:numId w:val="25"/>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Wykonawcy wspólnie ubiegający się o udzielenie zamówienia publicznego, ponoszą solidarną odpowiedzialność za wykonanie umowy.</w:t>
      </w:r>
    </w:p>
    <w:p w14:paraId="75CE6052" w14:textId="45508125" w:rsidR="00FA6800" w:rsidRPr="00FA6800" w:rsidRDefault="00FA6800" w:rsidP="00082850">
      <w:pPr>
        <w:numPr>
          <w:ilvl w:val="0"/>
          <w:numId w:val="25"/>
        </w:numPr>
        <w:spacing w:after="0" w:line="360" w:lineRule="auto"/>
        <w:contextualSpacing/>
        <w:rPr>
          <w:rFonts w:eastAsiaTheme="minorEastAsia" w:cstheme="minorHAnsi"/>
          <w:color w:val="FF0000"/>
          <w:lang w:val="cs-CZ" w:eastAsia="pl-PL"/>
        </w:rPr>
      </w:pPr>
      <w:r w:rsidRPr="00FA6800">
        <w:rPr>
          <w:rFonts w:eastAsiaTheme="minorEastAsia" w:cstheme="minorHAnsi"/>
          <w:lang w:val="cs-CZ" w:eastAsia="pl-PL"/>
        </w:rPr>
        <w:t>Zamawiający zastrzega sobie prawo do zażądania przed zawarciem umowy w sprawie zamówienia publicznego, umowy regulującej zasady współpracy wykonawców wspólnie ubiegających się o udzielenie zamówienia.</w:t>
      </w:r>
    </w:p>
    <w:p w14:paraId="0952299F" w14:textId="77777777" w:rsidR="00FA6800" w:rsidRPr="00FA6800" w:rsidRDefault="00FA6800" w:rsidP="00254BB3">
      <w:pPr>
        <w:numPr>
          <w:ilvl w:val="0"/>
          <w:numId w:val="11"/>
        </w:numPr>
        <w:spacing w:after="0" w:line="360" w:lineRule="auto"/>
        <w:contextualSpacing/>
        <w:rPr>
          <w:rFonts w:eastAsiaTheme="minorEastAsia" w:cstheme="minorHAnsi"/>
          <w:b/>
          <w:lang w:val="cs-CZ" w:eastAsia="pl-PL"/>
        </w:rPr>
      </w:pPr>
      <w:r w:rsidRPr="00FA6800">
        <w:rPr>
          <w:rFonts w:eastAsiaTheme="minorEastAsia" w:cstheme="minorHAnsi"/>
          <w:b/>
          <w:lang w:val="cs-CZ" w:eastAsia="pl-PL"/>
        </w:rPr>
        <w:t>Informacja o podwykonawcach:</w:t>
      </w:r>
    </w:p>
    <w:p w14:paraId="301367BE" w14:textId="77777777" w:rsidR="00FA6800" w:rsidRPr="00FA6800" w:rsidRDefault="00FA6800" w:rsidP="00082850">
      <w:pPr>
        <w:numPr>
          <w:ilvl w:val="0"/>
          <w:numId w:val="26"/>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Zamawiający żąda wskazania przez Wykonawcę, części zamówienia, których wykonanie zamierza powierzyć podwykonawcom, na których zdolnościach nie polega, oraz podania nazw ewentualnych podwykonawców, jeżeli są już znani (część II – pkt D.1. JEDZ).</w:t>
      </w:r>
    </w:p>
    <w:p w14:paraId="737FB997" w14:textId="14386B24" w:rsidR="00FA6800" w:rsidRPr="00FA6800" w:rsidRDefault="00FA6800" w:rsidP="00082850">
      <w:pPr>
        <w:numPr>
          <w:ilvl w:val="0"/>
          <w:numId w:val="26"/>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 xml:space="preserve">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t>
      </w:r>
      <w:r w:rsidR="00254BB3">
        <w:rPr>
          <w:rFonts w:eastAsiaTheme="minorEastAsia" w:cstheme="minorHAnsi"/>
          <w:lang w:val="cs-CZ" w:eastAsia="pl-PL"/>
        </w:rPr>
        <w:br/>
      </w:r>
      <w:r w:rsidRPr="00FA6800">
        <w:rPr>
          <w:rFonts w:eastAsiaTheme="minorEastAsia" w:cstheme="minorHAnsi"/>
          <w:lang w:val="cs-CZ" w:eastAsia="pl-PL"/>
        </w:rPr>
        <w:t>w trakcie postępowania o udzielenie zamówienia.</w:t>
      </w:r>
    </w:p>
    <w:p w14:paraId="05FFC055" w14:textId="53EF56F8" w:rsidR="00FA6800" w:rsidRPr="00FA6800" w:rsidRDefault="00FA6800" w:rsidP="00082850">
      <w:pPr>
        <w:numPr>
          <w:ilvl w:val="0"/>
          <w:numId w:val="26"/>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 xml:space="preserve">Zgodnie z art. 7 pkt 27 ustawy Pzp przez umowę o podwykonawstwo należy rozumieć umowę </w:t>
      </w:r>
      <w:r w:rsidRPr="00FA6800">
        <w:rPr>
          <w:rFonts w:eastAsiaTheme="minorEastAsia" w:cstheme="minorHAnsi"/>
          <w:lang w:val="cs-CZ" w:eastAsia="pl-PL"/>
        </w:rPr>
        <w:br/>
        <w:t xml:space="preserve">w formie pisemnej o charakterze odpłatnym, zawartą między wykonawcą a podwykonawcą, </w:t>
      </w:r>
      <w:r w:rsidRPr="00FA6800">
        <w:rPr>
          <w:rFonts w:eastAsiaTheme="minorEastAsia" w:cstheme="minorHAnsi"/>
          <w:lang w:val="cs-CZ" w:eastAsia="pl-PL"/>
        </w:rPr>
        <w:br/>
        <w:t>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14:paraId="3F8234B3" w14:textId="77777777" w:rsidR="00FA6800" w:rsidRPr="00FA6800" w:rsidRDefault="00FA6800" w:rsidP="00082850">
      <w:pPr>
        <w:numPr>
          <w:ilvl w:val="0"/>
          <w:numId w:val="26"/>
        </w:numPr>
        <w:spacing w:after="0" w:line="360" w:lineRule="auto"/>
        <w:contextualSpacing/>
        <w:rPr>
          <w:rFonts w:eastAsiaTheme="minorEastAsia" w:cstheme="minorHAnsi"/>
          <w:lang w:val="cs-CZ" w:eastAsia="pl-PL"/>
        </w:rPr>
      </w:pPr>
      <w:r w:rsidRPr="00FA6800">
        <w:rPr>
          <w:rFonts w:eastAsiaTheme="minorEastAsia" w:cstheme="minorHAnsi"/>
          <w:lang w:val="cs-CZ" w:eastAsia="pl-PL"/>
        </w:rPr>
        <w:t>Przyjmuje się, że brak wskazania części zamówienia, której wykonawca zamierza powierzyć podwykonawcy oznacza realizację zamówienia siłami własnymi.</w:t>
      </w:r>
    </w:p>
    <w:p w14:paraId="300D5345" w14:textId="77777777" w:rsidR="00AC16AB" w:rsidRDefault="00AC16AB">
      <w:pPr>
        <w:spacing w:line="259" w:lineRule="auto"/>
        <w:rPr>
          <w:rFonts w:cstheme="minorHAnsi"/>
          <w:b/>
          <w:sz w:val="24"/>
          <w:szCs w:val="24"/>
          <w:u w:val="single"/>
        </w:rPr>
      </w:pPr>
      <w:r>
        <w:rPr>
          <w:rFonts w:cstheme="minorHAnsi"/>
          <w:b/>
          <w:sz w:val="24"/>
          <w:szCs w:val="24"/>
          <w:u w:val="single"/>
        </w:rPr>
        <w:br w:type="page"/>
      </w:r>
    </w:p>
    <w:p w14:paraId="0C6DB5F5" w14:textId="1FE85B8F" w:rsidR="00B80DC1" w:rsidRPr="00980E6D" w:rsidRDefault="00B80DC1" w:rsidP="00FA6800">
      <w:pPr>
        <w:autoSpaceDE w:val="0"/>
        <w:autoSpaceDN w:val="0"/>
        <w:adjustRightInd w:val="0"/>
        <w:spacing w:after="0" w:line="360" w:lineRule="auto"/>
        <w:ind w:left="284" w:hanging="284"/>
        <w:rPr>
          <w:rFonts w:cstheme="minorHAnsi"/>
          <w:b/>
          <w:sz w:val="24"/>
          <w:szCs w:val="24"/>
          <w:u w:val="single"/>
        </w:rPr>
      </w:pPr>
      <w:r w:rsidRPr="00980E6D">
        <w:rPr>
          <w:rFonts w:cstheme="minorHAnsi"/>
          <w:b/>
          <w:sz w:val="24"/>
          <w:szCs w:val="24"/>
          <w:u w:val="single"/>
        </w:rPr>
        <w:lastRenderedPageBreak/>
        <w:t>ODWRÓCONA KOLEJNOŚĆ OCENY OFERT</w:t>
      </w:r>
    </w:p>
    <w:p w14:paraId="413D323F" w14:textId="74F8A868" w:rsidR="005260F1" w:rsidRPr="004B3D29" w:rsidRDefault="005260F1" w:rsidP="0059674F">
      <w:pPr>
        <w:autoSpaceDE w:val="0"/>
        <w:autoSpaceDN w:val="0"/>
        <w:adjustRightInd w:val="0"/>
        <w:spacing w:after="0" w:line="360" w:lineRule="auto"/>
        <w:rPr>
          <w:rFonts w:eastAsia="Times New Roman" w:cstheme="minorHAnsi"/>
          <w:b/>
          <w:u w:val="single"/>
        </w:rPr>
      </w:pPr>
      <w:r w:rsidRPr="001821BA">
        <w:rPr>
          <w:rFonts w:eastAsia="Times New Roman" w:cstheme="minorHAnsi"/>
          <w:b/>
          <w:u w:val="single"/>
        </w:rPr>
        <w:t xml:space="preserve">Zamawiający informuje, że w niniejszym postępowaniu stosuje tzw. procedurę odwróconą. </w:t>
      </w:r>
      <w:r w:rsidR="004B3D29">
        <w:rPr>
          <w:rFonts w:eastAsia="Times New Roman" w:cstheme="minorHAnsi"/>
          <w:b/>
          <w:u w:val="single"/>
        </w:rPr>
        <w:br/>
      </w:r>
      <w:r w:rsidRPr="001821BA">
        <w:rPr>
          <w:rFonts w:eastAsia="Times New Roman" w:cstheme="minorHAnsi"/>
          <w:b/>
          <w:u w:val="single"/>
        </w:rPr>
        <w:t xml:space="preserve">Zgodnie z art. 139 ust. 1 ustawy </w:t>
      </w:r>
      <w:proofErr w:type="spellStart"/>
      <w:r w:rsidRPr="001821BA">
        <w:rPr>
          <w:rFonts w:eastAsia="Times New Roman" w:cstheme="minorHAnsi"/>
          <w:b/>
          <w:u w:val="single"/>
        </w:rPr>
        <w:t>Pzp</w:t>
      </w:r>
      <w:proofErr w:type="spellEnd"/>
      <w:r w:rsidRPr="001821BA">
        <w:rPr>
          <w:rFonts w:eastAsia="Times New Roman" w:cstheme="minorHAnsi"/>
          <w:b/>
          <w:u w:val="single"/>
        </w:rPr>
        <w:t xml:space="preserve">, Zamawiający najpierw dokona badania i oceny ofert, </w:t>
      </w:r>
      <w:r w:rsidR="004B3D29">
        <w:rPr>
          <w:rFonts w:eastAsia="Times New Roman" w:cstheme="minorHAnsi"/>
          <w:b/>
          <w:u w:val="single"/>
        </w:rPr>
        <w:br/>
      </w:r>
      <w:r w:rsidRPr="001821BA">
        <w:rPr>
          <w:rFonts w:eastAsia="Times New Roman" w:cstheme="minorHAnsi"/>
          <w:b/>
          <w:u w:val="single"/>
        </w:rPr>
        <w:t xml:space="preserve">a </w:t>
      </w:r>
      <w:r w:rsidRPr="004B3D29">
        <w:rPr>
          <w:rFonts w:eastAsia="Times New Roman" w:cstheme="minorHAnsi"/>
          <w:b/>
          <w:u w:val="single"/>
        </w:rPr>
        <w:t>następnie dokona kwalifikacji podmiotowej wykonawcy, którego oferta została najwyżej oceniona, w zakresie braku podstaw wykluczenia oraz spełniania warunków udziału w postępowaniu.</w:t>
      </w:r>
    </w:p>
    <w:p w14:paraId="3C66972D" w14:textId="74045C22" w:rsidR="00136EDF" w:rsidRPr="004B3D29" w:rsidRDefault="006F2395" w:rsidP="004B3D29">
      <w:pPr>
        <w:pStyle w:val="Akapitzlist"/>
        <w:numPr>
          <w:ilvl w:val="0"/>
          <w:numId w:val="11"/>
        </w:numPr>
        <w:spacing w:line="360" w:lineRule="auto"/>
        <w:rPr>
          <w:rFonts w:cstheme="minorHAnsi"/>
          <w:b/>
          <w:sz w:val="22"/>
          <w:szCs w:val="22"/>
          <w:u w:val="single"/>
        </w:rPr>
      </w:pPr>
      <w:r w:rsidRPr="004B3D29">
        <w:rPr>
          <w:rFonts w:cstheme="minorHAnsi"/>
          <w:b/>
          <w:sz w:val="22"/>
          <w:szCs w:val="22"/>
          <w:u w:val="single"/>
        </w:rPr>
        <w:t>Zgodnie z art. 126. ust. 1 ustawy Pzp zamawiający wezwie wykonawcę, którego oferta została najwyżej oceniona, do złożenia w wyznaczonym terminie, nie krótszym niż 10 dni, aktualnych na dzień złożenia podmiotowych środków dowodowych:</w:t>
      </w:r>
    </w:p>
    <w:p w14:paraId="7951A3E7" w14:textId="7969649B" w:rsidR="009302D2" w:rsidRPr="004B3D29" w:rsidRDefault="009302D2" w:rsidP="004B3D29">
      <w:pPr>
        <w:pStyle w:val="Akapitzlist"/>
        <w:numPr>
          <w:ilvl w:val="0"/>
          <w:numId w:val="16"/>
        </w:numPr>
        <w:spacing w:line="360" w:lineRule="auto"/>
        <w:ind w:left="284" w:hanging="284"/>
        <w:rPr>
          <w:rFonts w:cstheme="minorHAnsi"/>
          <w:b/>
          <w:sz w:val="22"/>
          <w:szCs w:val="22"/>
          <w:u w:val="single"/>
        </w:rPr>
      </w:pPr>
      <w:r w:rsidRPr="004B3D29">
        <w:rPr>
          <w:rFonts w:cstheme="minorHAnsi"/>
          <w:b/>
          <w:sz w:val="22"/>
          <w:szCs w:val="22"/>
          <w:u w:val="single"/>
        </w:rPr>
        <w:t>potwierdzających brak podstaw wykluczenia:</w:t>
      </w:r>
    </w:p>
    <w:p w14:paraId="43671831" w14:textId="3A8CC2C8" w:rsidR="006F2395" w:rsidRPr="001821BA" w:rsidRDefault="004B3D29" w:rsidP="0059674F">
      <w:pPr>
        <w:autoSpaceDE w:val="0"/>
        <w:autoSpaceDN w:val="0"/>
        <w:adjustRightInd w:val="0"/>
        <w:spacing w:after="0" w:line="360" w:lineRule="auto"/>
        <w:ind w:firstLine="284"/>
        <w:rPr>
          <w:rFonts w:eastAsia="Times New Roman" w:cstheme="minorHAnsi"/>
          <w:color w:val="000000"/>
          <w:lang w:eastAsia="pl-PL"/>
        </w:rPr>
      </w:pPr>
      <w:r>
        <w:rPr>
          <w:rFonts w:eastAsiaTheme="minorEastAsia" w:cstheme="minorHAnsi"/>
          <w:b/>
          <w:lang w:val="cs-CZ" w:eastAsia="pl-PL"/>
        </w:rPr>
        <w:t>29</w:t>
      </w:r>
      <w:r w:rsidR="006F2395" w:rsidRPr="001821BA">
        <w:rPr>
          <w:rFonts w:eastAsiaTheme="minorEastAsia" w:cstheme="minorHAnsi"/>
          <w:b/>
          <w:lang w:val="cs-CZ" w:eastAsia="pl-PL"/>
        </w:rPr>
        <w:t>.</w:t>
      </w:r>
      <w:r w:rsidR="006F2395" w:rsidRPr="001821BA">
        <w:rPr>
          <w:rFonts w:eastAsia="Times New Roman" w:cstheme="minorHAnsi"/>
          <w:b/>
          <w:color w:val="000000"/>
          <w:lang w:eastAsia="pl-PL"/>
        </w:rPr>
        <w:t>1.</w:t>
      </w:r>
      <w:r w:rsidR="009302D2" w:rsidRPr="001821BA">
        <w:rPr>
          <w:rFonts w:eastAsia="Times New Roman" w:cstheme="minorHAnsi"/>
          <w:color w:val="000000"/>
          <w:lang w:eastAsia="pl-PL"/>
        </w:rPr>
        <w:t xml:space="preserve"> informacja</w:t>
      </w:r>
      <w:r w:rsidR="006F2395" w:rsidRPr="001821BA">
        <w:rPr>
          <w:rFonts w:eastAsia="Times New Roman" w:cstheme="minorHAnsi"/>
          <w:color w:val="000000"/>
          <w:lang w:eastAsia="pl-PL"/>
        </w:rPr>
        <w:t xml:space="preserve"> z Krajowego Rejestru Karnego w zakresie:</w:t>
      </w:r>
    </w:p>
    <w:p w14:paraId="6517F5C7" w14:textId="77777777" w:rsidR="006F2395" w:rsidRPr="001821BA" w:rsidRDefault="006F2395" w:rsidP="0059674F">
      <w:pPr>
        <w:autoSpaceDE w:val="0"/>
        <w:autoSpaceDN w:val="0"/>
        <w:adjustRightInd w:val="0"/>
        <w:spacing w:after="0" w:line="360" w:lineRule="auto"/>
        <w:ind w:firstLine="709"/>
        <w:rPr>
          <w:rFonts w:eastAsia="Times New Roman" w:cstheme="minorHAnsi"/>
          <w:color w:val="000000"/>
          <w:lang w:eastAsia="pl-PL"/>
        </w:rPr>
      </w:pPr>
      <w:r w:rsidRPr="001821BA">
        <w:rPr>
          <w:rFonts w:eastAsia="Times New Roman" w:cstheme="minorHAnsi"/>
          <w:color w:val="000000"/>
          <w:lang w:eastAsia="pl-PL"/>
        </w:rPr>
        <w:t xml:space="preserve">a) art. 108 ust. 1 pkt 1 i 2 ustawy </w:t>
      </w:r>
      <w:proofErr w:type="spellStart"/>
      <w:r w:rsidRPr="001821BA">
        <w:rPr>
          <w:rFonts w:eastAsia="Times New Roman" w:cstheme="minorHAnsi"/>
          <w:color w:val="000000"/>
          <w:lang w:eastAsia="pl-PL"/>
        </w:rPr>
        <w:t>Pzp</w:t>
      </w:r>
      <w:proofErr w:type="spellEnd"/>
      <w:r w:rsidRPr="001821BA">
        <w:rPr>
          <w:rFonts w:eastAsia="Times New Roman" w:cstheme="minorHAnsi"/>
          <w:color w:val="000000"/>
          <w:lang w:eastAsia="pl-PL"/>
        </w:rPr>
        <w:t>,</w:t>
      </w:r>
    </w:p>
    <w:p w14:paraId="633CB54C" w14:textId="77777777" w:rsidR="006F2395" w:rsidRPr="001821BA" w:rsidRDefault="006F2395" w:rsidP="0059674F">
      <w:pPr>
        <w:autoSpaceDE w:val="0"/>
        <w:autoSpaceDN w:val="0"/>
        <w:adjustRightInd w:val="0"/>
        <w:spacing w:after="0" w:line="360" w:lineRule="auto"/>
        <w:ind w:left="851" w:hanging="142"/>
        <w:rPr>
          <w:rFonts w:eastAsia="Times New Roman" w:cstheme="minorHAnsi"/>
          <w:lang w:eastAsia="pl-PL"/>
        </w:rPr>
      </w:pPr>
      <w:r w:rsidRPr="001821BA">
        <w:rPr>
          <w:rFonts w:eastAsia="Times New Roman" w:cstheme="minorHAnsi"/>
          <w:color w:val="000000"/>
          <w:lang w:eastAsia="pl-PL"/>
        </w:rPr>
        <w:t xml:space="preserve">b) art. 108 ust. 1 pkt 4 ustawy </w:t>
      </w:r>
      <w:proofErr w:type="spellStart"/>
      <w:r w:rsidRPr="001821BA">
        <w:rPr>
          <w:rFonts w:eastAsia="Times New Roman" w:cstheme="minorHAnsi"/>
          <w:color w:val="000000"/>
          <w:lang w:eastAsia="pl-PL"/>
        </w:rPr>
        <w:t>Pzp</w:t>
      </w:r>
      <w:proofErr w:type="spellEnd"/>
      <w:r w:rsidRPr="001821BA">
        <w:rPr>
          <w:rFonts w:eastAsia="Times New Roman" w:cstheme="minorHAnsi"/>
          <w:color w:val="000000"/>
          <w:lang w:eastAsia="pl-PL"/>
        </w:rPr>
        <w:t xml:space="preserve">, </w:t>
      </w:r>
      <w:r w:rsidRPr="001821BA">
        <w:rPr>
          <w:rFonts w:eastAsia="Times New Roman" w:cstheme="minorHAnsi"/>
          <w:lang w:eastAsia="pl-PL"/>
        </w:rPr>
        <w:t>dotyczącej orzeczenia zakazu ubiegania się o zamówienie publiczne tytułem środka karnego</w:t>
      </w:r>
    </w:p>
    <w:p w14:paraId="2B0414EE" w14:textId="77777777" w:rsidR="006F2395" w:rsidRPr="001821BA" w:rsidRDefault="006F2395" w:rsidP="0059674F">
      <w:pPr>
        <w:autoSpaceDE w:val="0"/>
        <w:autoSpaceDN w:val="0"/>
        <w:adjustRightInd w:val="0"/>
        <w:spacing w:after="0" w:line="360" w:lineRule="auto"/>
        <w:ind w:firstLine="708"/>
        <w:rPr>
          <w:rFonts w:eastAsia="Times New Roman" w:cstheme="minorHAnsi"/>
          <w:color w:val="000000"/>
          <w:lang w:eastAsia="pl-PL"/>
        </w:rPr>
      </w:pPr>
      <w:r w:rsidRPr="001821BA">
        <w:rPr>
          <w:rFonts w:eastAsia="Times New Roman" w:cstheme="minorHAnsi"/>
          <w:color w:val="000000"/>
          <w:lang w:eastAsia="pl-PL"/>
        </w:rPr>
        <w:t>- sporządzonej nie wcześniej niż 6 miesięcy przed jej złożeniem;</w:t>
      </w:r>
    </w:p>
    <w:p w14:paraId="56A3ACA6" w14:textId="7836632F" w:rsidR="006F2395" w:rsidRPr="001821BA" w:rsidRDefault="004B3D29" w:rsidP="0059674F">
      <w:pPr>
        <w:autoSpaceDE w:val="0"/>
        <w:autoSpaceDN w:val="0"/>
        <w:adjustRightInd w:val="0"/>
        <w:spacing w:after="0" w:line="360" w:lineRule="auto"/>
        <w:ind w:left="709" w:hanging="425"/>
        <w:rPr>
          <w:rFonts w:eastAsia="Times New Roman" w:cstheme="minorHAnsi"/>
          <w:color w:val="000000"/>
          <w:lang w:eastAsia="pl-PL"/>
        </w:rPr>
      </w:pPr>
      <w:r>
        <w:rPr>
          <w:rFonts w:eastAsia="Times New Roman" w:cstheme="minorHAnsi"/>
          <w:b/>
          <w:color w:val="000000"/>
          <w:lang w:eastAsia="pl-PL"/>
        </w:rPr>
        <w:t>29</w:t>
      </w:r>
      <w:r w:rsidR="006F2395" w:rsidRPr="001821BA">
        <w:rPr>
          <w:rFonts w:eastAsia="Times New Roman" w:cstheme="minorHAnsi"/>
          <w:b/>
          <w:color w:val="000000"/>
          <w:lang w:eastAsia="pl-PL"/>
        </w:rPr>
        <w:t>.2.</w:t>
      </w:r>
      <w:r w:rsidR="009302D2" w:rsidRPr="001821BA">
        <w:rPr>
          <w:rFonts w:eastAsia="Times New Roman" w:cstheme="minorHAnsi"/>
          <w:color w:val="000000"/>
          <w:lang w:eastAsia="pl-PL"/>
        </w:rPr>
        <w:t xml:space="preserve"> oświadczenie</w:t>
      </w:r>
      <w:r w:rsidR="006F2395" w:rsidRPr="001821BA">
        <w:rPr>
          <w:rFonts w:eastAsia="Times New Roman" w:cstheme="minorHAnsi"/>
          <w:color w:val="000000"/>
          <w:lang w:eastAsia="pl-PL"/>
        </w:rPr>
        <w:t xml:space="preserve"> wykonawcy, w zakresie art. 108 ust. 1 pkt 5 ustawy </w:t>
      </w:r>
      <w:proofErr w:type="spellStart"/>
      <w:r w:rsidR="006F2395" w:rsidRPr="001821BA">
        <w:rPr>
          <w:rFonts w:eastAsia="Times New Roman" w:cstheme="minorHAnsi"/>
          <w:color w:val="000000"/>
          <w:lang w:eastAsia="pl-PL"/>
        </w:rPr>
        <w:t>Pzp</w:t>
      </w:r>
      <w:proofErr w:type="spellEnd"/>
      <w:r w:rsidR="006F2395" w:rsidRPr="001821BA">
        <w:rPr>
          <w:rFonts w:eastAsia="Times New Roman" w:cstheme="minorHAnsi"/>
          <w:color w:val="000000"/>
          <w:lang w:eastAsia="pl-PL"/>
        </w:rPr>
        <w:t>, o braku przynależności do tej samej grupy kapitałowej 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6023535D" w14:textId="5926148D" w:rsidR="006F2395" w:rsidRPr="001821BA" w:rsidRDefault="006F2395" w:rsidP="0059674F">
      <w:pPr>
        <w:autoSpaceDE w:val="0"/>
        <w:autoSpaceDN w:val="0"/>
        <w:adjustRightInd w:val="0"/>
        <w:spacing w:after="0" w:line="360" w:lineRule="auto"/>
        <w:rPr>
          <w:rFonts w:eastAsia="Times New Roman" w:cstheme="minorHAnsi"/>
          <w:i/>
          <w:color w:val="000000"/>
          <w:u w:val="single"/>
          <w:lang w:eastAsia="pl-PL"/>
        </w:rPr>
      </w:pPr>
      <w:r w:rsidRPr="001821BA">
        <w:rPr>
          <w:rFonts w:eastAsia="Times New Roman" w:cstheme="minorHAnsi"/>
          <w:i/>
          <w:color w:val="000000"/>
          <w:u w:val="single"/>
          <w:lang w:eastAsia="pl-PL"/>
        </w:rPr>
        <w:t xml:space="preserve">Wykonawca może sporządzić oświadczenie zgodnie ze wzorem stanowiącym </w:t>
      </w:r>
      <w:r w:rsidRPr="001821BA">
        <w:rPr>
          <w:rFonts w:eastAsia="Times New Roman" w:cstheme="minorHAnsi"/>
          <w:b/>
          <w:i/>
          <w:color w:val="000000"/>
          <w:u w:val="single"/>
          <w:lang w:eastAsia="pl-PL"/>
        </w:rPr>
        <w:t xml:space="preserve">Załącznik </w:t>
      </w:r>
      <w:r w:rsidRPr="00251AF7">
        <w:rPr>
          <w:rFonts w:eastAsia="Times New Roman" w:cstheme="minorHAnsi"/>
          <w:b/>
          <w:i/>
          <w:u w:val="single"/>
          <w:lang w:eastAsia="pl-PL"/>
        </w:rPr>
        <w:t xml:space="preserve">nr </w:t>
      </w:r>
      <w:r w:rsidR="00EF344D" w:rsidRPr="00251AF7">
        <w:rPr>
          <w:rFonts w:eastAsia="Times New Roman" w:cstheme="minorHAnsi"/>
          <w:b/>
          <w:i/>
          <w:u w:val="single"/>
          <w:lang w:eastAsia="pl-PL"/>
        </w:rPr>
        <w:t>6</w:t>
      </w:r>
      <w:r w:rsidRPr="00251AF7">
        <w:rPr>
          <w:rFonts w:eastAsia="Times New Roman" w:cstheme="minorHAnsi"/>
          <w:b/>
          <w:i/>
          <w:u w:val="single"/>
          <w:lang w:eastAsia="pl-PL"/>
        </w:rPr>
        <w:t xml:space="preserve"> </w:t>
      </w:r>
      <w:r w:rsidRPr="001821BA">
        <w:rPr>
          <w:rFonts w:eastAsia="Times New Roman" w:cstheme="minorHAnsi"/>
          <w:b/>
          <w:i/>
          <w:color w:val="000000"/>
          <w:u w:val="single"/>
          <w:lang w:eastAsia="pl-PL"/>
        </w:rPr>
        <w:t>do SWZ.</w:t>
      </w:r>
    </w:p>
    <w:p w14:paraId="464208AD" w14:textId="4F090F5A" w:rsidR="006F2395" w:rsidRPr="001821BA" w:rsidRDefault="004B3D29" w:rsidP="0059674F">
      <w:pPr>
        <w:autoSpaceDE w:val="0"/>
        <w:autoSpaceDN w:val="0"/>
        <w:adjustRightInd w:val="0"/>
        <w:spacing w:after="0" w:line="360" w:lineRule="auto"/>
        <w:ind w:left="709" w:hanging="425"/>
        <w:rPr>
          <w:rFonts w:eastAsia="Times New Roman" w:cstheme="minorHAnsi"/>
          <w:color w:val="000000"/>
          <w:lang w:eastAsia="pl-PL"/>
        </w:rPr>
      </w:pPr>
      <w:r>
        <w:rPr>
          <w:rFonts w:eastAsia="Times New Roman" w:cstheme="minorHAnsi"/>
          <w:b/>
          <w:color w:val="000000"/>
          <w:lang w:eastAsia="pl-PL"/>
        </w:rPr>
        <w:t>29</w:t>
      </w:r>
      <w:r w:rsidR="006F2395" w:rsidRPr="001821BA">
        <w:rPr>
          <w:rFonts w:eastAsia="Times New Roman" w:cstheme="minorHAnsi"/>
          <w:b/>
          <w:color w:val="000000"/>
          <w:lang w:eastAsia="pl-PL"/>
        </w:rPr>
        <w:t>.3.</w:t>
      </w:r>
      <w:r w:rsidR="006F2395" w:rsidRPr="001821BA">
        <w:rPr>
          <w:rFonts w:eastAsia="Times New Roman" w:cstheme="minorHAnsi"/>
          <w:color w:val="000000"/>
          <w:lang w:eastAsia="pl-PL"/>
        </w:rPr>
        <w:t xml:space="preserve"> </w:t>
      </w:r>
      <w:r w:rsidR="009302D2" w:rsidRPr="001821BA">
        <w:rPr>
          <w:rFonts w:eastAsia="Times New Roman" w:cstheme="minorHAnsi"/>
          <w:color w:val="000000"/>
          <w:lang w:eastAsia="pl-PL"/>
        </w:rPr>
        <w:t>oświadczenie</w:t>
      </w:r>
      <w:r w:rsidR="006F2395" w:rsidRPr="001821BA">
        <w:rPr>
          <w:rFonts w:eastAsia="Times New Roman" w:cstheme="minorHAnsi"/>
          <w:color w:val="000000"/>
          <w:lang w:eastAsia="pl-PL"/>
        </w:rPr>
        <w:t xml:space="preserve"> wykonawcy o aktualności informacji zawartych w oświadczeniu, o którym mowa w art. 125 ust. 1 ustawy </w:t>
      </w:r>
      <w:proofErr w:type="spellStart"/>
      <w:r w:rsidR="006F2395" w:rsidRPr="001821BA">
        <w:rPr>
          <w:rFonts w:eastAsia="Times New Roman" w:cstheme="minorHAnsi"/>
          <w:color w:val="000000"/>
          <w:lang w:eastAsia="pl-PL"/>
        </w:rPr>
        <w:t>Pzp</w:t>
      </w:r>
      <w:proofErr w:type="spellEnd"/>
      <w:r w:rsidR="006F2395" w:rsidRPr="001821BA">
        <w:rPr>
          <w:rFonts w:eastAsia="Times New Roman" w:cstheme="minorHAnsi"/>
          <w:color w:val="000000"/>
          <w:lang w:eastAsia="pl-PL"/>
        </w:rPr>
        <w:t>, w zakresie podstaw wykluczenia z postępowania wskazanych przez zamawiającego, o których mowa w:</w:t>
      </w:r>
    </w:p>
    <w:p w14:paraId="6E53B248" w14:textId="77777777" w:rsidR="006F2395" w:rsidRPr="001821BA" w:rsidRDefault="006F2395" w:rsidP="0059674F">
      <w:pPr>
        <w:autoSpaceDE w:val="0"/>
        <w:autoSpaceDN w:val="0"/>
        <w:adjustRightInd w:val="0"/>
        <w:spacing w:after="0" w:line="360" w:lineRule="auto"/>
        <w:ind w:left="993" w:hanging="284"/>
        <w:rPr>
          <w:rFonts w:eastAsia="Times New Roman" w:cstheme="minorHAnsi"/>
          <w:color w:val="000000"/>
          <w:lang w:eastAsia="pl-PL"/>
        </w:rPr>
      </w:pPr>
      <w:r w:rsidRPr="001821BA">
        <w:rPr>
          <w:rFonts w:eastAsia="Times New Roman" w:cstheme="minorHAnsi"/>
          <w:color w:val="000000"/>
          <w:lang w:eastAsia="pl-PL"/>
        </w:rPr>
        <w:t xml:space="preserve">a) </w:t>
      </w:r>
      <w:r w:rsidRPr="001821BA">
        <w:rPr>
          <w:rFonts w:eastAsia="Times New Roman" w:cstheme="minorHAnsi"/>
          <w:color w:val="000000"/>
          <w:lang w:eastAsia="pl-PL"/>
        </w:rPr>
        <w:tab/>
        <w:t xml:space="preserve">art. 108 ust. 1 pkt 3 ustawy </w:t>
      </w:r>
      <w:proofErr w:type="spellStart"/>
      <w:r w:rsidRPr="001821BA">
        <w:rPr>
          <w:rFonts w:eastAsia="Times New Roman" w:cstheme="minorHAnsi"/>
          <w:color w:val="000000"/>
          <w:lang w:eastAsia="pl-PL"/>
        </w:rPr>
        <w:t>Pzp</w:t>
      </w:r>
      <w:proofErr w:type="spellEnd"/>
      <w:r w:rsidRPr="001821BA">
        <w:rPr>
          <w:rFonts w:eastAsia="Times New Roman" w:cstheme="minorHAnsi"/>
          <w:color w:val="000000"/>
          <w:lang w:eastAsia="pl-PL"/>
        </w:rPr>
        <w:t>,</w:t>
      </w:r>
    </w:p>
    <w:p w14:paraId="1BEB6167" w14:textId="77777777" w:rsidR="006F2395" w:rsidRPr="001821BA" w:rsidRDefault="006F2395" w:rsidP="0059674F">
      <w:pPr>
        <w:autoSpaceDE w:val="0"/>
        <w:autoSpaceDN w:val="0"/>
        <w:adjustRightInd w:val="0"/>
        <w:spacing w:after="0" w:line="360" w:lineRule="auto"/>
        <w:ind w:left="993" w:hanging="284"/>
        <w:rPr>
          <w:rFonts w:eastAsia="Times New Roman" w:cstheme="minorHAnsi"/>
          <w:color w:val="000000"/>
          <w:lang w:eastAsia="pl-PL"/>
        </w:rPr>
      </w:pPr>
      <w:r w:rsidRPr="001821BA">
        <w:rPr>
          <w:rFonts w:eastAsia="Times New Roman" w:cstheme="minorHAnsi"/>
          <w:color w:val="000000"/>
          <w:lang w:eastAsia="pl-PL"/>
        </w:rPr>
        <w:t xml:space="preserve">b) </w:t>
      </w:r>
      <w:r w:rsidRPr="001821BA">
        <w:rPr>
          <w:rFonts w:eastAsia="Times New Roman" w:cstheme="minorHAnsi"/>
          <w:color w:val="000000"/>
          <w:lang w:eastAsia="pl-PL"/>
        </w:rPr>
        <w:tab/>
        <w:t xml:space="preserve">art. 108 ust. 1 pkt 4 ustawy </w:t>
      </w:r>
      <w:proofErr w:type="spellStart"/>
      <w:r w:rsidRPr="001821BA">
        <w:rPr>
          <w:rFonts w:eastAsia="Times New Roman" w:cstheme="minorHAnsi"/>
          <w:color w:val="000000"/>
          <w:lang w:eastAsia="pl-PL"/>
        </w:rPr>
        <w:t>Pzp</w:t>
      </w:r>
      <w:proofErr w:type="spellEnd"/>
      <w:r w:rsidRPr="001821BA">
        <w:rPr>
          <w:rFonts w:eastAsia="Times New Roman" w:cstheme="minorHAnsi"/>
          <w:color w:val="000000"/>
          <w:lang w:eastAsia="pl-PL"/>
        </w:rPr>
        <w:t xml:space="preserve">, dotyczących orzeczenia zakazu ubiegania się </w:t>
      </w:r>
      <w:r w:rsidRPr="001821BA">
        <w:rPr>
          <w:rFonts w:eastAsia="Times New Roman" w:cstheme="minorHAnsi"/>
          <w:color w:val="000000"/>
          <w:lang w:eastAsia="pl-PL"/>
        </w:rPr>
        <w:br/>
        <w:t>o zamówienie publiczne tytułem środka zapobiegawczego,</w:t>
      </w:r>
    </w:p>
    <w:p w14:paraId="30047FF7" w14:textId="77777777" w:rsidR="006F2395" w:rsidRPr="001821BA" w:rsidRDefault="006F2395" w:rsidP="0059674F">
      <w:pPr>
        <w:autoSpaceDE w:val="0"/>
        <w:autoSpaceDN w:val="0"/>
        <w:adjustRightInd w:val="0"/>
        <w:spacing w:after="0" w:line="360" w:lineRule="auto"/>
        <w:ind w:left="993" w:hanging="284"/>
        <w:rPr>
          <w:rFonts w:eastAsia="Times New Roman" w:cstheme="minorHAnsi"/>
          <w:color w:val="000000"/>
          <w:lang w:eastAsia="pl-PL"/>
        </w:rPr>
      </w:pPr>
      <w:r w:rsidRPr="001821BA">
        <w:rPr>
          <w:rFonts w:eastAsia="Times New Roman" w:cstheme="minorHAnsi"/>
          <w:color w:val="000000"/>
          <w:lang w:eastAsia="pl-PL"/>
        </w:rPr>
        <w:t xml:space="preserve">c) </w:t>
      </w:r>
      <w:r w:rsidRPr="001821BA">
        <w:rPr>
          <w:rFonts w:eastAsia="Times New Roman" w:cstheme="minorHAnsi"/>
          <w:color w:val="000000"/>
          <w:lang w:eastAsia="pl-PL"/>
        </w:rPr>
        <w:tab/>
        <w:t xml:space="preserve">art. 108 ust. 1 pkt 5 ustawy </w:t>
      </w:r>
      <w:proofErr w:type="spellStart"/>
      <w:r w:rsidRPr="001821BA">
        <w:rPr>
          <w:rFonts w:eastAsia="Times New Roman" w:cstheme="minorHAnsi"/>
          <w:color w:val="000000"/>
          <w:lang w:eastAsia="pl-PL"/>
        </w:rPr>
        <w:t>Pzp</w:t>
      </w:r>
      <w:proofErr w:type="spellEnd"/>
      <w:r w:rsidRPr="001821BA">
        <w:rPr>
          <w:rFonts w:eastAsia="Times New Roman" w:cstheme="minorHAnsi"/>
          <w:color w:val="000000"/>
          <w:lang w:eastAsia="pl-PL"/>
        </w:rPr>
        <w:t>, dotyczących zawarcia z innymi wykonawcami porozumienia mającego na celu zakłócenie konkurencji,</w:t>
      </w:r>
    </w:p>
    <w:p w14:paraId="37ADEE83" w14:textId="77777777" w:rsidR="006F2395" w:rsidRPr="001821BA" w:rsidRDefault="006F2395" w:rsidP="0059674F">
      <w:pPr>
        <w:autoSpaceDE w:val="0"/>
        <w:autoSpaceDN w:val="0"/>
        <w:adjustRightInd w:val="0"/>
        <w:spacing w:after="0" w:line="360" w:lineRule="auto"/>
        <w:ind w:left="993" w:hanging="284"/>
        <w:rPr>
          <w:rFonts w:eastAsia="Times New Roman" w:cstheme="minorHAnsi"/>
          <w:color w:val="000000"/>
          <w:lang w:eastAsia="pl-PL"/>
        </w:rPr>
      </w:pPr>
      <w:r w:rsidRPr="001821BA">
        <w:rPr>
          <w:rFonts w:eastAsia="Times New Roman" w:cstheme="minorHAnsi"/>
          <w:color w:val="000000"/>
          <w:lang w:eastAsia="pl-PL"/>
        </w:rPr>
        <w:t xml:space="preserve">d) </w:t>
      </w:r>
      <w:r w:rsidRPr="001821BA">
        <w:rPr>
          <w:rFonts w:eastAsia="Times New Roman" w:cstheme="minorHAnsi"/>
          <w:color w:val="000000"/>
          <w:lang w:eastAsia="pl-PL"/>
        </w:rPr>
        <w:tab/>
        <w:t xml:space="preserve">art. 108 ust. 1 pkt 6 ustawy </w:t>
      </w:r>
      <w:proofErr w:type="spellStart"/>
      <w:r w:rsidRPr="001821BA">
        <w:rPr>
          <w:rFonts w:eastAsia="Times New Roman" w:cstheme="minorHAnsi"/>
          <w:color w:val="000000"/>
          <w:lang w:eastAsia="pl-PL"/>
        </w:rPr>
        <w:t>Pzp</w:t>
      </w:r>
      <w:proofErr w:type="spellEnd"/>
      <w:r w:rsidRPr="001821BA">
        <w:rPr>
          <w:rFonts w:eastAsia="Times New Roman" w:cstheme="minorHAnsi"/>
          <w:color w:val="000000"/>
          <w:lang w:eastAsia="pl-PL"/>
        </w:rPr>
        <w:t>.</w:t>
      </w:r>
    </w:p>
    <w:p w14:paraId="16C7FC52" w14:textId="4699203D" w:rsidR="00251AF7" w:rsidRDefault="006F2395" w:rsidP="001B7B57">
      <w:pPr>
        <w:spacing w:after="240" w:line="360" w:lineRule="auto"/>
        <w:rPr>
          <w:rFonts w:eastAsia="Times New Roman" w:cstheme="minorHAnsi"/>
          <w:b/>
          <w:i/>
          <w:iCs/>
          <w:color w:val="000000"/>
          <w:lang w:eastAsia="pl-PL"/>
        </w:rPr>
      </w:pPr>
      <w:r w:rsidRPr="001821BA">
        <w:rPr>
          <w:rFonts w:eastAsia="Times New Roman" w:cstheme="minorHAnsi"/>
          <w:i/>
          <w:iCs/>
          <w:color w:val="000000"/>
          <w:u w:val="single"/>
          <w:lang w:eastAsia="pl-PL"/>
        </w:rPr>
        <w:t xml:space="preserve">Wykonawca może sporządzić oświadczenie zgodnie ze wzorem stanowiącym </w:t>
      </w:r>
      <w:r w:rsidRPr="001821BA">
        <w:rPr>
          <w:rFonts w:eastAsia="Times New Roman" w:cstheme="minorHAnsi"/>
          <w:b/>
          <w:i/>
          <w:iCs/>
          <w:color w:val="000000"/>
          <w:u w:val="single"/>
          <w:lang w:eastAsia="pl-PL"/>
        </w:rPr>
        <w:t xml:space="preserve">Załącznik nr  </w:t>
      </w:r>
      <w:r w:rsidR="007924FD" w:rsidRPr="00251AF7">
        <w:rPr>
          <w:rFonts w:eastAsia="Times New Roman" w:cstheme="minorHAnsi"/>
          <w:b/>
          <w:i/>
          <w:iCs/>
          <w:u w:val="single"/>
          <w:lang w:eastAsia="pl-PL"/>
        </w:rPr>
        <w:t>7</w:t>
      </w:r>
      <w:r w:rsidR="007924FD" w:rsidRPr="007924FD">
        <w:rPr>
          <w:rFonts w:eastAsia="Times New Roman" w:cstheme="minorHAnsi"/>
          <w:b/>
          <w:i/>
          <w:iCs/>
          <w:color w:val="FF0000"/>
          <w:u w:val="single"/>
          <w:lang w:eastAsia="pl-PL"/>
        </w:rPr>
        <w:t xml:space="preserve"> </w:t>
      </w:r>
      <w:r w:rsidRPr="001821BA">
        <w:rPr>
          <w:rFonts w:eastAsia="Times New Roman" w:cstheme="minorHAnsi"/>
          <w:b/>
          <w:i/>
          <w:iCs/>
          <w:color w:val="000000"/>
          <w:u w:val="single"/>
          <w:lang w:eastAsia="pl-PL"/>
        </w:rPr>
        <w:t>do SWZ</w:t>
      </w:r>
      <w:r w:rsidRPr="001821BA">
        <w:rPr>
          <w:rFonts w:eastAsia="Times New Roman" w:cstheme="minorHAnsi"/>
          <w:b/>
          <w:i/>
          <w:iCs/>
          <w:color w:val="000000"/>
          <w:lang w:eastAsia="pl-PL"/>
        </w:rPr>
        <w:t>.</w:t>
      </w:r>
    </w:p>
    <w:p w14:paraId="6010E5B9" w14:textId="77777777" w:rsidR="004B3D29" w:rsidRDefault="004B3D29">
      <w:pPr>
        <w:spacing w:line="259" w:lineRule="auto"/>
        <w:rPr>
          <w:rFonts w:eastAsiaTheme="minorEastAsia" w:cstheme="minorHAnsi"/>
          <w:b/>
          <w:color w:val="FF0000"/>
          <w:lang w:val="cs-CZ" w:eastAsia="pl-PL"/>
        </w:rPr>
      </w:pPr>
      <w:r>
        <w:rPr>
          <w:rFonts w:cstheme="minorHAnsi"/>
          <w:b/>
          <w:color w:val="FF0000"/>
        </w:rPr>
        <w:br w:type="page"/>
      </w:r>
    </w:p>
    <w:p w14:paraId="4AB1B7C9" w14:textId="7E1AAAA1" w:rsidR="00DB5202" w:rsidRPr="004B3D29" w:rsidRDefault="00DB5202" w:rsidP="004B3D29">
      <w:pPr>
        <w:pStyle w:val="Akapitzlist"/>
        <w:numPr>
          <w:ilvl w:val="0"/>
          <w:numId w:val="16"/>
        </w:numPr>
        <w:spacing w:line="360" w:lineRule="auto"/>
        <w:ind w:left="284" w:hanging="284"/>
        <w:rPr>
          <w:rFonts w:cstheme="minorHAnsi"/>
          <w:b/>
          <w:sz w:val="22"/>
          <w:szCs w:val="22"/>
        </w:rPr>
      </w:pPr>
      <w:r w:rsidRPr="004B3D29">
        <w:rPr>
          <w:rFonts w:cstheme="minorHAnsi"/>
          <w:b/>
          <w:sz w:val="22"/>
          <w:szCs w:val="22"/>
        </w:rPr>
        <w:lastRenderedPageBreak/>
        <w:t>potwierdzających spełnianie warunków udziału w postępowaniu:</w:t>
      </w:r>
    </w:p>
    <w:p w14:paraId="38DF72B7" w14:textId="502DB1BB" w:rsidR="00111253" w:rsidRPr="004B3D29" w:rsidRDefault="00111253" w:rsidP="004B3D29">
      <w:pPr>
        <w:pStyle w:val="Akapitzlist"/>
        <w:numPr>
          <w:ilvl w:val="1"/>
          <w:numId w:val="34"/>
        </w:numPr>
        <w:spacing w:line="360" w:lineRule="auto"/>
        <w:ind w:left="851" w:hanging="567"/>
        <w:rPr>
          <w:rFonts w:cstheme="minorHAnsi"/>
          <w:sz w:val="22"/>
          <w:szCs w:val="22"/>
        </w:rPr>
      </w:pPr>
      <w:r w:rsidRPr="004B3D29">
        <w:rPr>
          <w:rFonts w:cstheme="minorHAnsi"/>
          <w:b/>
          <w:sz w:val="22"/>
          <w:szCs w:val="22"/>
        </w:rPr>
        <w:t>wykaz osób</w:t>
      </w:r>
      <w:r w:rsidRPr="004B3D29">
        <w:rPr>
          <w:rFonts w:cstheme="minorHAnsi"/>
          <w:sz w:val="22"/>
          <w:szCs w:val="22"/>
        </w:rPr>
        <w:t xml:space="preserve">, skierowanych przez wykonawcę do realizacji zamówienia publicznego, </w:t>
      </w:r>
      <w:r w:rsidRPr="004B3D29">
        <w:rPr>
          <w:rFonts w:cstheme="minorHAnsi"/>
          <w:sz w:val="22"/>
          <w:szCs w:val="22"/>
        </w:rPr>
        <w:br/>
        <w:t>w szczególności odpowie</w:t>
      </w:r>
      <w:r w:rsidR="004B3D29" w:rsidRPr="004B3D29">
        <w:rPr>
          <w:rFonts w:cstheme="minorHAnsi"/>
          <w:sz w:val="22"/>
          <w:szCs w:val="22"/>
        </w:rPr>
        <w:t xml:space="preserve">dzialnych za świadczenie usług </w:t>
      </w:r>
      <w:r w:rsidRPr="004B3D29">
        <w:rPr>
          <w:rFonts w:cstheme="minorHAnsi"/>
          <w:sz w:val="22"/>
          <w:szCs w:val="22"/>
        </w:rPr>
        <w:t>wraz z informacjami na temat ich kwalifikacji zawodowych</w:t>
      </w:r>
      <w:r w:rsidRPr="004B3D29">
        <w:rPr>
          <w:rFonts w:eastAsia="Times New Roman" w:cstheme="minorHAnsi"/>
          <w:iCs/>
          <w:sz w:val="22"/>
          <w:szCs w:val="22"/>
        </w:rPr>
        <w:t>, uprawnień, doświadczenia</w:t>
      </w:r>
      <w:r w:rsidRPr="004B3D29">
        <w:rPr>
          <w:rFonts w:cstheme="minorHAnsi"/>
          <w:sz w:val="22"/>
          <w:szCs w:val="22"/>
        </w:rPr>
        <w:t xml:space="preserve"> niezbędnych do wykonania zamówienia publicznego, a także zakresu wykonywanych przez nie czynności oraz informacją o podstawie do dysponowania tymi osobami.</w:t>
      </w:r>
    </w:p>
    <w:p w14:paraId="6F40A3BB" w14:textId="48DB5767" w:rsidR="00111253" w:rsidRDefault="00111253" w:rsidP="004B3D29">
      <w:pPr>
        <w:spacing w:line="360" w:lineRule="auto"/>
        <w:rPr>
          <w:rFonts w:cstheme="minorHAnsi"/>
          <w:b/>
          <w:i/>
          <w:u w:val="single"/>
        </w:rPr>
      </w:pPr>
      <w:r w:rsidRPr="004B3D29">
        <w:rPr>
          <w:rFonts w:cstheme="minorHAnsi"/>
          <w:i/>
          <w:u w:val="single"/>
        </w:rPr>
        <w:t xml:space="preserve">Wykonawca może sporządzić wykaz osób zgodnie ze wzorem stanowiącym </w:t>
      </w:r>
      <w:r w:rsidR="004B3D29">
        <w:rPr>
          <w:rFonts w:cstheme="minorHAnsi"/>
          <w:b/>
          <w:i/>
          <w:u w:val="single"/>
        </w:rPr>
        <w:t>Załącznik nr 8</w:t>
      </w:r>
      <w:r w:rsidRPr="004B3D29">
        <w:rPr>
          <w:rFonts w:cstheme="minorHAnsi"/>
          <w:b/>
          <w:i/>
          <w:u w:val="single"/>
        </w:rPr>
        <w:t xml:space="preserve"> do SWZ.</w:t>
      </w:r>
    </w:p>
    <w:p w14:paraId="57E44650" w14:textId="44B294A5" w:rsidR="004B3D29" w:rsidRPr="004B3D29" w:rsidRDefault="004B3D29" w:rsidP="004B3D29">
      <w:pPr>
        <w:pStyle w:val="Akapitzlist"/>
        <w:numPr>
          <w:ilvl w:val="1"/>
          <w:numId w:val="34"/>
        </w:numPr>
        <w:autoSpaceDE w:val="0"/>
        <w:autoSpaceDN w:val="0"/>
        <w:adjustRightInd w:val="0"/>
        <w:spacing w:line="360" w:lineRule="auto"/>
        <w:ind w:left="851" w:hanging="567"/>
        <w:rPr>
          <w:rFonts w:eastAsia="Times New Roman" w:cstheme="minorHAnsi"/>
          <w:b/>
          <w:iCs/>
          <w:sz w:val="22"/>
          <w:szCs w:val="22"/>
          <w:u w:val="single"/>
        </w:rPr>
      </w:pPr>
      <w:r w:rsidRPr="004B3D29">
        <w:rPr>
          <w:rFonts w:eastAsia="Times New Roman" w:cstheme="minorHAnsi"/>
          <w:b/>
          <w:iCs/>
          <w:sz w:val="22"/>
          <w:szCs w:val="22"/>
        </w:rPr>
        <w:t>wykaz usług</w:t>
      </w:r>
      <w:r w:rsidRPr="004B3D29">
        <w:rPr>
          <w:rFonts w:eastAsia="Times New Roman" w:cstheme="minorHAnsi"/>
          <w:iCs/>
          <w:sz w:val="22"/>
          <w:szCs w:val="22"/>
        </w:rPr>
        <w:t xml:space="preserve"> wykonanych w okresie ostatnich trzech lat przed upływem terminu składania ofert, a jeżeli okres prowadzenia działalności jest krótszy – w tym okresie - wraz z dowodami określającymi czy usługi zostały wykonane należycie; </w:t>
      </w:r>
    </w:p>
    <w:p w14:paraId="6B6A62F2" w14:textId="77777777" w:rsidR="004B3D29" w:rsidRPr="004B3D29" w:rsidRDefault="004B3D29" w:rsidP="004B3D29">
      <w:pPr>
        <w:autoSpaceDE w:val="0"/>
        <w:autoSpaceDN w:val="0"/>
        <w:adjustRightInd w:val="0"/>
        <w:spacing w:line="360" w:lineRule="auto"/>
        <w:rPr>
          <w:rFonts w:eastAsia="Times New Roman" w:cstheme="minorHAnsi"/>
          <w:b/>
          <w:i/>
          <w:iCs/>
          <w:u w:val="single"/>
        </w:rPr>
      </w:pPr>
      <w:r w:rsidRPr="004B3D29">
        <w:rPr>
          <w:rFonts w:eastAsia="Times New Roman" w:cstheme="minorHAnsi"/>
          <w:i/>
          <w:iCs/>
          <w:u w:val="single"/>
        </w:rPr>
        <w:t>Wykonawca może sporządzić wykaz zgodnie ze wzorem stanowiącym</w:t>
      </w:r>
      <w:r w:rsidRPr="004B3D29">
        <w:rPr>
          <w:rFonts w:eastAsia="Times New Roman" w:cstheme="minorHAnsi"/>
          <w:b/>
          <w:i/>
          <w:iCs/>
          <w:u w:val="single"/>
        </w:rPr>
        <w:t xml:space="preserve"> Załącznik nr 9 do SWZ.</w:t>
      </w:r>
    </w:p>
    <w:p w14:paraId="6B62CFBA" w14:textId="77777777" w:rsidR="004B3D29" w:rsidRPr="004B3D29" w:rsidRDefault="004B3D29" w:rsidP="004B3D29">
      <w:pPr>
        <w:autoSpaceDE w:val="0"/>
        <w:autoSpaceDN w:val="0"/>
        <w:adjustRightInd w:val="0"/>
        <w:spacing w:line="360" w:lineRule="auto"/>
        <w:rPr>
          <w:rFonts w:eastAsia="Times New Roman" w:cstheme="minorHAnsi"/>
          <w:iCs/>
        </w:rPr>
      </w:pPr>
      <w:r w:rsidRPr="004B3D29">
        <w:rPr>
          <w:rFonts w:eastAsia="Times New Roman" w:cstheme="minorHAnsi"/>
          <w:iCs/>
        </w:rPr>
        <w:t>Jeżeli wykonawca powołuje się na doświadczenie w realizacji usług, wykonywanych wspólnie z innymi wykonawcami, wykaz, o którym mowa wyżej, dotyczy usług, w których wykonaniu wykonawca ten bezpośrednio uczestniczył, a w przypadku świadczeń powtarzających się lub ciągłych, w których wykonywaniu bezpośrednio uczestniczył lub uczestniczy.</w:t>
      </w:r>
    </w:p>
    <w:p w14:paraId="509CF31E" w14:textId="0B6402B1" w:rsidR="00FE25A0" w:rsidRPr="00F2027B" w:rsidRDefault="00FE25A0" w:rsidP="0059674F">
      <w:pPr>
        <w:shd w:val="clear" w:color="auto" w:fill="FFFFFF"/>
        <w:suppressAutoHyphens/>
        <w:spacing w:after="0" w:line="360" w:lineRule="auto"/>
        <w:rPr>
          <w:rFonts w:eastAsia="Times New Roman" w:cstheme="minorHAnsi"/>
          <w:b/>
          <w:color w:val="000000"/>
          <w:sz w:val="28"/>
          <w:szCs w:val="28"/>
          <w:lang w:eastAsia="pl-PL"/>
        </w:rPr>
      </w:pPr>
      <w:r w:rsidRPr="00F2027B">
        <w:rPr>
          <w:rFonts w:eastAsia="Times New Roman" w:cstheme="minorHAnsi"/>
          <w:b/>
          <w:color w:val="000000"/>
          <w:sz w:val="28"/>
          <w:szCs w:val="28"/>
          <w:lang w:eastAsia="pl-PL"/>
        </w:rPr>
        <w:t>X</w:t>
      </w:r>
      <w:r w:rsidR="009302D2" w:rsidRPr="00F2027B">
        <w:rPr>
          <w:rFonts w:eastAsia="Times New Roman" w:cstheme="minorHAnsi"/>
          <w:b/>
          <w:color w:val="000000"/>
          <w:sz w:val="28"/>
          <w:szCs w:val="28"/>
          <w:lang w:eastAsia="pl-PL"/>
        </w:rPr>
        <w:t>I</w:t>
      </w:r>
      <w:r w:rsidRPr="00F2027B">
        <w:rPr>
          <w:rFonts w:eastAsia="Times New Roman" w:cstheme="minorHAnsi"/>
          <w:b/>
          <w:color w:val="000000"/>
          <w:sz w:val="28"/>
          <w:szCs w:val="28"/>
          <w:lang w:eastAsia="pl-PL"/>
        </w:rPr>
        <w:t>V. Sposób oraz termin składania ofert</w:t>
      </w:r>
    </w:p>
    <w:p w14:paraId="30279D7E" w14:textId="3A589F0D" w:rsidR="00FE25A0" w:rsidRPr="00980E6D" w:rsidRDefault="00FE25A0" w:rsidP="00980E6D">
      <w:pPr>
        <w:pStyle w:val="Akapitzlist"/>
        <w:numPr>
          <w:ilvl w:val="4"/>
          <w:numId w:val="7"/>
        </w:numPr>
        <w:shd w:val="clear" w:color="auto" w:fill="FFFFFF"/>
        <w:tabs>
          <w:tab w:val="clear" w:pos="2062"/>
        </w:tabs>
        <w:suppressAutoHyphens/>
        <w:spacing w:line="360" w:lineRule="auto"/>
        <w:ind w:left="284" w:hanging="284"/>
        <w:rPr>
          <w:rFonts w:eastAsia="Times New Roman" w:cstheme="minorHAnsi"/>
          <w:b/>
          <w:color w:val="FF0000"/>
          <w:sz w:val="22"/>
          <w:szCs w:val="22"/>
        </w:rPr>
      </w:pPr>
      <w:r w:rsidRPr="00980E6D">
        <w:rPr>
          <w:rFonts w:eastAsia="Times New Roman" w:cstheme="minorHAnsi"/>
          <w:color w:val="000000"/>
          <w:sz w:val="22"/>
          <w:szCs w:val="22"/>
        </w:rPr>
        <w:t xml:space="preserve">Ofertę należy złożyć w </w:t>
      </w:r>
      <w:r w:rsidRPr="00980E6D">
        <w:rPr>
          <w:rFonts w:eastAsia="Times New Roman" w:cstheme="minorHAnsi"/>
          <w:sz w:val="22"/>
          <w:szCs w:val="22"/>
        </w:rPr>
        <w:t xml:space="preserve">terminie </w:t>
      </w:r>
      <w:r w:rsidR="009302D2" w:rsidRPr="00980E6D">
        <w:rPr>
          <w:rFonts w:eastAsia="Times New Roman" w:cstheme="minorHAnsi"/>
          <w:b/>
          <w:color w:val="000000" w:themeColor="text1"/>
          <w:sz w:val="22"/>
          <w:szCs w:val="22"/>
        </w:rPr>
        <w:t xml:space="preserve">do dnia </w:t>
      </w:r>
      <w:r w:rsidR="0020783C">
        <w:rPr>
          <w:rFonts w:eastAsia="Times New Roman" w:cstheme="minorHAnsi"/>
          <w:b/>
          <w:color w:val="FF0000"/>
          <w:sz w:val="22"/>
          <w:szCs w:val="22"/>
        </w:rPr>
        <w:t>16.12</w:t>
      </w:r>
      <w:r w:rsidR="0008355E" w:rsidRPr="00980E6D">
        <w:rPr>
          <w:rFonts w:eastAsia="Times New Roman" w:cstheme="minorHAnsi"/>
          <w:b/>
          <w:color w:val="FF0000"/>
          <w:sz w:val="22"/>
          <w:szCs w:val="22"/>
        </w:rPr>
        <w:t>.</w:t>
      </w:r>
      <w:r w:rsidR="009E3C22" w:rsidRPr="00980E6D">
        <w:rPr>
          <w:rFonts w:eastAsia="Times New Roman" w:cstheme="minorHAnsi"/>
          <w:b/>
          <w:color w:val="FF0000"/>
          <w:sz w:val="22"/>
          <w:szCs w:val="22"/>
        </w:rPr>
        <w:t>202</w:t>
      </w:r>
      <w:r w:rsidR="008D7017" w:rsidRPr="00980E6D">
        <w:rPr>
          <w:rFonts w:eastAsia="Times New Roman" w:cstheme="minorHAnsi"/>
          <w:b/>
          <w:color w:val="FF0000"/>
          <w:sz w:val="22"/>
          <w:szCs w:val="22"/>
        </w:rPr>
        <w:t>5</w:t>
      </w:r>
      <w:r w:rsidR="00550B9D" w:rsidRPr="00980E6D">
        <w:rPr>
          <w:rFonts w:eastAsia="Times New Roman" w:cstheme="minorHAnsi"/>
          <w:b/>
          <w:color w:val="FF0000"/>
          <w:sz w:val="22"/>
          <w:szCs w:val="22"/>
        </w:rPr>
        <w:t xml:space="preserve"> r.</w:t>
      </w:r>
      <w:r w:rsidR="009302D2" w:rsidRPr="00980E6D">
        <w:rPr>
          <w:rFonts w:eastAsia="Times New Roman" w:cstheme="minorHAnsi"/>
          <w:b/>
          <w:color w:val="FF0000"/>
          <w:sz w:val="22"/>
          <w:szCs w:val="22"/>
        </w:rPr>
        <w:t xml:space="preserve"> do godz. 09</w:t>
      </w:r>
      <w:r w:rsidRPr="00980E6D">
        <w:rPr>
          <w:rFonts w:eastAsia="Times New Roman" w:cstheme="minorHAnsi"/>
          <w:b/>
          <w:color w:val="FF0000"/>
          <w:sz w:val="22"/>
          <w:szCs w:val="22"/>
        </w:rPr>
        <w:t>.00.</w:t>
      </w:r>
    </w:p>
    <w:p w14:paraId="17CAD310" w14:textId="70BEC93F" w:rsidR="00A540F7" w:rsidRPr="00980E6D" w:rsidRDefault="00FE25A0" w:rsidP="00980E6D">
      <w:pPr>
        <w:pStyle w:val="Akapitzlist"/>
        <w:numPr>
          <w:ilvl w:val="1"/>
          <w:numId w:val="7"/>
        </w:numPr>
        <w:shd w:val="clear" w:color="auto" w:fill="FFFFFF"/>
        <w:suppressAutoHyphens/>
        <w:spacing w:line="360" w:lineRule="auto"/>
        <w:ind w:left="284" w:hanging="284"/>
        <w:rPr>
          <w:rStyle w:val="Hipercze"/>
          <w:rFonts w:eastAsia="Times New Roman" w:cstheme="minorHAnsi"/>
          <w:color w:val="auto"/>
          <w:sz w:val="22"/>
          <w:szCs w:val="22"/>
          <w:u w:val="none"/>
        </w:rPr>
      </w:pPr>
      <w:r w:rsidRPr="00980E6D">
        <w:rPr>
          <w:rFonts w:eastAsia="Times New Roman" w:cstheme="minorHAnsi"/>
          <w:sz w:val="22"/>
          <w:szCs w:val="22"/>
        </w:rPr>
        <w:t xml:space="preserve">Ofertę należy złożyć za pośrednictwem </w:t>
      </w:r>
      <w:r w:rsidR="00C0145F" w:rsidRPr="00980E6D">
        <w:rPr>
          <w:rFonts w:eastAsia="Times New Roman" w:cstheme="minorHAnsi"/>
          <w:sz w:val="22"/>
          <w:szCs w:val="22"/>
        </w:rPr>
        <w:t xml:space="preserve">Platformy zakupowej znajdującej się pod adresem: </w:t>
      </w:r>
    </w:p>
    <w:p w14:paraId="7DF12DFF" w14:textId="04415067" w:rsidR="00A576F1" w:rsidRPr="00980E6D" w:rsidRDefault="000F5319" w:rsidP="00980E6D">
      <w:pPr>
        <w:shd w:val="clear" w:color="auto" w:fill="FFFFFF"/>
        <w:suppressAutoHyphens/>
        <w:spacing w:after="0" w:line="360" w:lineRule="auto"/>
        <w:ind w:left="284" w:hanging="284"/>
        <w:rPr>
          <w:rStyle w:val="Hipercze"/>
          <w:rFonts w:eastAsia="Times New Roman" w:cstheme="minorHAnsi"/>
          <w:b/>
          <w:color w:val="0070C0"/>
          <w:u w:val="none"/>
          <w:lang w:eastAsia="pl-PL"/>
        </w:rPr>
      </w:pPr>
      <w:hyperlink r:id="rId14" w:history="1">
        <w:r w:rsidR="00A576F1" w:rsidRPr="00980E6D">
          <w:rPr>
            <w:b/>
            <w:color w:val="0070C0"/>
            <w:u w:val="single"/>
          </w:rPr>
          <w:t xml:space="preserve">https://platformazakupowa.pl/transakcja/1202854 </w:t>
        </w:r>
      </w:hyperlink>
    </w:p>
    <w:p w14:paraId="293C65CD" w14:textId="33EB7B5F" w:rsidR="00FE25A0" w:rsidRPr="00980E6D" w:rsidRDefault="00FE25A0" w:rsidP="00980E6D">
      <w:pPr>
        <w:pStyle w:val="Akapitzlist"/>
        <w:numPr>
          <w:ilvl w:val="1"/>
          <w:numId w:val="7"/>
        </w:numPr>
        <w:shd w:val="clear" w:color="auto" w:fill="FFFFFF"/>
        <w:suppressAutoHyphens/>
        <w:spacing w:line="360" w:lineRule="auto"/>
        <w:ind w:left="284" w:hanging="284"/>
        <w:rPr>
          <w:rFonts w:eastAsia="Times New Roman" w:cstheme="minorHAnsi"/>
          <w:sz w:val="22"/>
          <w:szCs w:val="22"/>
        </w:rPr>
      </w:pPr>
      <w:r w:rsidRPr="00980E6D">
        <w:rPr>
          <w:rFonts w:eastAsia="Times New Roman" w:cstheme="minorHAnsi"/>
          <w:sz w:val="22"/>
          <w:szCs w:val="22"/>
        </w:rPr>
        <w:t>Ofertę należy sporządzić zgodnie z wymaganiami</w:t>
      </w:r>
      <w:r w:rsidR="00C0145F" w:rsidRPr="00980E6D">
        <w:rPr>
          <w:rFonts w:eastAsia="Times New Roman" w:cstheme="minorHAnsi"/>
          <w:sz w:val="22"/>
          <w:szCs w:val="22"/>
        </w:rPr>
        <w:t xml:space="preserve"> części XI</w:t>
      </w:r>
      <w:r w:rsidR="00D105E6" w:rsidRPr="00980E6D">
        <w:rPr>
          <w:rFonts w:eastAsia="Times New Roman" w:cstheme="minorHAnsi"/>
          <w:sz w:val="22"/>
          <w:szCs w:val="22"/>
        </w:rPr>
        <w:t>II</w:t>
      </w:r>
      <w:r w:rsidR="00C0145F" w:rsidRPr="00980E6D">
        <w:rPr>
          <w:rFonts w:eastAsia="Times New Roman" w:cstheme="minorHAnsi"/>
          <w:sz w:val="22"/>
          <w:szCs w:val="22"/>
        </w:rPr>
        <w:t xml:space="preserve"> SWZ.</w:t>
      </w:r>
    </w:p>
    <w:p w14:paraId="0D1A35AE" w14:textId="3E1850E2" w:rsidR="00FE25A0" w:rsidRPr="001821BA" w:rsidRDefault="009302D2" w:rsidP="004B3BF6">
      <w:pPr>
        <w:spacing w:line="259" w:lineRule="auto"/>
        <w:rPr>
          <w:rFonts w:eastAsia="Times New Roman" w:cstheme="minorHAnsi"/>
          <w:b/>
          <w:bCs/>
          <w:spacing w:val="-2"/>
          <w:sz w:val="28"/>
          <w:szCs w:val="28"/>
          <w:lang w:eastAsia="ar-SA"/>
        </w:rPr>
      </w:pPr>
      <w:r w:rsidRPr="001821BA">
        <w:rPr>
          <w:rFonts w:eastAsia="Times New Roman" w:cstheme="minorHAnsi"/>
          <w:b/>
          <w:color w:val="000000"/>
          <w:sz w:val="28"/>
          <w:szCs w:val="28"/>
          <w:lang w:eastAsia="pl-PL"/>
        </w:rPr>
        <w:t>XV.</w:t>
      </w:r>
      <w:r w:rsidR="00FE25A0" w:rsidRPr="001821BA">
        <w:rPr>
          <w:rFonts w:eastAsia="Times New Roman" w:cstheme="minorHAnsi"/>
          <w:b/>
          <w:color w:val="000000"/>
          <w:sz w:val="28"/>
          <w:szCs w:val="28"/>
          <w:lang w:eastAsia="pl-PL"/>
        </w:rPr>
        <w:t xml:space="preserve"> Termin otwarcia ofert</w:t>
      </w:r>
    </w:p>
    <w:p w14:paraId="65C62E95" w14:textId="28710747" w:rsidR="00FE25A0" w:rsidRPr="00607C9F" w:rsidRDefault="00FE25A0" w:rsidP="00082850">
      <w:pPr>
        <w:numPr>
          <w:ilvl w:val="0"/>
          <w:numId w:val="2"/>
        </w:numPr>
        <w:suppressAutoHyphens/>
        <w:autoSpaceDE w:val="0"/>
        <w:spacing w:after="0" w:line="360" w:lineRule="auto"/>
        <w:ind w:left="284" w:hanging="284"/>
        <w:rPr>
          <w:rFonts w:eastAsia="Calibri" w:cstheme="minorHAnsi"/>
          <w:color w:val="0070C0"/>
          <w:lang w:eastAsia="ar-SA"/>
        </w:rPr>
      </w:pPr>
      <w:r w:rsidRPr="001821BA">
        <w:rPr>
          <w:rFonts w:eastAsia="Calibri" w:cstheme="minorHAnsi"/>
          <w:lang w:eastAsia="ar-SA"/>
        </w:rPr>
        <w:t xml:space="preserve">Otwarcie ofert nastąpi w </w:t>
      </w:r>
      <w:r w:rsidRPr="009E3C22">
        <w:rPr>
          <w:rFonts w:eastAsia="Calibri" w:cstheme="minorHAnsi"/>
          <w:lang w:eastAsia="ar-SA"/>
        </w:rPr>
        <w:t xml:space="preserve">dniu </w:t>
      </w:r>
      <w:r w:rsidR="0020783C">
        <w:rPr>
          <w:rFonts w:eastAsia="Calibri" w:cstheme="minorHAnsi"/>
          <w:b/>
          <w:color w:val="FF0000"/>
          <w:lang w:eastAsia="ar-SA"/>
        </w:rPr>
        <w:t>16.12</w:t>
      </w:r>
      <w:r w:rsidR="008D7017" w:rsidRPr="00980E6D">
        <w:rPr>
          <w:rFonts w:eastAsia="Calibri" w:cstheme="minorHAnsi"/>
          <w:b/>
          <w:color w:val="FF0000"/>
          <w:lang w:eastAsia="ar-SA"/>
        </w:rPr>
        <w:t>.2025</w:t>
      </w:r>
      <w:r w:rsidRPr="00980E6D">
        <w:rPr>
          <w:rFonts w:eastAsia="Calibri" w:cstheme="minorHAnsi"/>
          <w:b/>
          <w:color w:val="FF0000"/>
          <w:lang w:eastAsia="ar-SA"/>
        </w:rPr>
        <w:t xml:space="preserve"> r. o godzinie </w:t>
      </w:r>
      <w:r w:rsidR="006D5CF5" w:rsidRPr="00980E6D">
        <w:rPr>
          <w:rFonts w:eastAsia="Calibri" w:cstheme="minorHAnsi"/>
          <w:b/>
          <w:color w:val="FF0000"/>
          <w:lang w:eastAsia="ar-SA"/>
        </w:rPr>
        <w:t>09.05</w:t>
      </w:r>
      <w:r w:rsidR="00C0145F" w:rsidRPr="00980E6D">
        <w:rPr>
          <w:rFonts w:eastAsia="Calibri" w:cstheme="minorHAnsi"/>
          <w:b/>
          <w:color w:val="FF0000"/>
          <w:lang w:eastAsia="ar-SA"/>
        </w:rPr>
        <w:t>.</w:t>
      </w:r>
    </w:p>
    <w:p w14:paraId="7EF60741" w14:textId="6B56714A" w:rsidR="00FE25A0" w:rsidRPr="001821BA" w:rsidRDefault="00FE25A0" w:rsidP="00254BB3">
      <w:pPr>
        <w:widowControl w:val="0"/>
        <w:numPr>
          <w:ilvl w:val="0"/>
          <w:numId w:val="2"/>
        </w:numPr>
        <w:tabs>
          <w:tab w:val="clear" w:pos="0"/>
        </w:tabs>
        <w:suppressAutoHyphens/>
        <w:autoSpaceDE w:val="0"/>
        <w:autoSpaceDN w:val="0"/>
        <w:adjustRightInd w:val="0"/>
        <w:spacing w:after="0" w:line="360" w:lineRule="auto"/>
        <w:ind w:left="284" w:hanging="284"/>
        <w:rPr>
          <w:rFonts w:eastAsia="Times New Roman" w:cstheme="minorHAnsi"/>
          <w:color w:val="000000"/>
          <w:lang w:eastAsia="ar-SA"/>
        </w:rPr>
      </w:pPr>
      <w:r w:rsidRPr="001821BA">
        <w:rPr>
          <w:rFonts w:eastAsia="Times New Roman" w:cstheme="minorHAnsi"/>
          <w:color w:val="000000"/>
          <w:lang w:eastAsia="ar-SA"/>
        </w:rPr>
        <w:t xml:space="preserve">Informacja z otwarcia ofert opublikowana zostanie na stronie internetowej </w:t>
      </w:r>
      <w:hyperlink r:id="rId15" w:history="1">
        <w:r w:rsidR="00A576F1" w:rsidRPr="00A576F1">
          <w:rPr>
            <w:rStyle w:val="Hipercze"/>
            <w:rFonts w:eastAsia="Times New Roman" w:cstheme="minorHAnsi"/>
            <w:b/>
            <w:lang w:eastAsia="ar-SA"/>
          </w:rPr>
          <w:t xml:space="preserve">https://platformazakupowa.pl/transakcja/1202854 </w:t>
        </w:r>
      </w:hyperlink>
      <w:r w:rsidRPr="001821BA">
        <w:rPr>
          <w:rFonts w:eastAsia="Times New Roman" w:cstheme="minorHAnsi"/>
          <w:b/>
          <w:color w:val="000000"/>
          <w:lang w:eastAsia="ar-SA"/>
        </w:rPr>
        <w:t xml:space="preserve">w </w:t>
      </w:r>
      <w:r w:rsidRPr="009E3C22">
        <w:rPr>
          <w:rFonts w:eastAsia="Times New Roman" w:cstheme="minorHAnsi"/>
          <w:b/>
          <w:color w:val="000000"/>
          <w:lang w:eastAsia="ar-SA"/>
        </w:rPr>
        <w:t>folderze</w:t>
      </w:r>
      <w:r w:rsidRPr="001821BA">
        <w:rPr>
          <w:rFonts w:eastAsia="Times New Roman" w:cstheme="minorHAnsi"/>
          <w:b/>
          <w:color w:val="000000"/>
          <w:lang w:eastAsia="ar-SA"/>
        </w:rPr>
        <w:t xml:space="preserve"> „</w:t>
      </w:r>
      <w:r w:rsidR="006D5CF5">
        <w:rPr>
          <w:rFonts w:eastAsia="Times New Roman" w:cstheme="minorHAnsi"/>
          <w:b/>
          <w:color w:val="000000"/>
          <w:lang w:eastAsia="ar-SA"/>
        </w:rPr>
        <w:t>Komunikaty</w:t>
      </w:r>
      <w:r w:rsidRPr="001821BA">
        <w:rPr>
          <w:rFonts w:eastAsia="Times New Roman" w:cstheme="minorHAnsi"/>
          <w:b/>
          <w:color w:val="000000"/>
          <w:lang w:eastAsia="ar-SA"/>
        </w:rPr>
        <w:t xml:space="preserve">” </w:t>
      </w:r>
      <w:r w:rsidRPr="001821BA">
        <w:rPr>
          <w:rFonts w:eastAsia="Times New Roman" w:cstheme="minorHAnsi"/>
          <w:color w:val="000000"/>
          <w:lang w:eastAsia="ar-SA"/>
        </w:rPr>
        <w:t>i zawier</w:t>
      </w:r>
      <w:r w:rsidR="00111253">
        <w:rPr>
          <w:rFonts w:eastAsia="Times New Roman" w:cstheme="minorHAnsi"/>
          <w:color w:val="000000"/>
          <w:lang w:eastAsia="ar-SA"/>
        </w:rPr>
        <w:t>a</w:t>
      </w:r>
      <w:r w:rsidRPr="001821BA">
        <w:rPr>
          <w:rFonts w:eastAsia="Times New Roman" w:cstheme="minorHAnsi"/>
          <w:color w:val="000000"/>
          <w:lang w:eastAsia="ar-SA"/>
        </w:rPr>
        <w:t xml:space="preserve">ć będzie dane określone w art. 222 ust. 5 </w:t>
      </w:r>
      <w:proofErr w:type="spellStart"/>
      <w:r w:rsidRPr="001821BA">
        <w:rPr>
          <w:rFonts w:eastAsia="Times New Roman" w:cstheme="minorHAnsi"/>
          <w:color w:val="000000"/>
          <w:lang w:eastAsia="ar-SA"/>
        </w:rPr>
        <w:t>Pzp</w:t>
      </w:r>
      <w:proofErr w:type="spellEnd"/>
      <w:r w:rsidRPr="001821BA">
        <w:rPr>
          <w:rFonts w:eastAsia="Times New Roman" w:cstheme="minorHAnsi"/>
          <w:color w:val="000000"/>
          <w:lang w:eastAsia="ar-SA"/>
        </w:rPr>
        <w:t>.</w:t>
      </w:r>
    </w:p>
    <w:p w14:paraId="4C06B84F" w14:textId="77777777" w:rsidR="00FA6800" w:rsidRPr="008434C9" w:rsidRDefault="00FA6800" w:rsidP="00082850">
      <w:pPr>
        <w:widowControl w:val="0"/>
        <w:numPr>
          <w:ilvl w:val="0"/>
          <w:numId w:val="2"/>
        </w:numPr>
        <w:tabs>
          <w:tab w:val="clear" w:pos="0"/>
        </w:tabs>
        <w:suppressAutoHyphens/>
        <w:autoSpaceDE w:val="0"/>
        <w:autoSpaceDN w:val="0"/>
        <w:adjustRightInd w:val="0"/>
        <w:spacing w:after="0" w:line="360" w:lineRule="auto"/>
        <w:ind w:left="284" w:hanging="284"/>
        <w:rPr>
          <w:rFonts w:cstheme="minorHAnsi"/>
          <w:color w:val="000000"/>
          <w:lang w:eastAsia="ar-SA"/>
        </w:rPr>
      </w:pPr>
      <w:r w:rsidRPr="008434C9">
        <w:rPr>
          <w:rFonts w:cstheme="minorHAnsi"/>
          <w:color w:val="000000"/>
          <w:lang w:eastAsia="ar-SA"/>
        </w:rPr>
        <w:t xml:space="preserve">W przypadku awarii systemu teleinformatycznego, która powoduje brak możliwości otwarcia ofert </w:t>
      </w:r>
      <w:r w:rsidRPr="008434C9">
        <w:rPr>
          <w:rFonts w:cstheme="minorHAnsi"/>
          <w:color w:val="000000"/>
          <w:lang w:eastAsia="ar-SA"/>
        </w:rPr>
        <w:br/>
        <w:t>w terminie określonym przez Zamawiającego, otwarcie ofert nastąpi niezwłocznie po usunięciu awarii.</w:t>
      </w:r>
    </w:p>
    <w:p w14:paraId="38D97E89" w14:textId="77777777" w:rsidR="00FA6800" w:rsidRPr="008434C9" w:rsidRDefault="00FA6800" w:rsidP="00082850">
      <w:pPr>
        <w:widowControl w:val="0"/>
        <w:numPr>
          <w:ilvl w:val="0"/>
          <w:numId w:val="2"/>
        </w:numPr>
        <w:tabs>
          <w:tab w:val="clear" w:pos="0"/>
        </w:tabs>
        <w:suppressAutoHyphens/>
        <w:autoSpaceDE w:val="0"/>
        <w:autoSpaceDN w:val="0"/>
        <w:adjustRightInd w:val="0"/>
        <w:spacing w:after="0" w:line="360" w:lineRule="auto"/>
        <w:ind w:left="284" w:hanging="284"/>
        <w:rPr>
          <w:rFonts w:cstheme="minorHAnsi"/>
          <w:color w:val="000000"/>
          <w:lang w:eastAsia="ar-SA"/>
        </w:rPr>
      </w:pPr>
      <w:r w:rsidRPr="008434C9">
        <w:rPr>
          <w:rFonts w:cstheme="minorHAnsi"/>
          <w:color w:val="000000"/>
          <w:lang w:eastAsia="ar-SA"/>
        </w:rPr>
        <w:t>Zamawiający poinformuje o zmianie terminu otwarcia ofert na stronie internetowej prowadzonego postępowania.</w:t>
      </w:r>
    </w:p>
    <w:p w14:paraId="0AD82909" w14:textId="77777777" w:rsidR="00FA6800" w:rsidRPr="008434C9" w:rsidRDefault="00FA6800" w:rsidP="00082850">
      <w:pPr>
        <w:widowControl w:val="0"/>
        <w:numPr>
          <w:ilvl w:val="0"/>
          <w:numId w:val="2"/>
        </w:numPr>
        <w:tabs>
          <w:tab w:val="clear" w:pos="0"/>
        </w:tabs>
        <w:suppressAutoHyphens/>
        <w:autoSpaceDE w:val="0"/>
        <w:autoSpaceDN w:val="0"/>
        <w:adjustRightInd w:val="0"/>
        <w:spacing w:after="0" w:line="360" w:lineRule="auto"/>
        <w:ind w:left="284" w:hanging="284"/>
        <w:rPr>
          <w:rFonts w:cstheme="minorHAnsi"/>
          <w:color w:val="000000"/>
          <w:lang w:eastAsia="ar-SA"/>
        </w:rPr>
      </w:pPr>
      <w:r w:rsidRPr="008434C9">
        <w:rPr>
          <w:rFonts w:cstheme="minorHAnsi"/>
          <w:color w:val="000000"/>
          <w:lang w:eastAsia="ar-SA"/>
        </w:rPr>
        <w:t>Zamawiający nie przewiduje przeprowadzania jawnej sesji otwarcia ofert z udziałem Wykonawców lub osób trzecich, oraz transmisji sesji otwarcia za pośrednictwem jakichkolwiek urządzeń do przekazu wideo, on-line.</w:t>
      </w:r>
    </w:p>
    <w:p w14:paraId="050DE8D6" w14:textId="77777777" w:rsidR="00980E6D" w:rsidRDefault="00980E6D">
      <w:pPr>
        <w:spacing w:line="259" w:lineRule="auto"/>
        <w:rPr>
          <w:rFonts w:eastAsia="Times New Roman" w:cstheme="minorHAnsi"/>
          <w:b/>
          <w:bCs/>
          <w:color w:val="000000"/>
          <w:spacing w:val="-2"/>
          <w:sz w:val="28"/>
          <w:szCs w:val="28"/>
          <w:lang w:eastAsia="ar-SA"/>
        </w:rPr>
      </w:pPr>
      <w:r>
        <w:rPr>
          <w:rFonts w:eastAsia="Times New Roman" w:cstheme="minorHAnsi"/>
          <w:b/>
          <w:bCs/>
          <w:color w:val="000000"/>
          <w:spacing w:val="-2"/>
          <w:sz w:val="28"/>
          <w:szCs w:val="28"/>
          <w:lang w:eastAsia="ar-SA"/>
        </w:rPr>
        <w:br w:type="page"/>
      </w:r>
    </w:p>
    <w:p w14:paraId="24DA2188" w14:textId="1DDEBD39" w:rsidR="00FE25A0" w:rsidRPr="001821BA" w:rsidRDefault="009302D2" w:rsidP="0059674F">
      <w:pPr>
        <w:shd w:val="clear" w:color="auto" w:fill="FFFFFF"/>
        <w:suppressAutoHyphens/>
        <w:spacing w:after="0" w:line="360" w:lineRule="auto"/>
        <w:rPr>
          <w:rFonts w:eastAsia="Times New Roman" w:cstheme="minorHAnsi"/>
          <w:color w:val="000000"/>
          <w:sz w:val="24"/>
          <w:szCs w:val="24"/>
          <w:lang w:eastAsia="ar-SA"/>
        </w:rPr>
      </w:pPr>
      <w:r w:rsidRPr="001821BA">
        <w:rPr>
          <w:rFonts w:eastAsia="Times New Roman" w:cstheme="minorHAnsi"/>
          <w:b/>
          <w:bCs/>
          <w:color w:val="000000"/>
          <w:spacing w:val="-2"/>
          <w:sz w:val="28"/>
          <w:szCs w:val="28"/>
          <w:lang w:eastAsia="ar-SA"/>
        </w:rPr>
        <w:lastRenderedPageBreak/>
        <w:t>XV</w:t>
      </w:r>
      <w:r w:rsidR="00FE25A0" w:rsidRPr="001821BA">
        <w:rPr>
          <w:rFonts w:eastAsia="Times New Roman" w:cstheme="minorHAnsi"/>
          <w:b/>
          <w:bCs/>
          <w:color w:val="000000"/>
          <w:spacing w:val="-2"/>
          <w:sz w:val="28"/>
          <w:szCs w:val="28"/>
          <w:lang w:eastAsia="ar-SA"/>
        </w:rPr>
        <w:t>I. Sposób obliczenia ceny</w:t>
      </w:r>
    </w:p>
    <w:p w14:paraId="58CDF5B0" w14:textId="77777777" w:rsidR="007C2B0E" w:rsidRPr="001821BA" w:rsidRDefault="007C2B0E" w:rsidP="00082850">
      <w:pPr>
        <w:numPr>
          <w:ilvl w:val="0"/>
          <w:numId w:val="5"/>
        </w:numPr>
        <w:suppressAutoHyphens/>
        <w:spacing w:after="0" w:line="360" w:lineRule="auto"/>
        <w:ind w:left="284" w:hanging="284"/>
        <w:rPr>
          <w:rFonts w:eastAsia="Times New Roman" w:cstheme="minorHAnsi"/>
          <w:lang w:eastAsia="ar-SA"/>
        </w:rPr>
      </w:pPr>
      <w:r w:rsidRPr="001821BA">
        <w:rPr>
          <w:rFonts w:eastAsia="Times New Roman" w:cstheme="minorHAnsi"/>
          <w:color w:val="000000"/>
          <w:lang w:eastAsia="ar-SA"/>
        </w:rPr>
        <w:t xml:space="preserve">Cena ofertowa musi być podana w </w:t>
      </w:r>
      <w:r w:rsidRPr="001821BA">
        <w:rPr>
          <w:rFonts w:eastAsia="Times New Roman" w:cstheme="minorHAnsi"/>
          <w:lang w:eastAsia="ar-SA"/>
        </w:rPr>
        <w:t xml:space="preserve">PLN (zamawiający nie przewiduje rozliczeń z Wykonawcą </w:t>
      </w:r>
      <w:r w:rsidRPr="001821BA">
        <w:rPr>
          <w:rFonts w:eastAsia="Times New Roman" w:cstheme="minorHAnsi"/>
          <w:lang w:eastAsia="ar-SA"/>
        </w:rPr>
        <w:br/>
        <w:t>w walutach obcych).</w:t>
      </w:r>
    </w:p>
    <w:p w14:paraId="70573A19" w14:textId="77777777" w:rsidR="007C2B0E" w:rsidRPr="001821BA" w:rsidRDefault="007C2B0E" w:rsidP="00082850">
      <w:pPr>
        <w:numPr>
          <w:ilvl w:val="0"/>
          <w:numId w:val="5"/>
        </w:numPr>
        <w:suppressAutoHyphens/>
        <w:spacing w:after="0" w:line="360" w:lineRule="auto"/>
        <w:ind w:left="284" w:hanging="284"/>
        <w:rPr>
          <w:rFonts w:eastAsia="Times New Roman" w:cstheme="minorHAnsi"/>
          <w:color w:val="000000"/>
          <w:lang w:eastAsia="ar-SA"/>
        </w:rPr>
      </w:pPr>
      <w:r w:rsidRPr="001821BA">
        <w:rPr>
          <w:rFonts w:eastAsia="Times New Roman" w:cstheme="minorHAnsi"/>
          <w:color w:val="000000"/>
          <w:lang w:eastAsia="ar-SA"/>
        </w:rPr>
        <w:t>Cena oferty powinna obejmować pełny zakres usług określonych w niniejszej SWZ i uwzględniać wszystkie koszty związane z wykonaniem przedmiotu zamówienia oraz wszelkie warunki, przeszkody czy okoliczności, które mogą mieć wpływ na wykonanie przedmiotu  zamówienia.</w:t>
      </w:r>
    </w:p>
    <w:p w14:paraId="5D5CD721" w14:textId="77777777" w:rsidR="007C2B0E" w:rsidRPr="001821BA" w:rsidRDefault="007C2B0E" w:rsidP="00082850">
      <w:pPr>
        <w:numPr>
          <w:ilvl w:val="0"/>
          <w:numId w:val="5"/>
        </w:numPr>
        <w:suppressAutoHyphens/>
        <w:spacing w:after="0" w:line="360" w:lineRule="auto"/>
        <w:ind w:left="284" w:hanging="284"/>
        <w:rPr>
          <w:rFonts w:eastAsia="Times New Roman" w:cstheme="minorHAnsi"/>
          <w:lang w:eastAsia="ar-SA"/>
        </w:rPr>
      </w:pPr>
      <w:r w:rsidRPr="001821BA">
        <w:rPr>
          <w:rFonts w:eastAsia="Times New Roman" w:cstheme="minorHAnsi"/>
          <w:color w:val="000000"/>
          <w:lang w:eastAsia="ar-SA"/>
        </w:rPr>
        <w:t>Dla porównania ofert zamawiający przyjmie cenę oferty brutto określoną w Formularzu ofertowym.</w:t>
      </w:r>
    </w:p>
    <w:p w14:paraId="4DB5E52E" w14:textId="77777777" w:rsidR="007C2B0E" w:rsidRPr="001821BA" w:rsidRDefault="007C2B0E" w:rsidP="00082850">
      <w:pPr>
        <w:numPr>
          <w:ilvl w:val="0"/>
          <w:numId w:val="5"/>
        </w:numPr>
        <w:suppressAutoHyphens/>
        <w:spacing w:after="0" w:line="360" w:lineRule="auto"/>
        <w:ind w:left="284" w:hanging="284"/>
        <w:rPr>
          <w:rFonts w:eastAsia="Times New Roman" w:cstheme="minorHAnsi"/>
          <w:color w:val="000000"/>
          <w:lang w:eastAsia="ar-SA"/>
        </w:rPr>
      </w:pPr>
      <w:r w:rsidRPr="001821BA">
        <w:rPr>
          <w:rFonts w:eastAsia="Times New Roman" w:cstheme="minorHAnsi"/>
          <w:lang w:eastAsia="ar-SA"/>
        </w:rPr>
        <w:t>Wykonawca zobowiązany jest do wypełnienia FORMULARZA OFERTOWEGO (Załącznik nr 1 do SWZ).</w:t>
      </w:r>
    </w:p>
    <w:p w14:paraId="5625E788" w14:textId="77777777" w:rsidR="007C2B0E" w:rsidRPr="001821BA" w:rsidRDefault="007C2B0E" w:rsidP="00082850">
      <w:pPr>
        <w:numPr>
          <w:ilvl w:val="0"/>
          <w:numId w:val="5"/>
        </w:numPr>
        <w:suppressAutoHyphens/>
        <w:spacing w:after="0" w:line="360" w:lineRule="auto"/>
        <w:ind w:left="284" w:hanging="284"/>
        <w:rPr>
          <w:rFonts w:eastAsia="Times New Roman" w:cstheme="minorHAnsi"/>
          <w:color w:val="000000"/>
          <w:lang w:eastAsia="ar-SA"/>
        </w:rPr>
      </w:pPr>
      <w:r w:rsidRPr="001821BA">
        <w:rPr>
          <w:rFonts w:eastAsia="Times New Roman" w:cstheme="minorHAnsi"/>
          <w:color w:val="000000"/>
          <w:lang w:eastAsia="ar-SA"/>
        </w:rPr>
        <w:t xml:space="preserve">Cena ofertowa musi być podana w złotych polskich, cyfrowo i słownie, łącznie z podatkiem VAT naliczonym zgodnie z obowiązującymi w terminie składania oferty przepisami. Obowiązkiem składającego ofertę jest wypełnić formularz ofertowy, dokonując obliczeń wg zasad uznanych </w:t>
      </w:r>
      <w:r w:rsidRPr="001821BA">
        <w:rPr>
          <w:rFonts w:eastAsia="Times New Roman" w:cstheme="minorHAnsi"/>
          <w:color w:val="000000"/>
          <w:lang w:eastAsia="ar-SA"/>
        </w:rPr>
        <w:br/>
        <w:t xml:space="preserve">w rachunkowości. </w:t>
      </w:r>
    </w:p>
    <w:p w14:paraId="073033BC" w14:textId="77777777" w:rsidR="007C2B0E" w:rsidRPr="001821BA" w:rsidRDefault="007C2B0E" w:rsidP="00082850">
      <w:pPr>
        <w:numPr>
          <w:ilvl w:val="0"/>
          <w:numId w:val="5"/>
        </w:numPr>
        <w:suppressAutoHyphens/>
        <w:spacing w:after="0" w:line="360" w:lineRule="auto"/>
        <w:ind w:left="284" w:hanging="284"/>
        <w:rPr>
          <w:rFonts w:eastAsia="Times New Roman" w:cstheme="minorHAnsi"/>
          <w:color w:val="000000"/>
          <w:lang w:eastAsia="ar-SA"/>
        </w:rPr>
      </w:pPr>
      <w:r w:rsidRPr="001821BA">
        <w:rPr>
          <w:rFonts w:eastAsia="Times New Roman" w:cstheme="minorHAnsi"/>
          <w:color w:val="000000"/>
          <w:lang w:eastAsia="ar-SA"/>
        </w:rPr>
        <w:t>Wszystkie ceny określone w FORMULARZU OFERTOWYM winny być liczone z dokładnością do dwóch miejsc po przecinku.</w:t>
      </w:r>
    </w:p>
    <w:p w14:paraId="5F3D7947" w14:textId="0548432F" w:rsidR="007C2B0E" w:rsidRPr="00607C9F" w:rsidRDefault="007C2B0E" w:rsidP="00082850">
      <w:pPr>
        <w:numPr>
          <w:ilvl w:val="0"/>
          <w:numId w:val="5"/>
        </w:numPr>
        <w:suppressAutoHyphens/>
        <w:spacing w:after="0" w:line="360" w:lineRule="auto"/>
        <w:ind w:left="284" w:hanging="284"/>
        <w:rPr>
          <w:rFonts w:eastAsia="Times New Roman" w:cstheme="minorHAnsi"/>
          <w:b/>
          <w:bCs/>
          <w:color w:val="000000"/>
          <w:spacing w:val="-2"/>
          <w:u w:val="single"/>
          <w:lang w:eastAsia="ar-SA"/>
        </w:rPr>
      </w:pPr>
      <w:r w:rsidRPr="001821BA">
        <w:rPr>
          <w:rFonts w:eastAsia="Times New Roman" w:cstheme="minorHAnsi"/>
          <w:color w:val="000000"/>
          <w:lang w:eastAsia="ar-SA"/>
        </w:rPr>
        <w:t xml:space="preserve">Stawka podatku VAT jest określana zgodnie z ustawą z dnia 11 marca 2004 r. podatku od towarów </w:t>
      </w:r>
      <w:r w:rsidR="00607C9F">
        <w:rPr>
          <w:rFonts w:eastAsia="Times New Roman" w:cstheme="minorHAnsi"/>
          <w:color w:val="000000"/>
          <w:lang w:eastAsia="ar-SA"/>
        </w:rPr>
        <w:br/>
      </w:r>
      <w:r w:rsidRPr="001821BA">
        <w:rPr>
          <w:rFonts w:eastAsia="Times New Roman" w:cstheme="minorHAnsi"/>
          <w:color w:val="000000"/>
          <w:lang w:eastAsia="ar-SA"/>
        </w:rPr>
        <w:t>i usług (Dz. U. 2004 r., Nr 54 , poz. 535 ze zm.).</w:t>
      </w:r>
    </w:p>
    <w:p w14:paraId="4A3657BB" w14:textId="77777777" w:rsidR="007C2B0E" w:rsidRPr="00607C9F" w:rsidRDefault="007C2B0E" w:rsidP="00607C9F">
      <w:pPr>
        <w:numPr>
          <w:ilvl w:val="0"/>
          <w:numId w:val="5"/>
        </w:numPr>
        <w:suppressAutoHyphens/>
        <w:spacing w:after="0" w:line="360" w:lineRule="auto"/>
        <w:ind w:left="284" w:hanging="284"/>
        <w:rPr>
          <w:rFonts w:eastAsia="Times New Roman" w:cstheme="minorHAnsi"/>
          <w:b/>
          <w:bCs/>
          <w:color w:val="000000"/>
          <w:spacing w:val="-2"/>
          <w:u w:val="single"/>
          <w:lang w:eastAsia="ar-SA"/>
        </w:rPr>
      </w:pPr>
      <w:r w:rsidRPr="00607C9F">
        <w:rPr>
          <w:rFonts w:eastAsia="Times New Roman" w:cstheme="minorHAnsi"/>
          <w:bCs/>
          <w:color w:val="000000"/>
          <w:spacing w:val="-2"/>
          <w:lang w:eastAsia="ar-SA"/>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Wykonawca, składając taką ofertę, ma obowiązek poinformowania zamawiającego, czy wybór jego oferty będzie prowadził do powstania u zamawiającego obowiązku podatkowego, wskazania nazwy (rodzaj) towaru lub usługi, których dostawa lub świadczenie będą prowadziły do jego powstania, wskazania wartości towaru lub usługi objętego obowiązkiem podatkowym zamawiającego, bez kwoty podatku oraz wskazania stawki podatku  od towarów i usług, która zgodnie z wiedzą wykonawcy, będzie miała zastosowanie.</w:t>
      </w:r>
    </w:p>
    <w:p w14:paraId="5E08115A" w14:textId="1045C00D" w:rsidR="00FE25A0" w:rsidRPr="005E71AC" w:rsidRDefault="009302D2" w:rsidP="0059674F">
      <w:pPr>
        <w:shd w:val="clear" w:color="auto" w:fill="FFFFFF"/>
        <w:suppressAutoHyphens/>
        <w:spacing w:after="0" w:line="360" w:lineRule="auto"/>
        <w:rPr>
          <w:rFonts w:eastAsia="Times New Roman" w:cstheme="minorHAnsi"/>
          <w:b/>
          <w:sz w:val="28"/>
          <w:szCs w:val="28"/>
          <w:lang w:eastAsia="ar-SA"/>
        </w:rPr>
      </w:pPr>
      <w:r w:rsidRPr="005E71AC">
        <w:rPr>
          <w:rFonts w:eastAsia="Times New Roman" w:cstheme="minorHAnsi"/>
          <w:b/>
          <w:bCs/>
          <w:spacing w:val="-2"/>
          <w:sz w:val="28"/>
          <w:szCs w:val="28"/>
          <w:lang w:eastAsia="ar-SA"/>
        </w:rPr>
        <w:t>XVI</w:t>
      </w:r>
      <w:r w:rsidR="00FE25A0" w:rsidRPr="005E71AC">
        <w:rPr>
          <w:rFonts w:eastAsia="Times New Roman" w:cstheme="minorHAnsi"/>
          <w:b/>
          <w:bCs/>
          <w:spacing w:val="-2"/>
          <w:sz w:val="28"/>
          <w:szCs w:val="28"/>
          <w:lang w:eastAsia="ar-SA"/>
        </w:rPr>
        <w:t>I. Opis kryteriów oceny ofert wraz</w:t>
      </w:r>
      <w:r w:rsidR="001B7B57">
        <w:rPr>
          <w:rFonts w:eastAsia="Times New Roman" w:cstheme="minorHAnsi"/>
          <w:b/>
          <w:bCs/>
          <w:spacing w:val="-2"/>
          <w:sz w:val="28"/>
          <w:szCs w:val="28"/>
          <w:lang w:eastAsia="ar-SA"/>
        </w:rPr>
        <w:t xml:space="preserve"> z podaniem wag tych kryteriów </w:t>
      </w:r>
      <w:r w:rsidR="00FE25A0" w:rsidRPr="005E71AC">
        <w:rPr>
          <w:rFonts w:eastAsia="Times New Roman" w:cstheme="minorHAnsi"/>
          <w:b/>
          <w:bCs/>
          <w:spacing w:val="-2"/>
          <w:sz w:val="28"/>
          <w:szCs w:val="28"/>
          <w:lang w:eastAsia="ar-SA"/>
        </w:rPr>
        <w:t>i sposobu oceny ofert</w:t>
      </w:r>
    </w:p>
    <w:p w14:paraId="1286F07B" w14:textId="77777777" w:rsidR="00980E6D" w:rsidRPr="00980E6D" w:rsidRDefault="00980E6D" w:rsidP="00980E6D">
      <w:pPr>
        <w:spacing w:after="0" w:line="360" w:lineRule="auto"/>
        <w:rPr>
          <w:rFonts w:eastAsia="Times New Roman" w:cstheme="minorHAnsi"/>
          <w:lang w:eastAsia="ar-SA"/>
        </w:rPr>
      </w:pPr>
      <w:r w:rsidRPr="00980E6D">
        <w:rPr>
          <w:rFonts w:eastAsia="Times New Roman" w:cstheme="minorHAnsi"/>
          <w:lang w:eastAsia="ar-SA"/>
        </w:rPr>
        <w:t>Przy wyborze oferty najkorzystniejszej Zamawiający będzie kierował się następującymi kryteriami:</w:t>
      </w:r>
    </w:p>
    <w:p w14:paraId="5DC44AAA" w14:textId="77777777" w:rsidR="00980E6D" w:rsidRPr="00980E6D" w:rsidRDefault="00980E6D" w:rsidP="00980E6D">
      <w:pPr>
        <w:spacing w:after="0" w:line="360" w:lineRule="auto"/>
        <w:rPr>
          <w:rFonts w:eastAsia="Times New Roman" w:cstheme="minorHAnsi"/>
          <w:b/>
          <w:lang w:eastAsia="ar-SA"/>
        </w:rPr>
      </w:pPr>
      <w:r w:rsidRPr="00980E6D">
        <w:rPr>
          <w:rFonts w:eastAsia="Times New Roman" w:cstheme="minorHAnsi"/>
          <w:b/>
          <w:lang w:eastAsia="ar-SA"/>
        </w:rPr>
        <w:t>cena ofertowa – 100 %.</w:t>
      </w:r>
    </w:p>
    <w:p w14:paraId="4E714D80" w14:textId="77777777" w:rsidR="00980E6D" w:rsidRPr="00980E6D" w:rsidRDefault="00980E6D" w:rsidP="00980E6D">
      <w:pPr>
        <w:spacing w:after="0" w:line="360" w:lineRule="auto"/>
        <w:rPr>
          <w:rFonts w:eastAsia="Times New Roman" w:cstheme="minorHAnsi"/>
          <w:lang w:eastAsia="ar-SA"/>
        </w:rPr>
      </w:pPr>
      <w:r w:rsidRPr="00980E6D">
        <w:rPr>
          <w:rFonts w:eastAsia="Times New Roman" w:cstheme="minorHAnsi"/>
          <w:lang w:eastAsia="ar-SA"/>
        </w:rPr>
        <w:t>Ilość punktów P, jaką otrzyma rozpatrywana i oceniana oferta w kryterium „cena ofertowa”, zostanie wyznaczona według wzoru:</w:t>
      </w:r>
    </w:p>
    <w:p w14:paraId="6BB6F6FF" w14:textId="77777777" w:rsidR="00980E6D" w:rsidRPr="00980E6D" w:rsidRDefault="00980E6D" w:rsidP="00980E6D">
      <w:pPr>
        <w:spacing w:after="0" w:line="360" w:lineRule="auto"/>
        <w:rPr>
          <w:rFonts w:eastAsia="Times New Roman" w:cstheme="minorHAnsi"/>
          <w:lang w:eastAsia="ar-SA"/>
        </w:rPr>
      </w:pPr>
      <w:r w:rsidRPr="00980E6D">
        <w:rPr>
          <w:rFonts w:eastAsia="Times New Roman" w:cstheme="minorHAnsi"/>
          <w:lang w:eastAsia="ar-SA"/>
        </w:rPr>
        <w:t>P = (CN / CR) x 100</w:t>
      </w:r>
    </w:p>
    <w:p w14:paraId="652E8A1F" w14:textId="77777777" w:rsidR="00980E6D" w:rsidRPr="00980E6D" w:rsidRDefault="00980E6D" w:rsidP="00980E6D">
      <w:pPr>
        <w:spacing w:after="0" w:line="360" w:lineRule="auto"/>
        <w:rPr>
          <w:rFonts w:eastAsia="Times New Roman" w:cstheme="minorHAnsi"/>
          <w:lang w:eastAsia="ar-SA"/>
        </w:rPr>
      </w:pPr>
      <w:r w:rsidRPr="00980E6D">
        <w:rPr>
          <w:rFonts w:eastAsia="Times New Roman" w:cstheme="minorHAnsi"/>
          <w:lang w:eastAsia="ar-SA"/>
        </w:rPr>
        <w:t>gdzie :</w:t>
      </w:r>
    </w:p>
    <w:p w14:paraId="4575C045" w14:textId="77777777" w:rsidR="00980E6D" w:rsidRPr="00980E6D" w:rsidRDefault="00980E6D" w:rsidP="00980E6D">
      <w:pPr>
        <w:spacing w:after="0" w:line="360" w:lineRule="auto"/>
        <w:rPr>
          <w:rFonts w:eastAsia="Times New Roman" w:cstheme="minorHAnsi"/>
          <w:lang w:eastAsia="ar-SA"/>
        </w:rPr>
      </w:pPr>
      <w:r w:rsidRPr="00980E6D">
        <w:rPr>
          <w:rFonts w:eastAsia="Times New Roman" w:cstheme="minorHAnsi"/>
          <w:lang w:eastAsia="ar-SA"/>
        </w:rPr>
        <w:t>CN – najniższa cena spośród ofert niepodlegających odrzuceniu,</w:t>
      </w:r>
    </w:p>
    <w:p w14:paraId="515DFE51" w14:textId="77777777" w:rsidR="00980E6D" w:rsidRPr="00980E6D" w:rsidRDefault="00980E6D" w:rsidP="00980E6D">
      <w:pPr>
        <w:spacing w:after="0" w:line="360" w:lineRule="auto"/>
        <w:rPr>
          <w:rFonts w:eastAsia="Times New Roman" w:cstheme="minorHAnsi"/>
          <w:lang w:eastAsia="ar-SA"/>
        </w:rPr>
      </w:pPr>
      <w:r w:rsidRPr="00980E6D">
        <w:rPr>
          <w:rFonts w:eastAsia="Times New Roman" w:cstheme="minorHAnsi"/>
          <w:lang w:eastAsia="ar-SA"/>
        </w:rPr>
        <w:t>CR – cena oferty rozpatrywanej,</w:t>
      </w:r>
    </w:p>
    <w:p w14:paraId="1DF24ECE" w14:textId="77777777" w:rsidR="00980E6D" w:rsidRPr="00980E6D" w:rsidRDefault="00980E6D" w:rsidP="00980E6D">
      <w:pPr>
        <w:spacing w:after="0" w:line="360" w:lineRule="auto"/>
        <w:rPr>
          <w:rFonts w:eastAsia="Times New Roman" w:cstheme="minorHAnsi"/>
          <w:lang w:eastAsia="ar-SA"/>
        </w:rPr>
      </w:pPr>
      <w:r w:rsidRPr="00980E6D">
        <w:rPr>
          <w:rFonts w:eastAsia="Times New Roman" w:cstheme="minorHAnsi"/>
          <w:lang w:eastAsia="ar-SA"/>
        </w:rPr>
        <w:lastRenderedPageBreak/>
        <w:t>100 – maksymalna ilość punktów, jaką może uzyskać oferta wg kryterium cena 100%.</w:t>
      </w:r>
    </w:p>
    <w:p w14:paraId="73C60575" w14:textId="77777777" w:rsidR="00980E6D" w:rsidRPr="00980E6D" w:rsidRDefault="00980E6D" w:rsidP="00980E6D">
      <w:pPr>
        <w:spacing w:after="0" w:line="360" w:lineRule="auto"/>
        <w:rPr>
          <w:rFonts w:eastAsia="Times New Roman" w:cstheme="minorHAnsi"/>
          <w:b/>
          <w:lang w:eastAsia="ar-SA"/>
        </w:rPr>
      </w:pPr>
      <w:r w:rsidRPr="00980E6D">
        <w:rPr>
          <w:rFonts w:eastAsia="Times New Roman" w:cstheme="minorHAnsi"/>
          <w:b/>
          <w:lang w:eastAsia="ar-SA"/>
        </w:rPr>
        <w:t>Jako oferta najkorzystniejsza wybrana zostanie oferta, która uzyska największą ilość punktów P.</w:t>
      </w:r>
    </w:p>
    <w:p w14:paraId="0ECC446E" w14:textId="77777777" w:rsidR="00980E6D" w:rsidRPr="00980E6D" w:rsidRDefault="00980E6D" w:rsidP="00980E6D">
      <w:pPr>
        <w:spacing w:after="0" w:line="360" w:lineRule="auto"/>
        <w:rPr>
          <w:rFonts w:eastAsia="Times New Roman" w:cstheme="minorHAnsi"/>
          <w:lang w:eastAsia="ar-SA"/>
        </w:rPr>
      </w:pPr>
      <w:r w:rsidRPr="00980E6D">
        <w:rPr>
          <w:rFonts w:eastAsia="Times New Roman" w:cstheme="minorHAnsi"/>
          <w:lang w:eastAsia="ar-SA"/>
        </w:rPr>
        <w:t xml:space="preserve">Zgodnie z art. 246 ust. 2 ustawy </w:t>
      </w:r>
      <w:proofErr w:type="spellStart"/>
      <w:r w:rsidRPr="00980E6D">
        <w:rPr>
          <w:rFonts w:eastAsia="Times New Roman" w:cstheme="minorHAnsi"/>
          <w:lang w:eastAsia="ar-SA"/>
        </w:rPr>
        <w:t>Pzp</w:t>
      </w:r>
      <w:proofErr w:type="spellEnd"/>
      <w:r w:rsidRPr="00980E6D">
        <w:rPr>
          <w:rFonts w:eastAsia="Times New Roman" w:cstheme="minorHAnsi"/>
          <w:lang w:eastAsia="ar-SA"/>
        </w:rPr>
        <w:t xml:space="preserve">, Zamawiający w opisie przedmiotu zamówienia określił wymagania jakościowe, odnoszące się do co najmniej głównych elementów składających się na przedmiot zamówienia. </w:t>
      </w:r>
    </w:p>
    <w:p w14:paraId="7FDF0698" w14:textId="26EE6CF9" w:rsidR="00FE25A0" w:rsidRPr="001821BA" w:rsidRDefault="009302D2" w:rsidP="0059674F">
      <w:pPr>
        <w:spacing w:after="0" w:line="360" w:lineRule="auto"/>
        <w:rPr>
          <w:rFonts w:eastAsia="Times New Roman" w:cstheme="minorHAnsi"/>
          <w:bCs/>
          <w:spacing w:val="-2"/>
          <w:sz w:val="28"/>
          <w:szCs w:val="28"/>
          <w:lang w:eastAsia="ar-SA"/>
        </w:rPr>
      </w:pPr>
      <w:r w:rsidRPr="001821BA">
        <w:rPr>
          <w:rFonts w:eastAsia="Times New Roman" w:cstheme="minorHAnsi"/>
          <w:b/>
          <w:sz w:val="28"/>
          <w:szCs w:val="28"/>
          <w:lang w:eastAsia="ar-SA"/>
        </w:rPr>
        <w:t>XVIII</w:t>
      </w:r>
      <w:r w:rsidR="00FE25A0" w:rsidRPr="001821BA">
        <w:rPr>
          <w:rFonts w:eastAsia="Times New Roman" w:cstheme="minorHAnsi"/>
          <w:b/>
          <w:sz w:val="28"/>
          <w:szCs w:val="28"/>
          <w:lang w:eastAsia="ar-SA"/>
        </w:rPr>
        <w:t xml:space="preserve">. </w:t>
      </w:r>
      <w:r w:rsidR="00FE25A0" w:rsidRPr="001821BA">
        <w:rPr>
          <w:rFonts w:eastAsia="Times New Roman" w:cstheme="minorHAnsi"/>
          <w:b/>
          <w:bCs/>
          <w:color w:val="000000"/>
          <w:spacing w:val="-2"/>
          <w:sz w:val="28"/>
          <w:szCs w:val="28"/>
          <w:lang w:eastAsia="ar-SA"/>
        </w:rPr>
        <w:t>Informacja o formalnościach, jakie muszą zostać dopełnione po wyborze oferty w celu zawarcia umowy w sprawie zamówienia publicznego</w:t>
      </w:r>
    </w:p>
    <w:p w14:paraId="2A0CECF5" w14:textId="5F56FB5A" w:rsidR="00FE25A0" w:rsidRPr="001821BA" w:rsidRDefault="00FE25A0" w:rsidP="00082850">
      <w:pPr>
        <w:numPr>
          <w:ilvl w:val="3"/>
          <w:numId w:val="4"/>
        </w:numPr>
        <w:suppressAutoHyphens/>
        <w:autoSpaceDE w:val="0"/>
        <w:autoSpaceDN w:val="0"/>
        <w:adjustRightInd w:val="0"/>
        <w:spacing w:after="0" w:line="360" w:lineRule="auto"/>
        <w:ind w:left="284" w:hanging="284"/>
        <w:rPr>
          <w:rFonts w:eastAsia="Times New Roman" w:cstheme="minorHAnsi"/>
          <w:lang w:eastAsia="pl-PL"/>
        </w:rPr>
      </w:pPr>
      <w:r w:rsidRPr="001821BA">
        <w:rPr>
          <w:rFonts w:eastAsia="Times New Roman" w:cstheme="minorHAnsi"/>
          <w:lang w:eastAsia="pl-PL"/>
        </w:rPr>
        <w:t xml:space="preserve">Umowę w sprawie zamówienia publicznego, z uwzględnieniem art. 577 ustawy </w:t>
      </w:r>
      <w:proofErr w:type="spellStart"/>
      <w:r w:rsidRPr="001821BA">
        <w:rPr>
          <w:rFonts w:eastAsia="Times New Roman" w:cstheme="minorHAnsi"/>
          <w:lang w:eastAsia="pl-PL"/>
        </w:rPr>
        <w:t>P</w:t>
      </w:r>
      <w:r w:rsidR="00FB216B" w:rsidRPr="001821BA">
        <w:rPr>
          <w:rFonts w:eastAsia="Times New Roman" w:cstheme="minorHAnsi"/>
          <w:lang w:eastAsia="pl-PL"/>
        </w:rPr>
        <w:t>zp</w:t>
      </w:r>
      <w:proofErr w:type="spellEnd"/>
      <w:r w:rsidRPr="001821BA">
        <w:rPr>
          <w:rFonts w:eastAsia="Times New Roman" w:cstheme="minorHAnsi"/>
          <w:lang w:eastAsia="pl-PL"/>
        </w:rPr>
        <w:t>, Zamawiający zawrze w terminie nie krótszym niż 10 dni od dnia przesłania zawiadomienia o wyborze najkorzystniejszej oferty, jeżeli zawiadomienie to zostało przesłane przy użyciu środków komunikacji elektronicznej, albo 15 dni – jeżeli zostało przesłane w inny sposób.</w:t>
      </w:r>
    </w:p>
    <w:p w14:paraId="75B6FCC4" w14:textId="32B0552A" w:rsidR="00FE25A0" w:rsidRPr="001821BA" w:rsidRDefault="00FE25A0" w:rsidP="0059674F">
      <w:pPr>
        <w:autoSpaceDE w:val="0"/>
        <w:autoSpaceDN w:val="0"/>
        <w:adjustRightInd w:val="0"/>
        <w:spacing w:after="0" w:line="360" w:lineRule="auto"/>
        <w:ind w:left="284" w:hanging="284"/>
        <w:rPr>
          <w:rFonts w:eastAsia="Times New Roman" w:cstheme="minorHAnsi"/>
          <w:lang w:eastAsia="pl-PL"/>
        </w:rPr>
      </w:pPr>
      <w:r w:rsidRPr="001821BA">
        <w:rPr>
          <w:rFonts w:eastAsia="Times New Roman" w:cstheme="minorHAnsi"/>
          <w:lang w:eastAsia="pl-PL"/>
        </w:rPr>
        <w:t xml:space="preserve">2. </w:t>
      </w:r>
      <w:r w:rsidR="00200223" w:rsidRPr="001821BA">
        <w:rPr>
          <w:rFonts w:eastAsia="Times New Roman" w:cstheme="minorHAnsi"/>
          <w:lang w:eastAsia="pl-PL"/>
        </w:rPr>
        <w:tab/>
      </w:r>
      <w:r w:rsidRPr="001821BA">
        <w:rPr>
          <w:rFonts w:eastAsia="Times New Roman" w:cstheme="minorHAnsi"/>
          <w:lang w:eastAsia="pl-PL"/>
        </w:rPr>
        <w:t>Zamawiający może zawrzeć umowę w sprawie zamówienia publicznego przed upływem  wskazanych powyżej terminów, jeżeli w postępowaniu o udzielenie zamówienia złożono tylko</w:t>
      </w:r>
      <w:r w:rsidR="00200223" w:rsidRPr="001821BA">
        <w:rPr>
          <w:rFonts w:eastAsia="Times New Roman" w:cstheme="minorHAnsi"/>
          <w:lang w:eastAsia="pl-PL"/>
        </w:rPr>
        <w:t xml:space="preserve"> </w:t>
      </w:r>
      <w:r w:rsidRPr="001821BA">
        <w:rPr>
          <w:rFonts w:eastAsia="Times New Roman" w:cstheme="minorHAnsi"/>
          <w:lang w:eastAsia="pl-PL"/>
        </w:rPr>
        <w:t>jedną ofertę.</w:t>
      </w:r>
    </w:p>
    <w:p w14:paraId="26471F78" w14:textId="737203E8" w:rsidR="00FE25A0" w:rsidRPr="001821BA" w:rsidRDefault="00980E6D" w:rsidP="0059674F">
      <w:pPr>
        <w:autoSpaceDE w:val="0"/>
        <w:autoSpaceDN w:val="0"/>
        <w:adjustRightInd w:val="0"/>
        <w:spacing w:after="0" w:line="360" w:lineRule="auto"/>
        <w:ind w:left="284" w:hanging="284"/>
        <w:rPr>
          <w:rFonts w:eastAsia="Times New Roman" w:cstheme="minorHAnsi"/>
          <w:lang w:eastAsia="pl-PL"/>
        </w:rPr>
      </w:pPr>
      <w:r>
        <w:rPr>
          <w:rFonts w:eastAsia="Times New Roman" w:cstheme="minorHAnsi"/>
          <w:lang w:eastAsia="pl-PL"/>
        </w:rPr>
        <w:t>3</w:t>
      </w:r>
      <w:r w:rsidR="00FE25A0" w:rsidRPr="001821BA">
        <w:rPr>
          <w:rFonts w:eastAsia="Times New Roman" w:cstheme="minorHAnsi"/>
          <w:lang w:eastAsia="pl-PL"/>
        </w:rPr>
        <w:t>.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A5070BF" w14:textId="1F3EC1F4" w:rsidR="001272A2" w:rsidRPr="0084662B" w:rsidRDefault="00980E6D" w:rsidP="007867CA">
      <w:pPr>
        <w:autoSpaceDE w:val="0"/>
        <w:autoSpaceDN w:val="0"/>
        <w:adjustRightInd w:val="0"/>
        <w:spacing w:after="240" w:line="360" w:lineRule="auto"/>
        <w:ind w:left="284" w:hanging="284"/>
        <w:rPr>
          <w:rFonts w:eastAsia="Times New Roman" w:cstheme="minorHAnsi"/>
          <w:lang w:eastAsia="pl-PL"/>
        </w:rPr>
      </w:pPr>
      <w:r>
        <w:rPr>
          <w:rFonts w:eastAsia="Times New Roman" w:cstheme="minorHAnsi"/>
          <w:lang w:eastAsia="pl-PL"/>
        </w:rPr>
        <w:t>4</w:t>
      </w:r>
      <w:r w:rsidR="00FE25A0" w:rsidRPr="001821BA">
        <w:rPr>
          <w:rFonts w:eastAsia="Times New Roman" w:cstheme="minorHAnsi"/>
          <w:lang w:eastAsia="pl-PL"/>
        </w:rPr>
        <w:t>. O terminie i miejscu podpisania umowy zam</w:t>
      </w:r>
      <w:r w:rsidR="00CB2B3E" w:rsidRPr="001821BA">
        <w:rPr>
          <w:rFonts w:eastAsia="Times New Roman" w:cstheme="minorHAnsi"/>
          <w:lang w:eastAsia="pl-PL"/>
        </w:rPr>
        <w:t>awiający poinformuje wybranego w</w:t>
      </w:r>
      <w:r w:rsidR="00FE25A0" w:rsidRPr="001821BA">
        <w:rPr>
          <w:rFonts w:eastAsia="Times New Roman" w:cstheme="minorHAnsi"/>
          <w:lang w:eastAsia="pl-PL"/>
        </w:rPr>
        <w:t>ykonawcę.</w:t>
      </w:r>
    </w:p>
    <w:p w14:paraId="6FCF68E7" w14:textId="796C1201" w:rsidR="00FE25A0" w:rsidRPr="001821BA" w:rsidRDefault="00FE25A0" w:rsidP="0059674F">
      <w:pPr>
        <w:shd w:val="clear" w:color="auto" w:fill="FFFFFF"/>
        <w:suppressAutoHyphens/>
        <w:spacing w:after="0" w:line="360" w:lineRule="auto"/>
        <w:rPr>
          <w:rFonts w:eastAsia="Times New Roman" w:cstheme="minorHAnsi"/>
          <w:b/>
          <w:bCs/>
          <w:color w:val="000000"/>
          <w:spacing w:val="-2"/>
          <w:sz w:val="28"/>
          <w:szCs w:val="28"/>
          <w:lang w:eastAsia="ar-SA"/>
        </w:rPr>
      </w:pPr>
      <w:r w:rsidRPr="001821BA">
        <w:rPr>
          <w:rFonts w:eastAsia="Times New Roman" w:cstheme="minorHAnsi"/>
          <w:b/>
          <w:bCs/>
          <w:spacing w:val="-2"/>
          <w:sz w:val="28"/>
          <w:szCs w:val="28"/>
          <w:lang w:eastAsia="ar-SA"/>
        </w:rPr>
        <w:t>X</w:t>
      </w:r>
      <w:r w:rsidR="009302D2" w:rsidRPr="001821BA">
        <w:rPr>
          <w:rFonts w:eastAsia="Times New Roman" w:cstheme="minorHAnsi"/>
          <w:b/>
          <w:bCs/>
          <w:spacing w:val="-2"/>
          <w:sz w:val="28"/>
          <w:szCs w:val="28"/>
          <w:lang w:eastAsia="ar-SA"/>
        </w:rPr>
        <w:t>I</w:t>
      </w:r>
      <w:r w:rsidRPr="001821BA">
        <w:rPr>
          <w:rFonts w:eastAsia="Times New Roman" w:cstheme="minorHAnsi"/>
          <w:b/>
          <w:bCs/>
          <w:spacing w:val="-2"/>
          <w:sz w:val="28"/>
          <w:szCs w:val="28"/>
          <w:lang w:eastAsia="ar-SA"/>
        </w:rPr>
        <w:t>X.</w:t>
      </w:r>
      <w:r w:rsidRPr="001821BA">
        <w:rPr>
          <w:rFonts w:eastAsia="Times New Roman" w:cstheme="minorHAnsi"/>
          <w:bCs/>
          <w:spacing w:val="-2"/>
          <w:sz w:val="24"/>
          <w:szCs w:val="24"/>
          <w:lang w:eastAsia="ar-SA"/>
        </w:rPr>
        <w:t xml:space="preserve"> </w:t>
      </w:r>
      <w:r w:rsidRPr="001821BA">
        <w:rPr>
          <w:rFonts w:eastAsia="Times New Roman" w:cstheme="minorHAnsi"/>
          <w:b/>
          <w:bCs/>
          <w:color w:val="000000"/>
          <w:spacing w:val="-2"/>
          <w:sz w:val="28"/>
          <w:szCs w:val="28"/>
          <w:lang w:eastAsia="ar-SA"/>
        </w:rPr>
        <w:t>Projektowane postanowienia umowy w sprawie  zamówienia publicznego, które zostaną wprowadzone do umowy w sprawie zamówienia publicznego</w:t>
      </w:r>
    </w:p>
    <w:p w14:paraId="02F84B9A" w14:textId="11279C3A" w:rsidR="00FE25A0" w:rsidRPr="001821BA" w:rsidRDefault="00FE25A0" w:rsidP="007867CA">
      <w:pPr>
        <w:shd w:val="clear" w:color="auto" w:fill="FFFFFF"/>
        <w:suppressAutoHyphens/>
        <w:spacing w:after="240" w:line="360" w:lineRule="auto"/>
        <w:rPr>
          <w:rFonts w:eastAsia="Times New Roman" w:cstheme="minorHAnsi"/>
          <w:bCs/>
          <w:color w:val="000000"/>
          <w:spacing w:val="-2"/>
          <w:u w:val="single"/>
          <w:lang w:eastAsia="ar-SA"/>
        </w:rPr>
      </w:pPr>
      <w:r w:rsidRPr="001821BA">
        <w:rPr>
          <w:rFonts w:eastAsia="Times New Roman" w:cstheme="minorHAnsi"/>
          <w:bCs/>
          <w:color w:val="000000"/>
          <w:spacing w:val="-2"/>
          <w:lang w:eastAsia="ar-SA"/>
        </w:rPr>
        <w:t xml:space="preserve">Projektowane postanowienia </w:t>
      </w:r>
      <w:r w:rsidRPr="001821BA">
        <w:rPr>
          <w:rFonts w:eastAsia="Times New Roman" w:cstheme="minorHAnsi"/>
          <w:lang w:eastAsia="ar-SA"/>
        </w:rPr>
        <w:t xml:space="preserve">istotne dla Zamawiającego określa wzór umowy stanowiący integralną część SWZ - </w:t>
      </w:r>
      <w:r w:rsidRPr="001821BA">
        <w:rPr>
          <w:rFonts w:eastAsia="Times New Roman" w:cstheme="minorHAnsi"/>
          <w:color w:val="000000"/>
          <w:lang w:eastAsia="ar-SA"/>
        </w:rPr>
        <w:t xml:space="preserve">Załącznik </w:t>
      </w:r>
      <w:r w:rsidRPr="00251AF7">
        <w:rPr>
          <w:rFonts w:eastAsia="Times New Roman" w:cstheme="minorHAnsi"/>
          <w:lang w:eastAsia="ar-SA"/>
        </w:rPr>
        <w:t>nr</w:t>
      </w:r>
      <w:r w:rsidRPr="00251AF7">
        <w:rPr>
          <w:rFonts w:eastAsia="Times New Roman" w:cstheme="minorHAnsi"/>
          <w:color w:val="FF0000"/>
          <w:lang w:eastAsia="ar-SA"/>
        </w:rPr>
        <w:t xml:space="preserve"> </w:t>
      </w:r>
      <w:r w:rsidR="00EF344D" w:rsidRPr="00251AF7">
        <w:rPr>
          <w:rFonts w:eastAsia="Times New Roman" w:cstheme="minorHAnsi"/>
          <w:lang w:eastAsia="ar-SA"/>
        </w:rPr>
        <w:t>5</w:t>
      </w:r>
      <w:r w:rsidR="00EF344D">
        <w:rPr>
          <w:rFonts w:eastAsia="Times New Roman" w:cstheme="minorHAnsi"/>
          <w:color w:val="FF0000"/>
          <w:lang w:eastAsia="ar-SA"/>
        </w:rPr>
        <w:t xml:space="preserve"> </w:t>
      </w:r>
      <w:r w:rsidRPr="00EF344D">
        <w:rPr>
          <w:rFonts w:eastAsia="Times New Roman" w:cstheme="minorHAnsi"/>
          <w:color w:val="FF0000"/>
          <w:lang w:eastAsia="ar-SA"/>
        </w:rPr>
        <w:t xml:space="preserve"> </w:t>
      </w:r>
      <w:r w:rsidRPr="001821BA">
        <w:rPr>
          <w:rFonts w:eastAsia="Times New Roman" w:cstheme="minorHAnsi"/>
          <w:color w:val="000000"/>
          <w:lang w:eastAsia="ar-SA"/>
        </w:rPr>
        <w:t>do SWZ.</w:t>
      </w:r>
      <w:r w:rsidRPr="001821BA">
        <w:rPr>
          <w:rFonts w:eastAsia="Times New Roman" w:cstheme="minorHAnsi"/>
          <w:lang w:eastAsia="ar-SA"/>
        </w:rPr>
        <w:t xml:space="preserve"> Wykonawca, który przedstawił najkorzystniejszą ofertę, będzie zobowiązany do podpisania umowy zgodnie z załączonym wzorem umowy.</w:t>
      </w:r>
      <w:r w:rsidRPr="001821BA">
        <w:rPr>
          <w:rFonts w:eastAsia="Times New Roman" w:cstheme="minorHAnsi"/>
          <w:color w:val="FF0000"/>
          <w:lang w:eastAsia="ar-SA"/>
        </w:rPr>
        <w:t xml:space="preserve"> </w:t>
      </w:r>
      <w:r w:rsidRPr="001821BA">
        <w:rPr>
          <w:rFonts w:eastAsia="Times New Roman" w:cstheme="minorHAnsi"/>
          <w:lang w:eastAsia="ar-SA"/>
        </w:rPr>
        <w:t>Złożenie oferty jest równoznaczne z pełną akceptacją umowy przez Wykonawcę.</w:t>
      </w:r>
    </w:p>
    <w:p w14:paraId="5D0710CA" w14:textId="6FD11B13" w:rsidR="00FE25A0" w:rsidRPr="001821BA" w:rsidRDefault="009302D2" w:rsidP="0059674F">
      <w:pPr>
        <w:shd w:val="clear" w:color="auto" w:fill="FFFFFF"/>
        <w:suppressAutoHyphens/>
        <w:spacing w:after="0" w:line="360" w:lineRule="auto"/>
        <w:rPr>
          <w:rFonts w:eastAsia="Times New Roman" w:cstheme="minorHAnsi"/>
          <w:b/>
          <w:bCs/>
          <w:color w:val="000000"/>
          <w:spacing w:val="-2"/>
          <w:sz w:val="28"/>
          <w:szCs w:val="28"/>
          <w:lang w:eastAsia="ar-SA"/>
        </w:rPr>
      </w:pPr>
      <w:r w:rsidRPr="001821BA">
        <w:rPr>
          <w:rFonts w:eastAsia="Times New Roman" w:cstheme="minorHAnsi"/>
          <w:b/>
          <w:bCs/>
          <w:color w:val="000000"/>
          <w:spacing w:val="-2"/>
          <w:sz w:val="28"/>
          <w:szCs w:val="28"/>
          <w:lang w:eastAsia="ar-SA"/>
        </w:rPr>
        <w:t>XX</w:t>
      </w:r>
      <w:r w:rsidR="00FE25A0" w:rsidRPr="001821BA">
        <w:rPr>
          <w:rFonts w:eastAsia="Times New Roman" w:cstheme="minorHAnsi"/>
          <w:b/>
          <w:bCs/>
          <w:color w:val="000000"/>
          <w:spacing w:val="-2"/>
          <w:sz w:val="28"/>
          <w:szCs w:val="28"/>
          <w:lang w:eastAsia="ar-SA"/>
        </w:rPr>
        <w:t>. Pouczenie o środkach ochrony prawnej przysługujących wykonawcy</w:t>
      </w:r>
    </w:p>
    <w:p w14:paraId="301929ED" w14:textId="77777777" w:rsidR="00FA6800" w:rsidRPr="00FA6800" w:rsidRDefault="00FA6800" w:rsidP="00082850">
      <w:pPr>
        <w:numPr>
          <w:ilvl w:val="4"/>
          <w:numId w:val="28"/>
        </w:numPr>
        <w:suppressAutoHyphens/>
        <w:autoSpaceDE w:val="0"/>
        <w:autoSpaceDN w:val="0"/>
        <w:adjustRightInd w:val="0"/>
        <w:spacing w:after="0" w:line="360" w:lineRule="auto"/>
        <w:ind w:left="284" w:hanging="284"/>
        <w:rPr>
          <w:rFonts w:eastAsia="Times New Roman" w:cstheme="minorHAnsi"/>
          <w:lang w:eastAsia="pl-PL"/>
        </w:rPr>
      </w:pPr>
      <w:r w:rsidRPr="00FA6800">
        <w:rPr>
          <w:rFonts w:eastAsia="Times New Roman" w:cstheme="minorHAnsi"/>
          <w:lang w:eastAsia="pl-PL"/>
        </w:rPr>
        <w:t xml:space="preserve">Środki ochrony prawnej przewidziane w Dziale IX ustawy </w:t>
      </w:r>
      <w:proofErr w:type="spellStart"/>
      <w:r w:rsidRPr="00FA6800">
        <w:rPr>
          <w:rFonts w:eastAsia="Times New Roman" w:cstheme="minorHAnsi"/>
          <w:lang w:eastAsia="pl-PL"/>
        </w:rPr>
        <w:t>Pzp</w:t>
      </w:r>
      <w:proofErr w:type="spellEnd"/>
      <w:r w:rsidRPr="00FA6800">
        <w:rPr>
          <w:rFonts w:eastAsia="Times New Roman" w:cstheme="minorHAnsi"/>
          <w:lang w:eastAsia="pl-PL"/>
        </w:rPr>
        <w:t xml:space="preserve"> przysługują Wykonawcy, a także innemu podmiotowi, jeżeli ma lub miał interes w uzyskaniu danego zamówienia oraz poniósł lub może ponieść szkodę w wyniku naruszenia przez Zamawiającego przepisów ustawy.</w:t>
      </w:r>
    </w:p>
    <w:p w14:paraId="506A41BD" w14:textId="77777777" w:rsidR="00FA6800" w:rsidRPr="00FA6800" w:rsidRDefault="00FA6800" w:rsidP="00FA6800">
      <w:pPr>
        <w:autoSpaceDE w:val="0"/>
        <w:autoSpaceDN w:val="0"/>
        <w:adjustRightInd w:val="0"/>
        <w:spacing w:after="0" w:line="360" w:lineRule="auto"/>
        <w:ind w:left="284" w:hanging="284"/>
        <w:rPr>
          <w:rFonts w:eastAsia="Times New Roman" w:cstheme="minorHAnsi"/>
          <w:lang w:eastAsia="pl-PL"/>
        </w:rPr>
      </w:pPr>
      <w:r w:rsidRPr="00FA6800">
        <w:rPr>
          <w:rFonts w:eastAsia="Times New Roman" w:cstheme="minorHAnsi"/>
          <w:lang w:eastAsia="pl-PL"/>
        </w:rPr>
        <w:t xml:space="preserve">2. </w:t>
      </w:r>
      <w:r w:rsidRPr="00FA6800">
        <w:rPr>
          <w:rFonts w:eastAsia="Times New Roman" w:cstheme="minorHAnsi"/>
          <w:lang w:eastAsia="pl-PL"/>
        </w:rPr>
        <w:tab/>
        <w:t>Środki ochrony prawnej wobec ogłoszenia o zamówieniu oraz specyfikacji istotnych warunków zamówienia przysługują również organizacjom wpisanym na listę organizacji uprawnionych do wnoszenia środków ochrony prawnej prowadzoną i ogłaszaną przez Prezesa Urzędu Zamówień Publicznych oraz Rzecznikowi Małych i Średnich Przedsiębiorców.</w:t>
      </w:r>
    </w:p>
    <w:p w14:paraId="1768C4EE" w14:textId="77777777" w:rsidR="00FA6800" w:rsidRPr="00FA6800" w:rsidRDefault="00FA6800" w:rsidP="00FA6800">
      <w:pPr>
        <w:autoSpaceDE w:val="0"/>
        <w:autoSpaceDN w:val="0"/>
        <w:adjustRightInd w:val="0"/>
        <w:spacing w:after="0" w:line="360" w:lineRule="auto"/>
        <w:ind w:left="284" w:hanging="284"/>
        <w:rPr>
          <w:rFonts w:eastAsia="Times New Roman" w:cstheme="minorHAnsi"/>
          <w:lang w:eastAsia="pl-PL"/>
        </w:rPr>
      </w:pPr>
      <w:r w:rsidRPr="00FA6800">
        <w:rPr>
          <w:rFonts w:eastAsia="Times New Roman" w:cstheme="minorHAnsi"/>
          <w:lang w:eastAsia="pl-PL"/>
        </w:rPr>
        <w:lastRenderedPageBreak/>
        <w:t>3.</w:t>
      </w:r>
      <w:r w:rsidRPr="00FA6800">
        <w:rPr>
          <w:rFonts w:eastAsia="Times New Roman" w:cstheme="minorHAnsi"/>
          <w:lang w:eastAsia="pl-PL"/>
        </w:rPr>
        <w:tab/>
        <w:t xml:space="preserve">Odwołanie przysługuje wyłącznie od niezgodnej z przepisami ustawy czynności zamawiającego podjętej </w:t>
      </w:r>
      <w:r w:rsidRPr="00FA6800">
        <w:rPr>
          <w:rFonts w:eastAsia="Times New Roman" w:cstheme="minorHAnsi"/>
          <w:lang w:eastAsia="pl-PL"/>
        </w:rPr>
        <w:br/>
        <w:t>w postępowaniu o udzielenie zamówienia lub zaniechania czynności, do której zamawiający jest zobowiązany na podstawie ustawy.</w:t>
      </w:r>
    </w:p>
    <w:p w14:paraId="2957AD10" w14:textId="77777777" w:rsidR="00FA6800" w:rsidRPr="00FA6800" w:rsidRDefault="00FA6800" w:rsidP="00FA6800">
      <w:pPr>
        <w:widowControl w:val="0"/>
        <w:suppressAutoHyphens/>
        <w:spacing w:after="0" w:line="360" w:lineRule="auto"/>
        <w:textAlignment w:val="baseline"/>
        <w:rPr>
          <w:rFonts w:eastAsia="NSimSun" w:cstheme="minorHAnsi"/>
          <w:kern w:val="2"/>
          <w:lang w:eastAsia="zh-CN" w:bidi="hi-IN"/>
        </w:rPr>
      </w:pPr>
      <w:r w:rsidRPr="00FA6800">
        <w:rPr>
          <w:rFonts w:eastAsia="Times New Roman" w:cstheme="minorHAnsi"/>
          <w:lang w:eastAsia="pl-PL"/>
        </w:rPr>
        <w:t xml:space="preserve">4. </w:t>
      </w:r>
      <w:r w:rsidRPr="00FA6800">
        <w:rPr>
          <w:rFonts w:eastAsia="NSimSun" w:cstheme="minorHAnsi"/>
          <w:kern w:val="2"/>
          <w:lang w:eastAsia="zh-CN" w:bidi="hi-IN"/>
        </w:rPr>
        <w:t>Odwołanie przysługuje na:</w:t>
      </w:r>
    </w:p>
    <w:p w14:paraId="2397070C" w14:textId="77777777" w:rsidR="00FA6800" w:rsidRPr="00FA6800" w:rsidRDefault="00FA6800" w:rsidP="00FA6800">
      <w:pPr>
        <w:spacing w:after="0" w:line="360" w:lineRule="auto"/>
        <w:ind w:left="709" w:hanging="425"/>
        <w:rPr>
          <w:rFonts w:eastAsia="NSimSun" w:cstheme="minorHAnsi"/>
          <w:kern w:val="2"/>
          <w:lang w:eastAsia="zh-CN" w:bidi="hi-IN"/>
        </w:rPr>
      </w:pPr>
      <w:r w:rsidRPr="00FA6800">
        <w:rPr>
          <w:rFonts w:eastAsia="NSimSun" w:cstheme="minorHAnsi"/>
          <w:kern w:val="2"/>
          <w:lang w:eastAsia="zh-CN" w:bidi="hi-IN"/>
        </w:rPr>
        <w:t>4.1. niezgodną z przepisami ustawy czynność Zamawiającego, podjętą w postępowaniu o udzielenie zamówienia, w tym na projektowane postanowienie umowy;</w:t>
      </w:r>
    </w:p>
    <w:p w14:paraId="73F60EBB" w14:textId="77777777" w:rsidR="00FA6800" w:rsidRPr="00FA6800" w:rsidRDefault="00FA6800" w:rsidP="00FA6800">
      <w:pPr>
        <w:tabs>
          <w:tab w:val="left" w:pos="851"/>
        </w:tabs>
        <w:spacing w:after="0" w:line="360" w:lineRule="auto"/>
        <w:ind w:left="709" w:hanging="425"/>
        <w:rPr>
          <w:rFonts w:eastAsia="NSimSun" w:cstheme="minorHAnsi"/>
          <w:kern w:val="2"/>
          <w:lang w:eastAsia="zh-CN" w:bidi="hi-IN"/>
        </w:rPr>
      </w:pPr>
      <w:r w:rsidRPr="00FA6800">
        <w:rPr>
          <w:rFonts w:eastAsia="NSimSun" w:cstheme="minorHAnsi"/>
          <w:kern w:val="2"/>
          <w:lang w:eastAsia="zh-CN" w:bidi="hi-IN"/>
        </w:rPr>
        <w:t>4.2. zaniechanie czynności w postępowaniu o udzielenie zamówienia, do której zamawiający był obowiązany na podstawie ustawy.</w:t>
      </w:r>
    </w:p>
    <w:p w14:paraId="419FFEB0" w14:textId="77777777" w:rsidR="00FA6800" w:rsidRPr="00FA6800" w:rsidRDefault="00FA6800" w:rsidP="00FA6800">
      <w:pPr>
        <w:widowControl w:val="0"/>
        <w:suppressAutoHyphens/>
        <w:spacing w:after="0" w:line="360" w:lineRule="auto"/>
        <w:ind w:left="284" w:hanging="284"/>
        <w:textAlignment w:val="baseline"/>
        <w:rPr>
          <w:rFonts w:eastAsia="NSimSun" w:cstheme="minorHAnsi"/>
          <w:bCs/>
          <w:kern w:val="2"/>
          <w:lang w:eastAsia="zh-CN" w:bidi="hi-IN"/>
        </w:rPr>
      </w:pPr>
      <w:r w:rsidRPr="00FA6800">
        <w:rPr>
          <w:rFonts w:eastAsia="Times New Roman" w:cstheme="minorHAnsi"/>
          <w:kern w:val="2"/>
          <w:lang w:eastAsia="pl-PL" w:bidi="hi-IN"/>
        </w:rPr>
        <w:t xml:space="preserve">5. </w:t>
      </w:r>
      <w:r w:rsidRPr="00FA6800">
        <w:rPr>
          <w:rFonts w:eastAsia="Times New Roman" w:cstheme="minorHAnsi"/>
          <w:kern w:val="2"/>
          <w:lang w:eastAsia="pl-PL" w:bidi="hi-IN"/>
        </w:rPr>
        <w:tab/>
        <w:t xml:space="preserve">Odwołanie wnosi się do Prezesa Izby </w:t>
      </w:r>
      <w:r w:rsidRPr="00FA6800">
        <w:rPr>
          <w:rFonts w:eastAsia="NSimSun" w:cstheme="minorHAnsi"/>
          <w:bCs/>
          <w:kern w:val="2"/>
          <w:lang w:eastAsia="zh-CN" w:bidi="hi-IN"/>
        </w:rPr>
        <w:t>w terminie 10 dni od dnia przekazania informacji o czynności zamawiającego stanowiącej podstawę jego wniesienia jeżeli informacja została przekazana przy użyciu środków komunikacji elektronicznej albo w terminie 15 dni – jeżeli informacja została przekazana w inny sposób.</w:t>
      </w:r>
    </w:p>
    <w:p w14:paraId="31FA8F5D" w14:textId="77777777" w:rsidR="00FA6800" w:rsidRPr="00FA6800" w:rsidRDefault="00FA6800" w:rsidP="00FA6800">
      <w:pPr>
        <w:widowControl w:val="0"/>
        <w:suppressAutoHyphens/>
        <w:spacing w:after="0" w:line="360" w:lineRule="auto"/>
        <w:ind w:left="284" w:hanging="284"/>
        <w:textAlignment w:val="baseline"/>
        <w:rPr>
          <w:rFonts w:eastAsia="Times New Roman" w:cstheme="minorHAnsi"/>
          <w:b/>
          <w:bCs/>
          <w:color w:val="000000"/>
          <w:spacing w:val="-2"/>
          <w:u w:val="single"/>
          <w:lang w:eastAsia="ar-SA"/>
        </w:rPr>
      </w:pPr>
      <w:r w:rsidRPr="00FA6800">
        <w:rPr>
          <w:rFonts w:eastAsia="NSimSun" w:cstheme="minorHAnsi"/>
          <w:bCs/>
          <w:kern w:val="2"/>
          <w:lang w:eastAsia="zh-CN" w:bidi="hi-IN"/>
        </w:rPr>
        <w:t xml:space="preserve">6. </w:t>
      </w:r>
      <w:r w:rsidRPr="00FA6800">
        <w:rPr>
          <w:rFonts w:eastAsia="NSimSun" w:cstheme="minorHAnsi"/>
          <w:bCs/>
          <w:kern w:val="2"/>
          <w:lang w:eastAsia="zh-CN" w:bidi="hi-IN"/>
        </w:rPr>
        <w:tab/>
      </w:r>
      <w:r w:rsidRPr="00FA6800">
        <w:rPr>
          <w:rFonts w:eastAsia="Times New Roman" w:cstheme="minorHAnsi"/>
          <w:lang w:eastAsia="pl-PL"/>
        </w:rPr>
        <w:t xml:space="preserve">Szczegółowe zasady wnoszenia środków ochrony prawnej oraz postępowania toczonego wskutek ich wniesienia określa Dział IX ustawy </w:t>
      </w:r>
      <w:proofErr w:type="spellStart"/>
      <w:r w:rsidRPr="00FA6800">
        <w:rPr>
          <w:rFonts w:eastAsia="Times New Roman" w:cstheme="minorHAnsi"/>
          <w:lang w:eastAsia="pl-PL"/>
        </w:rPr>
        <w:t>Pzp</w:t>
      </w:r>
      <w:proofErr w:type="spellEnd"/>
      <w:r w:rsidRPr="00FA6800">
        <w:rPr>
          <w:rFonts w:eastAsia="Times New Roman" w:cstheme="minorHAnsi"/>
          <w:lang w:eastAsia="pl-PL"/>
        </w:rPr>
        <w:t>.</w:t>
      </w:r>
    </w:p>
    <w:p w14:paraId="7C60377A" w14:textId="16603C99" w:rsidR="00FE25A0" w:rsidRPr="001821BA" w:rsidRDefault="009302D2" w:rsidP="0059674F">
      <w:pPr>
        <w:shd w:val="clear" w:color="auto" w:fill="FFFFFF"/>
        <w:suppressAutoHyphens/>
        <w:spacing w:after="0" w:line="360" w:lineRule="auto"/>
        <w:rPr>
          <w:rFonts w:eastAsia="Times New Roman" w:cstheme="minorHAnsi"/>
          <w:b/>
          <w:bCs/>
          <w:color w:val="000000"/>
          <w:spacing w:val="-2"/>
          <w:sz w:val="28"/>
          <w:szCs w:val="28"/>
          <w:lang w:eastAsia="ar-SA"/>
        </w:rPr>
      </w:pPr>
      <w:r w:rsidRPr="001821BA">
        <w:rPr>
          <w:rFonts w:eastAsia="Times New Roman" w:cstheme="minorHAnsi"/>
          <w:b/>
          <w:bCs/>
          <w:color w:val="000000"/>
          <w:spacing w:val="-2"/>
          <w:sz w:val="28"/>
          <w:szCs w:val="28"/>
          <w:lang w:eastAsia="ar-SA"/>
        </w:rPr>
        <w:t>XX</w:t>
      </w:r>
      <w:r w:rsidR="001272A2" w:rsidRPr="001821BA">
        <w:rPr>
          <w:rFonts w:eastAsia="Times New Roman" w:cstheme="minorHAnsi"/>
          <w:b/>
          <w:bCs/>
          <w:color w:val="000000"/>
          <w:spacing w:val="-2"/>
          <w:sz w:val="28"/>
          <w:szCs w:val="28"/>
          <w:lang w:eastAsia="ar-SA"/>
        </w:rPr>
        <w:t>I. Informacje</w:t>
      </w:r>
      <w:r w:rsidR="00FE25A0" w:rsidRPr="001821BA">
        <w:rPr>
          <w:rFonts w:eastAsia="Times New Roman" w:cstheme="minorHAnsi"/>
          <w:b/>
          <w:bCs/>
          <w:color w:val="000000"/>
          <w:spacing w:val="-2"/>
          <w:sz w:val="28"/>
          <w:szCs w:val="28"/>
          <w:lang w:eastAsia="ar-SA"/>
        </w:rPr>
        <w:t xml:space="preserve"> dotyczące zabezpieczenia należytego wykonania umowy </w:t>
      </w:r>
    </w:p>
    <w:p w14:paraId="513FDE5C" w14:textId="5F0104F8" w:rsidR="00AB1782" w:rsidRPr="006D5CF5" w:rsidRDefault="00031EE9" w:rsidP="007867CA">
      <w:pPr>
        <w:shd w:val="clear" w:color="auto" w:fill="FFFFFF"/>
        <w:suppressAutoHyphens/>
        <w:spacing w:after="240" w:line="360" w:lineRule="auto"/>
        <w:rPr>
          <w:rFonts w:eastAsia="Times New Roman" w:cstheme="minorHAnsi"/>
          <w:bCs/>
          <w:color w:val="000000"/>
          <w:spacing w:val="-2"/>
          <w:lang w:eastAsia="ar-SA"/>
        </w:rPr>
      </w:pPr>
      <w:r w:rsidRPr="001821BA">
        <w:rPr>
          <w:rFonts w:eastAsia="Times New Roman" w:cstheme="minorHAnsi"/>
          <w:bCs/>
          <w:color w:val="000000"/>
          <w:spacing w:val="-2"/>
          <w:lang w:eastAsia="ar-SA"/>
        </w:rPr>
        <w:t xml:space="preserve">W przedmiotowym postępowaniu </w:t>
      </w:r>
      <w:r w:rsidR="001272A2" w:rsidRPr="00FA6800">
        <w:rPr>
          <w:rFonts w:eastAsia="Times New Roman" w:cstheme="minorHAnsi"/>
          <w:bCs/>
          <w:color w:val="000000"/>
          <w:spacing w:val="-2"/>
          <w:lang w:eastAsia="ar-SA"/>
        </w:rPr>
        <w:t>Wykonawca</w:t>
      </w:r>
      <w:r w:rsidRPr="00FA6800">
        <w:rPr>
          <w:rFonts w:eastAsia="Times New Roman" w:cstheme="minorHAnsi"/>
          <w:bCs/>
          <w:color w:val="000000"/>
          <w:spacing w:val="-2"/>
          <w:lang w:eastAsia="ar-SA"/>
        </w:rPr>
        <w:t xml:space="preserve"> nie jest </w:t>
      </w:r>
      <w:r w:rsidR="001272A2" w:rsidRPr="00FA6800">
        <w:rPr>
          <w:rFonts w:eastAsia="Times New Roman" w:cstheme="minorHAnsi"/>
          <w:bCs/>
          <w:color w:val="000000"/>
          <w:spacing w:val="-2"/>
          <w:lang w:eastAsia="ar-SA"/>
        </w:rPr>
        <w:t>zobowiązany</w:t>
      </w:r>
      <w:r w:rsidR="001272A2" w:rsidRPr="001821BA">
        <w:rPr>
          <w:rFonts w:eastAsia="Times New Roman" w:cstheme="minorHAnsi"/>
          <w:bCs/>
          <w:color w:val="000000"/>
          <w:spacing w:val="-2"/>
          <w:lang w:eastAsia="ar-SA"/>
        </w:rPr>
        <w:t xml:space="preserve"> </w:t>
      </w:r>
      <w:r w:rsidRPr="001821BA">
        <w:rPr>
          <w:rFonts w:eastAsia="Times New Roman" w:cstheme="minorHAnsi"/>
          <w:bCs/>
          <w:color w:val="000000"/>
          <w:spacing w:val="-2"/>
          <w:lang w:eastAsia="ar-SA"/>
        </w:rPr>
        <w:t xml:space="preserve">do wniesienia zabezpieczenia </w:t>
      </w:r>
      <w:r w:rsidR="001272A2" w:rsidRPr="001821BA">
        <w:rPr>
          <w:rFonts w:eastAsia="Times New Roman" w:cstheme="minorHAnsi"/>
          <w:bCs/>
          <w:color w:val="000000"/>
          <w:spacing w:val="-2"/>
          <w:lang w:eastAsia="ar-SA"/>
        </w:rPr>
        <w:t>należytego wykonania umowy</w:t>
      </w:r>
      <w:r w:rsidRPr="001821BA">
        <w:rPr>
          <w:rFonts w:eastAsia="Times New Roman" w:cstheme="minorHAnsi"/>
          <w:bCs/>
          <w:color w:val="000000"/>
          <w:spacing w:val="-2"/>
          <w:lang w:eastAsia="ar-SA"/>
        </w:rPr>
        <w:t>.</w:t>
      </w:r>
      <w:r w:rsidR="001272A2" w:rsidRPr="001821BA">
        <w:rPr>
          <w:rFonts w:eastAsia="Times New Roman" w:cstheme="minorHAnsi"/>
          <w:bCs/>
          <w:color w:val="000000"/>
          <w:spacing w:val="-2"/>
          <w:lang w:eastAsia="ar-SA"/>
        </w:rPr>
        <w:t xml:space="preserve"> </w:t>
      </w:r>
    </w:p>
    <w:p w14:paraId="6241D362" w14:textId="5B9AEFB1" w:rsidR="00FE25A0" w:rsidRPr="001821BA" w:rsidRDefault="001704C2" w:rsidP="0059674F">
      <w:pPr>
        <w:tabs>
          <w:tab w:val="left" w:pos="1066"/>
        </w:tabs>
        <w:spacing w:after="0" w:line="360" w:lineRule="auto"/>
        <w:rPr>
          <w:rFonts w:eastAsia="Times New Roman" w:cstheme="minorHAnsi"/>
          <w:color w:val="000000"/>
          <w:sz w:val="28"/>
          <w:szCs w:val="28"/>
          <w:lang w:eastAsia="ar-SA"/>
        </w:rPr>
      </w:pPr>
      <w:r w:rsidRPr="001821BA">
        <w:rPr>
          <w:rFonts w:eastAsia="Times New Roman" w:cstheme="minorHAnsi"/>
          <w:b/>
          <w:color w:val="000000"/>
          <w:sz w:val="28"/>
          <w:szCs w:val="28"/>
          <w:u w:val="single"/>
          <w:lang w:eastAsia="ar-SA"/>
        </w:rPr>
        <w:t>XX</w:t>
      </w:r>
      <w:r w:rsidR="00FE25A0" w:rsidRPr="001821BA">
        <w:rPr>
          <w:rFonts w:eastAsia="Times New Roman" w:cstheme="minorHAnsi"/>
          <w:b/>
          <w:color w:val="000000"/>
          <w:sz w:val="28"/>
          <w:szCs w:val="28"/>
          <w:u w:val="single"/>
          <w:lang w:eastAsia="ar-SA"/>
        </w:rPr>
        <w:t>II</w:t>
      </w:r>
      <w:r w:rsidR="00FE25A0" w:rsidRPr="001821BA">
        <w:rPr>
          <w:rFonts w:eastAsia="Times New Roman" w:cstheme="minorHAnsi"/>
          <w:b/>
          <w:color w:val="000000"/>
          <w:sz w:val="28"/>
          <w:szCs w:val="28"/>
          <w:lang w:eastAsia="ar-SA"/>
        </w:rPr>
        <w:t xml:space="preserve"> Klauzula informacyjna z art. 13 RODO dotycząca przetwarzania dan</w:t>
      </w:r>
      <w:r w:rsidRPr="001821BA">
        <w:rPr>
          <w:rFonts w:eastAsia="Times New Roman" w:cstheme="minorHAnsi"/>
          <w:b/>
          <w:color w:val="000000"/>
          <w:sz w:val="28"/>
          <w:szCs w:val="28"/>
          <w:lang w:eastAsia="ar-SA"/>
        </w:rPr>
        <w:t xml:space="preserve">ych osobowych w celu związanym </w:t>
      </w:r>
      <w:r w:rsidR="00FE25A0" w:rsidRPr="001821BA">
        <w:rPr>
          <w:rFonts w:eastAsia="Times New Roman" w:cstheme="minorHAnsi"/>
          <w:b/>
          <w:color w:val="000000"/>
          <w:sz w:val="28"/>
          <w:szCs w:val="28"/>
          <w:lang w:eastAsia="ar-SA"/>
        </w:rPr>
        <w:t>z postępowaniem o udzielenie zamówienia publicznego</w:t>
      </w:r>
    </w:p>
    <w:p w14:paraId="2F01C9CB" w14:textId="195DABE2" w:rsidR="00936EB5" w:rsidRPr="001821BA" w:rsidRDefault="00936EB5" w:rsidP="0059674F">
      <w:pPr>
        <w:spacing w:after="0" w:line="360" w:lineRule="auto"/>
        <w:rPr>
          <w:rFonts w:eastAsia="Times New Roman" w:cstheme="minorHAnsi"/>
          <w:lang w:eastAsia="pl-PL"/>
        </w:rPr>
      </w:pPr>
      <w:r w:rsidRPr="001821BA">
        <w:rPr>
          <w:rFonts w:eastAsia="Times New Roman" w:cstheme="minorHAnsi"/>
          <w:lang w:eastAsia="pl-PL"/>
        </w:rPr>
        <w:t xml:space="preserve">Zgodnie z art. 13 ust. 1 i 2 </w:t>
      </w:r>
      <w:r w:rsidRPr="001821BA">
        <w:rPr>
          <w:rFonts w:cstheme="minorHAnsi"/>
        </w:rPr>
        <w:t xml:space="preserve">rozporządzenia Parlamentu Europejskiego i Rady (UE) 2016/679 z dnia 27 kwietnia 2016 r. w sprawie ochrony osób fizycznych w związku z przetwarzaniem danych osobowych </w:t>
      </w:r>
      <w:r w:rsidR="00254BB3">
        <w:rPr>
          <w:rFonts w:cstheme="minorHAnsi"/>
        </w:rPr>
        <w:br/>
      </w:r>
      <w:r w:rsidRPr="001821BA">
        <w:rPr>
          <w:rFonts w:cstheme="minorHAnsi"/>
        </w:rPr>
        <w:t xml:space="preserve">i w sprawie swobodnego przepływu takich danych oraz uchylenia dyrektywy 95/46/WE (ogólne rozporządzenie o ochronie danych) (Dz. Urz. UE L 119 z 04.05.2016, str. 1), </w:t>
      </w:r>
      <w:r w:rsidRPr="001821BA">
        <w:rPr>
          <w:rFonts w:eastAsia="Times New Roman" w:cstheme="minorHAnsi"/>
          <w:lang w:eastAsia="pl-PL"/>
        </w:rPr>
        <w:t xml:space="preserve">dalej „RODO”, informuję, że: </w:t>
      </w:r>
    </w:p>
    <w:p w14:paraId="72A740FE" w14:textId="3997C82E" w:rsidR="00936EB5" w:rsidRPr="001821BA" w:rsidRDefault="00936EB5" w:rsidP="00082850">
      <w:pPr>
        <w:pStyle w:val="Akapitzlist"/>
        <w:numPr>
          <w:ilvl w:val="0"/>
          <w:numId w:val="12"/>
        </w:numPr>
        <w:spacing w:line="360" w:lineRule="auto"/>
        <w:ind w:left="426" w:hanging="426"/>
        <w:rPr>
          <w:rFonts w:eastAsia="Times New Roman" w:cstheme="minorHAnsi"/>
          <w:i/>
          <w:sz w:val="22"/>
          <w:szCs w:val="22"/>
        </w:rPr>
      </w:pPr>
      <w:r w:rsidRPr="001821BA">
        <w:rPr>
          <w:rFonts w:eastAsia="Times New Roman" w:cstheme="minorHAnsi"/>
          <w:sz w:val="22"/>
          <w:szCs w:val="22"/>
        </w:rPr>
        <w:t xml:space="preserve">administratorem Pani/Pana danych osobowych jest Uniwersytet Medyczny w Białymstoku, </w:t>
      </w:r>
      <w:r w:rsidR="00254BB3">
        <w:rPr>
          <w:rFonts w:eastAsia="Times New Roman" w:cstheme="minorHAnsi"/>
          <w:sz w:val="22"/>
          <w:szCs w:val="22"/>
        </w:rPr>
        <w:br/>
      </w:r>
      <w:r w:rsidRPr="001821BA">
        <w:rPr>
          <w:rFonts w:eastAsia="Times New Roman" w:cstheme="minorHAnsi"/>
          <w:sz w:val="22"/>
          <w:szCs w:val="22"/>
        </w:rPr>
        <w:t>ul. Jana Kilińskiego 1, 15-089 Białystok, NIP 542-021-17-17, REGON 000288604, reprezentowany przez Rektora</w:t>
      </w:r>
      <w:r w:rsidRPr="001821BA">
        <w:rPr>
          <w:rFonts w:cstheme="minorHAnsi"/>
          <w:sz w:val="22"/>
          <w:szCs w:val="22"/>
        </w:rPr>
        <w:t>;</w:t>
      </w:r>
    </w:p>
    <w:p w14:paraId="15753EB8" w14:textId="77777777" w:rsidR="00936EB5" w:rsidRPr="001821BA" w:rsidRDefault="00936EB5" w:rsidP="00082850">
      <w:pPr>
        <w:pStyle w:val="Akapitzlist"/>
        <w:numPr>
          <w:ilvl w:val="0"/>
          <w:numId w:val="13"/>
        </w:numPr>
        <w:spacing w:line="360" w:lineRule="auto"/>
        <w:ind w:left="426" w:hanging="426"/>
        <w:rPr>
          <w:rFonts w:eastAsia="Times New Roman" w:cstheme="minorHAnsi"/>
          <w:sz w:val="22"/>
          <w:szCs w:val="22"/>
        </w:rPr>
      </w:pPr>
      <w:r w:rsidRPr="001821BA">
        <w:rPr>
          <w:rFonts w:eastAsia="Times New Roman" w:cstheme="minorHAnsi"/>
          <w:sz w:val="22"/>
          <w:szCs w:val="22"/>
        </w:rPr>
        <w:t>Uniwersytet Medyczny w Białymstoku powołał Inspektora Ochrony Danych, z którym można skontaktować się w sprawach danych osobowych wysyłając informacje na adres e-mail: iod@umb.edu.pl lub poprzez inne dane kontaktowe podane na stronach internetowych Uczelni,</w:t>
      </w:r>
    </w:p>
    <w:p w14:paraId="4DF3E8CB" w14:textId="73796947" w:rsidR="00936EB5" w:rsidRPr="001821BA" w:rsidRDefault="00936EB5" w:rsidP="00082850">
      <w:pPr>
        <w:pStyle w:val="Akapitzlist"/>
        <w:numPr>
          <w:ilvl w:val="0"/>
          <w:numId w:val="13"/>
        </w:numPr>
        <w:spacing w:line="360" w:lineRule="auto"/>
        <w:ind w:left="426" w:hanging="426"/>
        <w:rPr>
          <w:rFonts w:eastAsia="Times New Roman" w:cstheme="minorHAnsi"/>
          <w:sz w:val="22"/>
          <w:szCs w:val="22"/>
        </w:rPr>
      </w:pPr>
      <w:r w:rsidRPr="001821BA">
        <w:rPr>
          <w:rFonts w:eastAsia="Times New Roman" w:cstheme="minorHAnsi"/>
          <w:sz w:val="22"/>
          <w:szCs w:val="22"/>
        </w:rPr>
        <w:t xml:space="preserve">Pani/Pana dane osobowe przetwarzane będą w celu </w:t>
      </w:r>
      <w:r w:rsidRPr="001821BA">
        <w:rPr>
          <w:rFonts w:cstheme="minorHAnsi"/>
          <w:sz w:val="22"/>
          <w:szCs w:val="22"/>
        </w:rPr>
        <w:t xml:space="preserve">związanym z prowadzeniem postępowania </w:t>
      </w:r>
      <w:r w:rsidRPr="001821BA">
        <w:rPr>
          <w:rFonts w:cstheme="minorHAnsi"/>
          <w:sz w:val="22"/>
          <w:szCs w:val="22"/>
        </w:rPr>
        <w:br/>
        <w:t>o udzielenie zamówienia publicznego</w:t>
      </w:r>
      <w:r w:rsidRPr="001821BA">
        <w:rPr>
          <w:rFonts w:eastAsia="Times New Roman" w:cstheme="minorHAnsi"/>
          <w:sz w:val="22"/>
          <w:szCs w:val="22"/>
        </w:rPr>
        <w:t xml:space="preserve"> na podstawie art. 6 ust. 1 lit. c</w:t>
      </w:r>
      <w:r w:rsidRPr="001821BA">
        <w:rPr>
          <w:rFonts w:eastAsia="Times New Roman" w:cstheme="minorHAnsi"/>
          <w:i/>
          <w:sz w:val="22"/>
          <w:szCs w:val="22"/>
        </w:rPr>
        <w:t xml:space="preserve"> </w:t>
      </w:r>
      <w:r w:rsidRPr="001821BA">
        <w:rPr>
          <w:rFonts w:eastAsia="Times New Roman" w:cstheme="minorHAnsi"/>
          <w:sz w:val="22"/>
          <w:szCs w:val="22"/>
        </w:rPr>
        <w:t xml:space="preserve">RODO </w:t>
      </w:r>
      <w:r w:rsidRPr="001821BA">
        <w:rPr>
          <w:rFonts w:cstheme="minorHAnsi"/>
          <w:sz w:val="22"/>
          <w:szCs w:val="22"/>
        </w:rPr>
        <w:t>(tj. obowiązku prawnego ciążącego na administratorze – ustawa Prawo zamówień publicznych),</w:t>
      </w:r>
    </w:p>
    <w:p w14:paraId="21368652" w14:textId="0DACA6AE" w:rsidR="00936EB5" w:rsidRPr="001821BA" w:rsidRDefault="00936EB5" w:rsidP="00082850">
      <w:pPr>
        <w:pStyle w:val="Akapitzlist"/>
        <w:numPr>
          <w:ilvl w:val="0"/>
          <w:numId w:val="13"/>
        </w:numPr>
        <w:spacing w:line="360" w:lineRule="auto"/>
        <w:ind w:left="426" w:hanging="426"/>
        <w:rPr>
          <w:rFonts w:eastAsia="Times New Roman" w:cstheme="minorHAnsi"/>
          <w:sz w:val="22"/>
          <w:szCs w:val="22"/>
        </w:rPr>
      </w:pPr>
      <w:r w:rsidRPr="001821BA">
        <w:rPr>
          <w:rFonts w:eastAsia="Times New Roman" w:cstheme="minorHAnsi"/>
          <w:sz w:val="22"/>
          <w:szCs w:val="22"/>
        </w:rPr>
        <w:lastRenderedPageBreak/>
        <w:t>odbiorcami Pani/Pana danych osobowych mogą być osoby lub podmioty, którym udostępniona zostanie dokumentacja postępowania na podstawie art. 18 ust. 1 oraz art. 74 ustawy z dnia 11 września 2019 r. – Prawo zamówień publicznych (</w:t>
      </w:r>
      <w:r w:rsidR="005E639E" w:rsidRPr="005E639E">
        <w:rPr>
          <w:rFonts w:eastAsia="Times New Roman" w:cstheme="minorHAnsi"/>
          <w:sz w:val="22"/>
          <w:szCs w:val="22"/>
        </w:rPr>
        <w:t>t.j. Dz.U.2021</w:t>
      </w:r>
      <w:r w:rsidR="005E639E">
        <w:rPr>
          <w:rFonts w:eastAsia="Times New Roman" w:cstheme="minorHAnsi"/>
          <w:sz w:val="22"/>
          <w:szCs w:val="22"/>
        </w:rPr>
        <w:t xml:space="preserve"> poz. </w:t>
      </w:r>
      <w:r w:rsidR="005E639E" w:rsidRPr="005E639E">
        <w:rPr>
          <w:rFonts w:eastAsia="Times New Roman" w:cstheme="minorHAnsi"/>
          <w:sz w:val="22"/>
          <w:szCs w:val="22"/>
        </w:rPr>
        <w:t>1129</w:t>
      </w:r>
      <w:r w:rsidRPr="001821BA">
        <w:rPr>
          <w:rFonts w:eastAsia="Times New Roman" w:cstheme="minorHAnsi"/>
          <w:sz w:val="22"/>
          <w:szCs w:val="22"/>
        </w:rPr>
        <w:t xml:space="preserve"> ze zm.), dalej „ustawa Pzp” , osoby wnioskujące o udostępnienie informacji publicznej, właściciel platformy do publikowania postępowań o udzielenie zamówienia publicznego,</w:t>
      </w:r>
    </w:p>
    <w:p w14:paraId="43CBB1B5" w14:textId="77777777" w:rsidR="00936EB5" w:rsidRPr="001821BA" w:rsidRDefault="00936EB5" w:rsidP="00082850">
      <w:pPr>
        <w:pStyle w:val="Akapitzlist"/>
        <w:numPr>
          <w:ilvl w:val="0"/>
          <w:numId w:val="13"/>
        </w:numPr>
        <w:spacing w:line="360" w:lineRule="auto"/>
        <w:ind w:left="426" w:hanging="426"/>
        <w:rPr>
          <w:rFonts w:eastAsia="Times New Roman" w:cstheme="minorHAnsi"/>
          <w:sz w:val="22"/>
          <w:szCs w:val="22"/>
        </w:rPr>
      </w:pPr>
      <w:r w:rsidRPr="001821BA">
        <w:rPr>
          <w:rFonts w:eastAsia="Times New Roman" w:cstheme="minorHAnsi"/>
          <w:sz w:val="22"/>
          <w:szCs w:val="22"/>
        </w:rPr>
        <w:t xml:space="preserve">Pani/Pana dane osobowe w związku z jawnością postępowania o udzielenie zamówienia publicznego mogą być przekazywane do państw trzecich, </w:t>
      </w:r>
    </w:p>
    <w:p w14:paraId="786D5640" w14:textId="77777777" w:rsidR="00936EB5" w:rsidRPr="001821BA" w:rsidRDefault="00936EB5" w:rsidP="00082850">
      <w:pPr>
        <w:pStyle w:val="Akapitzlist"/>
        <w:numPr>
          <w:ilvl w:val="0"/>
          <w:numId w:val="13"/>
        </w:numPr>
        <w:spacing w:line="360" w:lineRule="auto"/>
        <w:ind w:left="426" w:hanging="426"/>
        <w:rPr>
          <w:rFonts w:eastAsia="Times New Roman" w:cstheme="minorHAnsi"/>
          <w:sz w:val="22"/>
          <w:szCs w:val="22"/>
        </w:rPr>
      </w:pPr>
      <w:r w:rsidRPr="001821BA">
        <w:rPr>
          <w:rFonts w:eastAsia="Times New Roman" w:cstheme="minorHAnsi"/>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lub też przez okres dłuższy w przypadku postępowań finansowanych ze środków unijnych; </w:t>
      </w:r>
    </w:p>
    <w:p w14:paraId="1592CBDD" w14:textId="00F9FE5E" w:rsidR="00936EB5" w:rsidRPr="001821BA" w:rsidRDefault="00936EB5" w:rsidP="00082850">
      <w:pPr>
        <w:pStyle w:val="Akapitzlist"/>
        <w:numPr>
          <w:ilvl w:val="0"/>
          <w:numId w:val="13"/>
        </w:numPr>
        <w:spacing w:line="360" w:lineRule="auto"/>
        <w:ind w:left="426" w:hanging="426"/>
        <w:rPr>
          <w:rFonts w:eastAsia="Times New Roman" w:cstheme="minorHAnsi"/>
          <w:b/>
          <w:i/>
          <w:sz w:val="22"/>
          <w:szCs w:val="22"/>
        </w:rPr>
      </w:pPr>
      <w:r w:rsidRPr="001821BA">
        <w:rPr>
          <w:rFonts w:eastAsia="Times New Roman" w:cstheme="minorHAnsi"/>
          <w:sz w:val="22"/>
          <w:szCs w:val="22"/>
        </w:rPr>
        <w:t xml:space="preserve">obowiązek podania przez Panią/Pana danych osobowych bezpośrednio Pani/Pana dotyczących jest wymogiem ustawowym określonym w przepisach ustawy Pzp, związanym z udziałem </w:t>
      </w:r>
      <w:r w:rsidR="00254BB3">
        <w:rPr>
          <w:rFonts w:eastAsia="Times New Roman" w:cstheme="minorHAnsi"/>
          <w:sz w:val="22"/>
          <w:szCs w:val="22"/>
        </w:rPr>
        <w:br/>
        <w:t>w</w:t>
      </w:r>
      <w:r w:rsidRPr="001821BA">
        <w:rPr>
          <w:rFonts w:eastAsia="Times New Roman" w:cstheme="minorHAnsi"/>
          <w:sz w:val="22"/>
          <w:szCs w:val="22"/>
        </w:rPr>
        <w:t xml:space="preserve"> postępowaniu o udzielenie zamówienia publicznego; konsekwencje niepodania określonych danych wynikają z ustawy Pzp;  </w:t>
      </w:r>
    </w:p>
    <w:p w14:paraId="3BA3A571" w14:textId="77777777" w:rsidR="00936EB5" w:rsidRPr="001821BA" w:rsidRDefault="00936EB5" w:rsidP="00082850">
      <w:pPr>
        <w:pStyle w:val="Akapitzlist"/>
        <w:numPr>
          <w:ilvl w:val="0"/>
          <w:numId w:val="13"/>
        </w:numPr>
        <w:spacing w:line="360" w:lineRule="auto"/>
        <w:ind w:left="426" w:hanging="426"/>
        <w:rPr>
          <w:rFonts w:eastAsia="Calibri" w:cstheme="minorHAnsi"/>
          <w:sz w:val="22"/>
          <w:szCs w:val="22"/>
          <w:lang w:eastAsia="en-US"/>
        </w:rPr>
      </w:pPr>
      <w:r w:rsidRPr="001821BA">
        <w:rPr>
          <w:rFonts w:eastAsia="Times New Roman" w:cstheme="minorHAnsi"/>
          <w:sz w:val="22"/>
          <w:szCs w:val="22"/>
        </w:rPr>
        <w:t>w odniesieniu do Pani/Pana danych osobowych decyzje nie będą podejmowane w sposób zautomatyzowany, o którym mowa w art. 22 RODO;</w:t>
      </w:r>
    </w:p>
    <w:p w14:paraId="100EB6D2" w14:textId="77777777" w:rsidR="00936EB5" w:rsidRPr="001821BA" w:rsidRDefault="00936EB5" w:rsidP="00082850">
      <w:pPr>
        <w:pStyle w:val="Akapitzlist"/>
        <w:numPr>
          <w:ilvl w:val="0"/>
          <w:numId w:val="13"/>
        </w:numPr>
        <w:spacing w:line="360" w:lineRule="auto"/>
        <w:ind w:left="426" w:hanging="426"/>
        <w:rPr>
          <w:rFonts w:eastAsia="Times New Roman" w:cstheme="minorHAnsi"/>
          <w:sz w:val="22"/>
          <w:szCs w:val="22"/>
        </w:rPr>
      </w:pPr>
      <w:r w:rsidRPr="001821BA">
        <w:rPr>
          <w:rFonts w:eastAsia="Times New Roman" w:cstheme="minorHAnsi"/>
          <w:sz w:val="22"/>
          <w:szCs w:val="22"/>
        </w:rPr>
        <w:t>posiada Pani/Pan:</w:t>
      </w:r>
    </w:p>
    <w:p w14:paraId="1F8856CE" w14:textId="77777777" w:rsidR="00936EB5" w:rsidRPr="001821BA" w:rsidRDefault="00936EB5" w:rsidP="00082850">
      <w:pPr>
        <w:pStyle w:val="Akapitzlist"/>
        <w:numPr>
          <w:ilvl w:val="0"/>
          <w:numId w:val="14"/>
        </w:numPr>
        <w:spacing w:line="360" w:lineRule="auto"/>
        <w:ind w:left="709" w:hanging="283"/>
        <w:rPr>
          <w:rFonts w:eastAsia="Times New Roman" w:cstheme="minorHAnsi"/>
          <w:sz w:val="22"/>
          <w:szCs w:val="22"/>
        </w:rPr>
      </w:pPr>
      <w:r w:rsidRPr="001821BA">
        <w:rPr>
          <w:rFonts w:eastAsia="Times New Roman" w:cstheme="minorHAnsi"/>
          <w:sz w:val="22"/>
          <w:szCs w:val="22"/>
        </w:rPr>
        <w:t>na podstawie art. 15 RODO prawo dostępu do danych osobowych Pani/Pana dotyczących;</w:t>
      </w:r>
    </w:p>
    <w:p w14:paraId="4C76DF5F" w14:textId="77777777" w:rsidR="00936EB5" w:rsidRPr="001821BA" w:rsidRDefault="00936EB5" w:rsidP="00082850">
      <w:pPr>
        <w:pStyle w:val="Akapitzlist"/>
        <w:numPr>
          <w:ilvl w:val="0"/>
          <w:numId w:val="14"/>
        </w:numPr>
        <w:spacing w:line="360" w:lineRule="auto"/>
        <w:ind w:left="709" w:hanging="283"/>
        <w:rPr>
          <w:rFonts w:eastAsia="Times New Roman" w:cstheme="minorHAnsi"/>
          <w:sz w:val="22"/>
          <w:szCs w:val="22"/>
        </w:rPr>
      </w:pPr>
      <w:r w:rsidRPr="001821BA">
        <w:rPr>
          <w:rFonts w:eastAsia="Times New Roman" w:cstheme="minorHAnsi"/>
          <w:sz w:val="22"/>
          <w:szCs w:val="22"/>
        </w:rPr>
        <w:t xml:space="preserve">na podstawie art. 16 RODO prawo do sprostowania Pani/Pana danych osobowych </w:t>
      </w:r>
    </w:p>
    <w:p w14:paraId="076424BE" w14:textId="77777777" w:rsidR="00936EB5" w:rsidRPr="001821BA" w:rsidRDefault="00936EB5" w:rsidP="0059674F">
      <w:pPr>
        <w:pStyle w:val="Akapitzlist"/>
        <w:spacing w:line="360" w:lineRule="auto"/>
        <w:ind w:left="709"/>
        <w:rPr>
          <w:rFonts w:eastAsia="Times New Roman" w:cstheme="minorHAnsi"/>
          <w:i/>
          <w:sz w:val="22"/>
          <w:szCs w:val="22"/>
        </w:rPr>
      </w:pPr>
      <w:r w:rsidRPr="001821BA">
        <w:rPr>
          <w:rFonts w:eastAsia="Times New Roman" w:cstheme="minorHAnsi"/>
          <w:i/>
          <w:sz w:val="22"/>
          <w:szCs w:val="22"/>
        </w:rPr>
        <w:t>(skorzystanie z prawa do sprostowania nie może naruszać integralności protokołu oraz jego załączników),</w:t>
      </w:r>
    </w:p>
    <w:p w14:paraId="27E24FB6" w14:textId="77777777" w:rsidR="00936EB5" w:rsidRPr="001821BA" w:rsidRDefault="00936EB5" w:rsidP="00082850">
      <w:pPr>
        <w:pStyle w:val="Akapitzlist"/>
        <w:numPr>
          <w:ilvl w:val="0"/>
          <w:numId w:val="14"/>
        </w:numPr>
        <w:spacing w:line="360" w:lineRule="auto"/>
        <w:ind w:left="709" w:hanging="283"/>
        <w:rPr>
          <w:rFonts w:eastAsia="Times New Roman" w:cstheme="minorHAnsi"/>
          <w:sz w:val="22"/>
          <w:szCs w:val="22"/>
        </w:rPr>
      </w:pPr>
      <w:r w:rsidRPr="001821BA">
        <w:rPr>
          <w:rFonts w:eastAsia="Times New Roman" w:cstheme="minorHAnsi"/>
          <w:sz w:val="22"/>
          <w:szCs w:val="22"/>
        </w:rPr>
        <w:t xml:space="preserve">na podstawie art. 18 RODO prawo żądania od administratora ograniczenia przetwarzania danych osobowych z zastrzeżeniem przypadków, o których mowa w art. 18 ust. 2 RODO </w:t>
      </w:r>
    </w:p>
    <w:p w14:paraId="3018C5EC" w14:textId="4BA53208" w:rsidR="00936EB5" w:rsidRPr="001821BA" w:rsidRDefault="00936EB5" w:rsidP="00A96690">
      <w:pPr>
        <w:pStyle w:val="Akapitzlist"/>
        <w:numPr>
          <w:ilvl w:val="0"/>
          <w:numId w:val="14"/>
        </w:numPr>
        <w:spacing w:line="360" w:lineRule="auto"/>
        <w:ind w:left="709" w:hanging="283"/>
        <w:rPr>
          <w:rFonts w:eastAsia="Times New Roman" w:cstheme="minorHAnsi"/>
          <w:i/>
          <w:sz w:val="22"/>
          <w:szCs w:val="22"/>
        </w:rPr>
      </w:pPr>
      <w:r w:rsidRPr="001821BA">
        <w:rPr>
          <w:rFonts w:eastAsia="Times New Roman" w:cstheme="minorHAnsi"/>
          <w:sz w:val="22"/>
          <w:szCs w:val="22"/>
        </w:rPr>
        <w:t xml:space="preserve">prawo do wniesienia skargi do Prezesa Urzędu Ochrony Danych Osobowych, ul. </w:t>
      </w:r>
      <w:r w:rsidR="00A96690" w:rsidRPr="00A96690">
        <w:rPr>
          <w:rFonts w:eastAsia="Times New Roman" w:cstheme="minorHAnsi"/>
          <w:sz w:val="22"/>
          <w:szCs w:val="22"/>
        </w:rPr>
        <w:t>Moniuszki 1A, 00-014</w:t>
      </w:r>
      <w:r w:rsidRPr="001821BA">
        <w:rPr>
          <w:rFonts w:eastAsia="Times New Roman" w:cstheme="minorHAnsi"/>
          <w:sz w:val="22"/>
          <w:szCs w:val="22"/>
        </w:rPr>
        <w:t xml:space="preserve"> Warszawa, gdy uzna Pani/Pan, że przetwarzanie przez administratora Pani/Pana danych osobowych narusza przepisy RODO;</w:t>
      </w:r>
    </w:p>
    <w:p w14:paraId="416DA92E" w14:textId="77777777" w:rsidR="00936EB5" w:rsidRPr="001821BA" w:rsidRDefault="00936EB5" w:rsidP="00082850">
      <w:pPr>
        <w:pStyle w:val="Akapitzlist"/>
        <w:numPr>
          <w:ilvl w:val="0"/>
          <w:numId w:val="13"/>
        </w:numPr>
        <w:spacing w:line="360" w:lineRule="auto"/>
        <w:ind w:left="426" w:hanging="426"/>
        <w:rPr>
          <w:rFonts w:eastAsia="Times New Roman" w:cstheme="minorHAnsi"/>
          <w:i/>
          <w:sz w:val="22"/>
          <w:szCs w:val="22"/>
        </w:rPr>
      </w:pPr>
      <w:r w:rsidRPr="001821BA">
        <w:rPr>
          <w:rFonts w:eastAsia="Times New Roman" w:cstheme="minorHAnsi"/>
          <w:sz w:val="22"/>
          <w:szCs w:val="22"/>
        </w:rPr>
        <w:t>nie przysługuje Pani/Panu:</w:t>
      </w:r>
    </w:p>
    <w:p w14:paraId="27001743" w14:textId="77777777" w:rsidR="00936EB5" w:rsidRPr="001821BA" w:rsidRDefault="00936EB5" w:rsidP="00082850">
      <w:pPr>
        <w:pStyle w:val="Akapitzlist"/>
        <w:numPr>
          <w:ilvl w:val="0"/>
          <w:numId w:val="15"/>
        </w:numPr>
        <w:spacing w:line="360" w:lineRule="auto"/>
        <w:ind w:left="709" w:hanging="283"/>
        <w:rPr>
          <w:rFonts w:eastAsia="Times New Roman" w:cstheme="minorHAnsi"/>
          <w:i/>
          <w:sz w:val="22"/>
          <w:szCs w:val="22"/>
        </w:rPr>
      </w:pPr>
      <w:r w:rsidRPr="001821BA">
        <w:rPr>
          <w:rFonts w:eastAsia="Times New Roman" w:cstheme="minorHAnsi"/>
          <w:sz w:val="22"/>
          <w:szCs w:val="22"/>
        </w:rPr>
        <w:t>prawo do usunięcia danych osobowych w związku z art. 17 ust. 3 lit. b, d lub e RODO;</w:t>
      </w:r>
    </w:p>
    <w:p w14:paraId="49893F1B" w14:textId="77777777" w:rsidR="00936EB5" w:rsidRPr="001821BA" w:rsidRDefault="00936EB5" w:rsidP="00082850">
      <w:pPr>
        <w:pStyle w:val="Akapitzlist"/>
        <w:numPr>
          <w:ilvl w:val="0"/>
          <w:numId w:val="15"/>
        </w:numPr>
        <w:spacing w:line="360" w:lineRule="auto"/>
        <w:ind w:left="709" w:hanging="283"/>
        <w:rPr>
          <w:rFonts w:eastAsia="Times New Roman" w:cstheme="minorHAnsi"/>
          <w:b/>
          <w:i/>
          <w:sz w:val="22"/>
          <w:szCs w:val="22"/>
        </w:rPr>
      </w:pPr>
      <w:r w:rsidRPr="001821BA">
        <w:rPr>
          <w:rFonts w:eastAsia="Times New Roman" w:cstheme="minorHAnsi"/>
          <w:sz w:val="22"/>
          <w:szCs w:val="22"/>
        </w:rPr>
        <w:t>prawo do przenoszenia danych osobowych, o którym mowa w art. 20 RODO;</w:t>
      </w:r>
    </w:p>
    <w:p w14:paraId="3146B983" w14:textId="77777777" w:rsidR="00936EB5" w:rsidRPr="001821BA" w:rsidRDefault="00936EB5" w:rsidP="00082850">
      <w:pPr>
        <w:pStyle w:val="Akapitzlist"/>
        <w:numPr>
          <w:ilvl w:val="0"/>
          <w:numId w:val="15"/>
        </w:numPr>
        <w:spacing w:after="240" w:line="360" w:lineRule="auto"/>
        <w:ind w:left="709" w:hanging="284"/>
        <w:contextualSpacing w:val="0"/>
        <w:rPr>
          <w:rFonts w:eastAsia="Times New Roman" w:cstheme="minorHAnsi"/>
          <w:i/>
          <w:sz w:val="22"/>
          <w:szCs w:val="22"/>
        </w:rPr>
      </w:pPr>
      <w:r w:rsidRPr="001821BA">
        <w:rPr>
          <w:rFonts w:eastAsia="Times New Roman" w:cstheme="minorHAnsi"/>
          <w:sz w:val="22"/>
          <w:szCs w:val="22"/>
        </w:rPr>
        <w:t xml:space="preserve">prawo do sprzeciwu wobec przetwarzania danych osobowych, na podstawie art. 21 RODO, gdyż podstawą prawną przetwarzania Pani/Pana danych osobowych jest art. 6 ust. 1 lit. c RODO. </w:t>
      </w:r>
    </w:p>
    <w:p w14:paraId="295E3BBA" w14:textId="77777777" w:rsidR="00980E6D" w:rsidRDefault="00980E6D">
      <w:pPr>
        <w:spacing w:line="259" w:lineRule="auto"/>
        <w:rPr>
          <w:rFonts w:eastAsia="Times New Roman" w:cstheme="minorHAnsi"/>
          <w:b/>
          <w:color w:val="000000"/>
          <w:sz w:val="28"/>
          <w:szCs w:val="28"/>
          <w:lang w:eastAsia="ar-SA"/>
        </w:rPr>
      </w:pPr>
      <w:r>
        <w:rPr>
          <w:rFonts w:eastAsia="Times New Roman" w:cstheme="minorHAnsi"/>
          <w:b/>
          <w:color w:val="000000"/>
          <w:sz w:val="28"/>
          <w:szCs w:val="28"/>
          <w:lang w:eastAsia="ar-SA"/>
        </w:rPr>
        <w:br w:type="page"/>
      </w:r>
    </w:p>
    <w:p w14:paraId="58AC5871" w14:textId="45A36B75" w:rsidR="001704C2" w:rsidRPr="001821BA" w:rsidRDefault="009302D2" w:rsidP="0059674F">
      <w:pPr>
        <w:suppressAutoHyphens/>
        <w:spacing w:after="0" w:line="360" w:lineRule="auto"/>
        <w:rPr>
          <w:rFonts w:eastAsia="Times New Roman" w:cstheme="minorHAnsi"/>
          <w:b/>
          <w:color w:val="000000"/>
          <w:sz w:val="28"/>
          <w:szCs w:val="28"/>
          <w:lang w:eastAsia="ar-SA"/>
        </w:rPr>
      </w:pPr>
      <w:r w:rsidRPr="001821BA">
        <w:rPr>
          <w:rFonts w:eastAsia="Times New Roman" w:cstheme="minorHAnsi"/>
          <w:b/>
          <w:color w:val="000000"/>
          <w:sz w:val="28"/>
          <w:szCs w:val="28"/>
          <w:lang w:eastAsia="ar-SA"/>
        </w:rPr>
        <w:lastRenderedPageBreak/>
        <w:t>XXIII</w:t>
      </w:r>
      <w:r w:rsidR="001704C2" w:rsidRPr="001821BA">
        <w:rPr>
          <w:rFonts w:eastAsia="Times New Roman" w:cstheme="minorHAnsi"/>
          <w:b/>
          <w:color w:val="000000"/>
          <w:sz w:val="28"/>
          <w:szCs w:val="28"/>
          <w:lang w:eastAsia="ar-SA"/>
        </w:rPr>
        <w:t>. Pozostałe informacje</w:t>
      </w:r>
    </w:p>
    <w:p w14:paraId="790DD04C" w14:textId="5A9FD154" w:rsidR="00F6704F" w:rsidRPr="001821BA" w:rsidRDefault="00F6704F" w:rsidP="00082850">
      <w:pPr>
        <w:pStyle w:val="Akapitzlist"/>
        <w:numPr>
          <w:ilvl w:val="5"/>
          <w:numId w:val="4"/>
        </w:numPr>
        <w:tabs>
          <w:tab w:val="clear" w:pos="4320"/>
        </w:tabs>
        <w:autoSpaceDE w:val="0"/>
        <w:autoSpaceDN w:val="0"/>
        <w:adjustRightInd w:val="0"/>
        <w:spacing w:line="360" w:lineRule="auto"/>
        <w:ind w:left="284" w:hanging="284"/>
        <w:rPr>
          <w:rFonts w:cstheme="minorHAnsi"/>
          <w:sz w:val="22"/>
          <w:szCs w:val="22"/>
        </w:rPr>
      </w:pPr>
      <w:r w:rsidRPr="001821BA">
        <w:rPr>
          <w:rFonts w:cstheme="minorHAnsi"/>
          <w:sz w:val="22"/>
          <w:szCs w:val="22"/>
        </w:rPr>
        <w:t>Zamawiający nie dopuszcza składania ofert częściowych.</w:t>
      </w:r>
    </w:p>
    <w:p w14:paraId="2AF02A9F" w14:textId="7BB021D9" w:rsidR="00F6704F" w:rsidRPr="001821BA" w:rsidRDefault="00F6704F" w:rsidP="00082850">
      <w:pPr>
        <w:pStyle w:val="Akapitzlist"/>
        <w:numPr>
          <w:ilvl w:val="5"/>
          <w:numId w:val="4"/>
        </w:numPr>
        <w:tabs>
          <w:tab w:val="clear" w:pos="4320"/>
        </w:tabs>
        <w:autoSpaceDE w:val="0"/>
        <w:autoSpaceDN w:val="0"/>
        <w:adjustRightInd w:val="0"/>
        <w:spacing w:line="360" w:lineRule="auto"/>
        <w:ind w:left="284" w:hanging="284"/>
        <w:rPr>
          <w:rFonts w:cstheme="minorHAnsi"/>
          <w:sz w:val="22"/>
          <w:szCs w:val="22"/>
        </w:rPr>
      </w:pPr>
      <w:r w:rsidRPr="001821BA">
        <w:rPr>
          <w:rFonts w:cstheme="minorHAnsi"/>
          <w:sz w:val="22"/>
          <w:szCs w:val="22"/>
        </w:rPr>
        <w:t>Zamawiający nie dopuszcza składania ofert wariantowych.</w:t>
      </w:r>
    </w:p>
    <w:p w14:paraId="018F53F7" w14:textId="0DB408B1" w:rsidR="00F6704F" w:rsidRPr="001821BA" w:rsidRDefault="00F6704F" w:rsidP="0059674F">
      <w:pPr>
        <w:autoSpaceDE w:val="0"/>
        <w:autoSpaceDN w:val="0"/>
        <w:adjustRightInd w:val="0"/>
        <w:spacing w:after="0" w:line="360" w:lineRule="auto"/>
        <w:ind w:left="284" w:hanging="284"/>
        <w:rPr>
          <w:rFonts w:cstheme="minorHAnsi"/>
        </w:rPr>
      </w:pPr>
      <w:r w:rsidRPr="001821BA">
        <w:rPr>
          <w:rFonts w:cstheme="minorHAnsi"/>
          <w:sz w:val="20"/>
          <w:szCs w:val="20"/>
        </w:rPr>
        <w:t xml:space="preserve">3. </w:t>
      </w:r>
      <w:r w:rsidR="009C71B3" w:rsidRPr="001821BA">
        <w:rPr>
          <w:rFonts w:cstheme="minorHAnsi"/>
          <w:sz w:val="20"/>
          <w:szCs w:val="20"/>
        </w:rPr>
        <w:tab/>
      </w:r>
      <w:r w:rsidRPr="001821BA">
        <w:rPr>
          <w:rFonts w:cstheme="minorHAnsi"/>
        </w:rPr>
        <w:t>Zamawiający nie przewiduje udzielenia zamówień, o któr</w:t>
      </w:r>
      <w:r w:rsidR="002379D5">
        <w:rPr>
          <w:rFonts w:cstheme="minorHAnsi"/>
        </w:rPr>
        <w:t>ych mowa w art. 214 ust. 1 pkt 7</w:t>
      </w:r>
      <w:r w:rsidRPr="001821BA">
        <w:rPr>
          <w:rFonts w:cstheme="minorHAnsi"/>
        </w:rPr>
        <w:t>)</w:t>
      </w:r>
      <w:r w:rsidR="00936EB5" w:rsidRPr="001821BA">
        <w:rPr>
          <w:rFonts w:cstheme="minorHAnsi"/>
        </w:rPr>
        <w:t xml:space="preserve"> </w:t>
      </w:r>
      <w:r w:rsidRPr="001821BA">
        <w:rPr>
          <w:rFonts w:cstheme="minorHAnsi"/>
        </w:rPr>
        <w:t xml:space="preserve">ustawy </w:t>
      </w:r>
      <w:proofErr w:type="spellStart"/>
      <w:r w:rsidRPr="001821BA">
        <w:rPr>
          <w:rFonts w:cstheme="minorHAnsi"/>
        </w:rPr>
        <w:t>Pzp</w:t>
      </w:r>
      <w:proofErr w:type="spellEnd"/>
      <w:r w:rsidRPr="001821BA">
        <w:rPr>
          <w:rFonts w:cstheme="minorHAnsi"/>
        </w:rPr>
        <w:t>.</w:t>
      </w:r>
    </w:p>
    <w:p w14:paraId="2F0F6FD4" w14:textId="6D0BC4D8" w:rsidR="00AD1406" w:rsidRPr="001821BA" w:rsidRDefault="00F6704F" w:rsidP="0059674F">
      <w:pPr>
        <w:autoSpaceDE w:val="0"/>
        <w:autoSpaceDN w:val="0"/>
        <w:adjustRightInd w:val="0"/>
        <w:spacing w:after="0" w:line="360" w:lineRule="auto"/>
        <w:ind w:left="284" w:hanging="284"/>
        <w:rPr>
          <w:rFonts w:cstheme="minorHAnsi"/>
        </w:rPr>
      </w:pPr>
      <w:r w:rsidRPr="001821BA">
        <w:rPr>
          <w:rFonts w:cstheme="minorHAnsi"/>
        </w:rPr>
        <w:t xml:space="preserve">4. </w:t>
      </w:r>
      <w:r w:rsidR="009C71B3" w:rsidRPr="001821BA">
        <w:rPr>
          <w:rFonts w:cstheme="minorHAnsi"/>
        </w:rPr>
        <w:tab/>
      </w:r>
      <w:r w:rsidR="00AD1406" w:rsidRPr="001821BA">
        <w:rPr>
          <w:rFonts w:cstheme="minorHAnsi"/>
        </w:rPr>
        <w:t xml:space="preserve">Zamawiający nie przewiduje konieczności odbycia wizji lokalnej lub sprawdzenia przez niego dokumentów niezbędnych do realizacji zamówienia, o których mowa w art. 131 ust. 2 ustawy </w:t>
      </w:r>
      <w:proofErr w:type="spellStart"/>
      <w:r w:rsidR="00AD1406" w:rsidRPr="001821BA">
        <w:rPr>
          <w:rFonts w:cstheme="minorHAnsi"/>
        </w:rPr>
        <w:t>Pzp</w:t>
      </w:r>
      <w:proofErr w:type="spellEnd"/>
      <w:r w:rsidR="00AD1406" w:rsidRPr="001821BA">
        <w:rPr>
          <w:rFonts w:cstheme="minorHAnsi"/>
        </w:rPr>
        <w:t>.</w:t>
      </w:r>
    </w:p>
    <w:p w14:paraId="52711C32" w14:textId="20CF44DB" w:rsidR="00F6704F" w:rsidRPr="001821BA" w:rsidRDefault="00AD1406" w:rsidP="0059674F">
      <w:pPr>
        <w:autoSpaceDE w:val="0"/>
        <w:autoSpaceDN w:val="0"/>
        <w:adjustRightInd w:val="0"/>
        <w:spacing w:after="0" w:line="360" w:lineRule="auto"/>
        <w:ind w:left="284" w:hanging="284"/>
        <w:rPr>
          <w:rFonts w:cstheme="minorHAnsi"/>
        </w:rPr>
      </w:pPr>
      <w:r w:rsidRPr="001821BA">
        <w:rPr>
          <w:rFonts w:cstheme="minorHAnsi"/>
        </w:rPr>
        <w:t xml:space="preserve">5.  </w:t>
      </w:r>
      <w:r w:rsidR="00F6704F" w:rsidRPr="001821BA">
        <w:rPr>
          <w:rFonts w:cstheme="minorHAnsi"/>
        </w:rPr>
        <w:t>Zamawiający nie przewiduje rozliczenia w walutach obcych.</w:t>
      </w:r>
    </w:p>
    <w:p w14:paraId="58538F64" w14:textId="6ABD5237" w:rsidR="00F6704F" w:rsidRPr="001821BA" w:rsidRDefault="009C71B3" w:rsidP="0059674F">
      <w:pPr>
        <w:autoSpaceDE w:val="0"/>
        <w:autoSpaceDN w:val="0"/>
        <w:adjustRightInd w:val="0"/>
        <w:spacing w:after="0" w:line="360" w:lineRule="auto"/>
        <w:ind w:left="284" w:hanging="284"/>
        <w:rPr>
          <w:rFonts w:cstheme="minorHAnsi"/>
        </w:rPr>
      </w:pPr>
      <w:r w:rsidRPr="001821BA">
        <w:rPr>
          <w:rFonts w:cstheme="minorHAnsi"/>
        </w:rPr>
        <w:t>5.</w:t>
      </w:r>
      <w:r w:rsidRPr="001821BA">
        <w:rPr>
          <w:rFonts w:cstheme="minorHAnsi"/>
        </w:rPr>
        <w:tab/>
      </w:r>
      <w:r w:rsidR="00F6704F" w:rsidRPr="001821BA">
        <w:rPr>
          <w:rFonts w:cstheme="minorHAnsi"/>
        </w:rPr>
        <w:t xml:space="preserve">Zamawiający nie przewiduje wyboru </w:t>
      </w:r>
      <w:r w:rsidRPr="001821BA">
        <w:rPr>
          <w:rFonts w:cstheme="minorHAnsi"/>
        </w:rPr>
        <w:t xml:space="preserve">najkorzystniejszej </w:t>
      </w:r>
      <w:r w:rsidR="00F6704F" w:rsidRPr="001821BA">
        <w:rPr>
          <w:rFonts w:cstheme="minorHAnsi"/>
        </w:rPr>
        <w:t>oferty</w:t>
      </w:r>
      <w:r w:rsidRPr="001821BA">
        <w:rPr>
          <w:rFonts w:cstheme="minorHAnsi"/>
        </w:rPr>
        <w:t xml:space="preserve"> z zastosowaniem </w:t>
      </w:r>
      <w:r w:rsidR="00F6704F" w:rsidRPr="001821BA">
        <w:rPr>
          <w:rFonts w:cstheme="minorHAnsi"/>
        </w:rPr>
        <w:t>aukcji elektronicznej.</w:t>
      </w:r>
    </w:p>
    <w:p w14:paraId="18B0D861" w14:textId="7C07E603" w:rsidR="00F6704F" w:rsidRPr="001821BA" w:rsidRDefault="00F6704F" w:rsidP="0059674F">
      <w:pPr>
        <w:autoSpaceDE w:val="0"/>
        <w:autoSpaceDN w:val="0"/>
        <w:adjustRightInd w:val="0"/>
        <w:spacing w:after="0" w:line="360" w:lineRule="auto"/>
        <w:ind w:left="284" w:hanging="284"/>
        <w:rPr>
          <w:rFonts w:cstheme="minorHAnsi"/>
        </w:rPr>
      </w:pPr>
      <w:r w:rsidRPr="001821BA">
        <w:rPr>
          <w:rFonts w:cstheme="minorHAnsi"/>
        </w:rPr>
        <w:t xml:space="preserve">6. </w:t>
      </w:r>
      <w:r w:rsidR="009C71B3" w:rsidRPr="001821BA">
        <w:rPr>
          <w:rFonts w:cstheme="minorHAnsi"/>
        </w:rPr>
        <w:tab/>
      </w:r>
      <w:r w:rsidRPr="001821BA">
        <w:rPr>
          <w:rFonts w:cstheme="minorHAnsi"/>
        </w:rPr>
        <w:t>Zamawiający nie przewiduje zwrotu kosztów udziału w postępowaniu.</w:t>
      </w:r>
    </w:p>
    <w:p w14:paraId="676EEB09" w14:textId="038C3DD3" w:rsidR="009C71B3" w:rsidRPr="001821BA" w:rsidRDefault="009C71B3" w:rsidP="0059674F">
      <w:pPr>
        <w:autoSpaceDE w:val="0"/>
        <w:autoSpaceDN w:val="0"/>
        <w:adjustRightInd w:val="0"/>
        <w:spacing w:after="0" w:line="360" w:lineRule="auto"/>
        <w:ind w:left="284" w:hanging="284"/>
        <w:rPr>
          <w:rFonts w:cstheme="minorHAnsi"/>
        </w:rPr>
      </w:pPr>
      <w:r w:rsidRPr="001821BA">
        <w:rPr>
          <w:rFonts w:cstheme="minorHAnsi"/>
        </w:rPr>
        <w:t xml:space="preserve">7. Zamawiający nie przewiduje wymagań w zakresie zatrudnienia na podstawie stosunku pracy </w:t>
      </w:r>
      <w:r w:rsidRPr="001821BA">
        <w:rPr>
          <w:rFonts w:cstheme="minorHAnsi"/>
        </w:rPr>
        <w:br/>
        <w:t xml:space="preserve">w okolicznościach, o których mowa w art. 95 ustawy </w:t>
      </w:r>
      <w:proofErr w:type="spellStart"/>
      <w:r w:rsidRPr="001821BA">
        <w:rPr>
          <w:rFonts w:cstheme="minorHAnsi"/>
        </w:rPr>
        <w:t>Pzp</w:t>
      </w:r>
      <w:proofErr w:type="spellEnd"/>
      <w:r w:rsidRPr="001821BA">
        <w:rPr>
          <w:rFonts w:cstheme="minorHAnsi"/>
        </w:rPr>
        <w:t>.</w:t>
      </w:r>
    </w:p>
    <w:p w14:paraId="5EBF5A9A" w14:textId="560FFFB8" w:rsidR="00F6704F" w:rsidRPr="001821BA" w:rsidRDefault="009C71B3" w:rsidP="0059674F">
      <w:pPr>
        <w:autoSpaceDE w:val="0"/>
        <w:autoSpaceDN w:val="0"/>
        <w:adjustRightInd w:val="0"/>
        <w:spacing w:after="0" w:line="360" w:lineRule="auto"/>
        <w:ind w:left="284" w:hanging="284"/>
        <w:rPr>
          <w:rFonts w:cstheme="minorHAnsi"/>
        </w:rPr>
      </w:pPr>
      <w:r w:rsidRPr="001821BA">
        <w:rPr>
          <w:rFonts w:cstheme="minorHAnsi"/>
        </w:rPr>
        <w:t>8</w:t>
      </w:r>
      <w:r w:rsidR="00F6704F" w:rsidRPr="001821BA">
        <w:rPr>
          <w:rFonts w:cstheme="minorHAnsi"/>
        </w:rPr>
        <w:t xml:space="preserve">. </w:t>
      </w:r>
      <w:r w:rsidRPr="001821BA">
        <w:rPr>
          <w:rFonts w:cstheme="minorHAnsi"/>
        </w:rPr>
        <w:tab/>
      </w:r>
      <w:r w:rsidR="00F6704F" w:rsidRPr="001821BA">
        <w:rPr>
          <w:rFonts w:cstheme="minorHAnsi"/>
        </w:rPr>
        <w:t>Zamawiający nie przewiduje wymagań</w:t>
      </w:r>
      <w:r w:rsidRPr="001821BA">
        <w:rPr>
          <w:rFonts w:cstheme="minorHAnsi"/>
        </w:rPr>
        <w:t xml:space="preserve"> w zakresie zatrudnienia osób</w:t>
      </w:r>
      <w:r w:rsidR="00F6704F" w:rsidRPr="001821BA">
        <w:rPr>
          <w:rFonts w:cstheme="minorHAnsi"/>
        </w:rPr>
        <w:t xml:space="preserve">, o których mowa w art. 96 </w:t>
      </w:r>
      <w:r w:rsidRPr="001821BA">
        <w:rPr>
          <w:rFonts w:cstheme="minorHAnsi"/>
        </w:rPr>
        <w:br/>
      </w:r>
      <w:r w:rsidR="00F6704F" w:rsidRPr="001821BA">
        <w:rPr>
          <w:rFonts w:cstheme="minorHAnsi"/>
        </w:rPr>
        <w:t xml:space="preserve">ust. 2 pkt 2 ustawy </w:t>
      </w:r>
      <w:proofErr w:type="spellStart"/>
      <w:r w:rsidR="00F6704F" w:rsidRPr="001821BA">
        <w:rPr>
          <w:rFonts w:cstheme="minorHAnsi"/>
        </w:rPr>
        <w:t>P</w:t>
      </w:r>
      <w:r w:rsidRPr="001821BA">
        <w:rPr>
          <w:rFonts w:cstheme="minorHAnsi"/>
        </w:rPr>
        <w:t>zp</w:t>
      </w:r>
      <w:proofErr w:type="spellEnd"/>
      <w:r w:rsidR="00F6704F" w:rsidRPr="001821BA">
        <w:rPr>
          <w:rFonts w:cstheme="minorHAnsi"/>
        </w:rPr>
        <w:t>.</w:t>
      </w:r>
    </w:p>
    <w:p w14:paraId="1954FCE1" w14:textId="3ED20EC9" w:rsidR="00F6704F" w:rsidRPr="001821BA" w:rsidRDefault="009C71B3" w:rsidP="0059674F">
      <w:pPr>
        <w:autoSpaceDE w:val="0"/>
        <w:autoSpaceDN w:val="0"/>
        <w:adjustRightInd w:val="0"/>
        <w:spacing w:after="0" w:line="360" w:lineRule="auto"/>
        <w:ind w:left="284" w:hanging="284"/>
        <w:rPr>
          <w:rFonts w:cstheme="minorHAnsi"/>
        </w:rPr>
      </w:pPr>
      <w:r w:rsidRPr="001821BA">
        <w:rPr>
          <w:rFonts w:cstheme="minorHAnsi"/>
        </w:rPr>
        <w:t>9</w:t>
      </w:r>
      <w:r w:rsidR="00F6704F" w:rsidRPr="001821BA">
        <w:rPr>
          <w:rFonts w:cstheme="minorHAnsi"/>
        </w:rPr>
        <w:t xml:space="preserve">. </w:t>
      </w:r>
      <w:r w:rsidRPr="001821BA">
        <w:rPr>
          <w:rFonts w:cstheme="minorHAnsi"/>
        </w:rPr>
        <w:tab/>
      </w:r>
      <w:r w:rsidR="00F6704F" w:rsidRPr="001821BA">
        <w:rPr>
          <w:rFonts w:cstheme="minorHAnsi"/>
        </w:rPr>
        <w:t xml:space="preserve">Zamawiający nie zastrzega możliwości ubiegania się o udzielenie zamówienia wyłącznie przez wykonawców, o których mowa w art. 94 ustawy </w:t>
      </w:r>
      <w:proofErr w:type="spellStart"/>
      <w:r w:rsidR="00F6704F" w:rsidRPr="001821BA">
        <w:rPr>
          <w:rFonts w:cstheme="minorHAnsi"/>
        </w:rPr>
        <w:t>P</w:t>
      </w:r>
      <w:r w:rsidRPr="001821BA">
        <w:rPr>
          <w:rFonts w:cstheme="minorHAnsi"/>
        </w:rPr>
        <w:t>zp</w:t>
      </w:r>
      <w:proofErr w:type="spellEnd"/>
      <w:r w:rsidR="00F6704F" w:rsidRPr="001821BA">
        <w:rPr>
          <w:rFonts w:cstheme="minorHAnsi"/>
        </w:rPr>
        <w:t>.</w:t>
      </w:r>
    </w:p>
    <w:p w14:paraId="4A44FA14" w14:textId="1B3B1A63" w:rsidR="009C71B3" w:rsidRPr="001821BA" w:rsidRDefault="009C71B3" w:rsidP="0059674F">
      <w:pPr>
        <w:autoSpaceDE w:val="0"/>
        <w:autoSpaceDN w:val="0"/>
        <w:adjustRightInd w:val="0"/>
        <w:spacing w:after="0" w:line="360" w:lineRule="auto"/>
        <w:ind w:left="284" w:hanging="284"/>
        <w:rPr>
          <w:rFonts w:cstheme="minorHAnsi"/>
        </w:rPr>
      </w:pPr>
      <w:r w:rsidRPr="001821BA">
        <w:rPr>
          <w:rFonts w:cstheme="minorHAnsi"/>
        </w:rPr>
        <w:t>10. Zamawiający nie zastrzega obowiązku osobistego wykonania przez wykonawcę kluczowych zadań.</w:t>
      </w:r>
    </w:p>
    <w:p w14:paraId="0D4F70FA" w14:textId="29A178F0" w:rsidR="00FA0139" w:rsidRPr="001821BA" w:rsidRDefault="009C71B3" w:rsidP="007867CA">
      <w:pPr>
        <w:autoSpaceDE w:val="0"/>
        <w:autoSpaceDN w:val="0"/>
        <w:adjustRightInd w:val="0"/>
        <w:spacing w:after="240" w:line="360" w:lineRule="auto"/>
        <w:ind w:left="284" w:hanging="284"/>
        <w:rPr>
          <w:rFonts w:cstheme="minorHAnsi"/>
        </w:rPr>
      </w:pPr>
      <w:r w:rsidRPr="001821BA">
        <w:rPr>
          <w:rFonts w:cstheme="minorHAnsi"/>
        </w:rPr>
        <w:t>11. Zamawiający nie wymaga ani nie dopuszcza składania ofert w postaci katalogów elektronicznych lub dołączenia katalogów elektronicznych do oferty</w:t>
      </w:r>
      <w:r w:rsidR="00AD1406" w:rsidRPr="001821BA">
        <w:rPr>
          <w:rFonts w:cstheme="minorHAnsi"/>
        </w:rPr>
        <w:t>, w sytuacji określonej w art. 93</w:t>
      </w:r>
      <w:r w:rsidRPr="001821BA">
        <w:rPr>
          <w:rFonts w:cstheme="minorHAnsi"/>
        </w:rPr>
        <w:t>.</w:t>
      </w:r>
      <w:r w:rsidR="00FA0139" w:rsidRPr="001821BA">
        <w:rPr>
          <w:rFonts w:cstheme="minorHAnsi"/>
        </w:rPr>
        <w:t xml:space="preserve"> </w:t>
      </w:r>
    </w:p>
    <w:p w14:paraId="0CC00B78" w14:textId="77777777" w:rsidR="00980E6D" w:rsidRDefault="00980E6D">
      <w:pPr>
        <w:spacing w:line="259" w:lineRule="auto"/>
        <w:rPr>
          <w:rFonts w:eastAsia="Times New Roman" w:cstheme="minorHAnsi"/>
          <w:b/>
          <w:kern w:val="1"/>
          <w:sz w:val="28"/>
          <w:szCs w:val="20"/>
          <w:lang w:eastAsia="ar-SA"/>
        </w:rPr>
      </w:pPr>
      <w:r>
        <w:rPr>
          <w:rFonts w:eastAsia="Times New Roman" w:cstheme="minorHAnsi"/>
          <w:b/>
          <w:kern w:val="1"/>
          <w:sz w:val="28"/>
          <w:szCs w:val="20"/>
          <w:lang w:eastAsia="ar-SA"/>
        </w:rPr>
        <w:br w:type="page"/>
      </w:r>
    </w:p>
    <w:p w14:paraId="59FF936D" w14:textId="6BE35EFD" w:rsidR="00FE25A0" w:rsidRPr="001821BA" w:rsidRDefault="009C71B3" w:rsidP="0059674F">
      <w:pPr>
        <w:autoSpaceDE w:val="0"/>
        <w:autoSpaceDN w:val="0"/>
        <w:adjustRightInd w:val="0"/>
        <w:spacing w:after="0" w:line="360" w:lineRule="auto"/>
        <w:ind w:left="284" w:hanging="284"/>
        <w:rPr>
          <w:rFonts w:eastAsia="Times New Roman" w:cstheme="minorHAnsi"/>
          <w:sz w:val="24"/>
          <w:szCs w:val="24"/>
          <w:lang w:eastAsia="ar-SA"/>
        </w:rPr>
      </w:pPr>
      <w:r w:rsidRPr="001821BA">
        <w:rPr>
          <w:rFonts w:eastAsia="Times New Roman" w:cstheme="minorHAnsi"/>
          <w:b/>
          <w:kern w:val="1"/>
          <w:sz w:val="28"/>
          <w:szCs w:val="20"/>
          <w:lang w:eastAsia="ar-SA"/>
        </w:rPr>
        <w:lastRenderedPageBreak/>
        <w:t>X</w:t>
      </w:r>
      <w:r w:rsidR="00FA0139" w:rsidRPr="001821BA">
        <w:rPr>
          <w:rFonts w:eastAsia="Times New Roman" w:cstheme="minorHAnsi"/>
          <w:b/>
          <w:kern w:val="1"/>
          <w:sz w:val="28"/>
          <w:szCs w:val="20"/>
          <w:lang w:eastAsia="ar-SA"/>
        </w:rPr>
        <w:t>X</w:t>
      </w:r>
      <w:r w:rsidR="00DE1AE0" w:rsidRPr="001821BA">
        <w:rPr>
          <w:rFonts w:eastAsia="Times New Roman" w:cstheme="minorHAnsi"/>
          <w:b/>
          <w:kern w:val="1"/>
          <w:sz w:val="28"/>
          <w:szCs w:val="20"/>
          <w:lang w:eastAsia="ar-SA"/>
        </w:rPr>
        <w:t>IV</w:t>
      </w:r>
      <w:r w:rsidRPr="001821BA">
        <w:rPr>
          <w:rFonts w:eastAsia="Times New Roman" w:cstheme="minorHAnsi"/>
          <w:b/>
          <w:kern w:val="1"/>
          <w:sz w:val="28"/>
          <w:szCs w:val="20"/>
          <w:lang w:eastAsia="ar-SA"/>
        </w:rPr>
        <w:t>. Załączniki do S</w:t>
      </w:r>
      <w:r w:rsidR="00FE25A0" w:rsidRPr="001821BA">
        <w:rPr>
          <w:rFonts w:eastAsia="Times New Roman" w:cstheme="minorHAnsi"/>
          <w:b/>
          <w:kern w:val="1"/>
          <w:sz w:val="28"/>
          <w:szCs w:val="20"/>
          <w:lang w:eastAsia="ar-SA"/>
        </w:rPr>
        <w:t>WZ</w:t>
      </w:r>
    </w:p>
    <w:p w14:paraId="3CC79371" w14:textId="2EED8EB7" w:rsidR="00FE25A0" w:rsidRPr="001821BA" w:rsidRDefault="009C71B3" w:rsidP="00254BB3">
      <w:pPr>
        <w:suppressAutoHyphens/>
        <w:spacing w:after="0" w:line="360" w:lineRule="auto"/>
        <w:rPr>
          <w:rFonts w:eastAsia="Times New Roman" w:cstheme="minorHAnsi"/>
          <w:lang w:eastAsia="ar-SA"/>
        </w:rPr>
      </w:pPr>
      <w:r w:rsidRPr="001821BA">
        <w:rPr>
          <w:rFonts w:eastAsia="Times New Roman" w:cstheme="minorHAnsi"/>
          <w:lang w:eastAsia="ar-SA"/>
        </w:rPr>
        <w:t>Integralną część niniejszej S</w:t>
      </w:r>
      <w:r w:rsidR="00FE25A0" w:rsidRPr="001821BA">
        <w:rPr>
          <w:rFonts w:eastAsia="Times New Roman" w:cstheme="minorHAnsi"/>
          <w:lang w:eastAsia="ar-SA"/>
        </w:rPr>
        <w:t>WZ stanowią załączniki:</w:t>
      </w:r>
    </w:p>
    <w:p w14:paraId="4F7028FF" w14:textId="31FAA9F1" w:rsidR="00FE25A0" w:rsidRPr="00251AF7" w:rsidRDefault="00B8369E" w:rsidP="00254BB3">
      <w:pPr>
        <w:numPr>
          <w:ilvl w:val="0"/>
          <w:numId w:val="3"/>
        </w:numPr>
        <w:tabs>
          <w:tab w:val="left" w:pos="709"/>
        </w:tabs>
        <w:suppressAutoHyphens/>
        <w:spacing w:after="0" w:line="360" w:lineRule="auto"/>
        <w:rPr>
          <w:rFonts w:eastAsia="Times New Roman" w:cstheme="minorHAnsi"/>
          <w:lang w:eastAsia="ar-SA"/>
        </w:rPr>
      </w:pPr>
      <w:r w:rsidRPr="00251AF7">
        <w:rPr>
          <w:rFonts w:eastAsia="Times New Roman" w:cstheme="minorHAnsi"/>
          <w:lang w:eastAsia="ar-SA"/>
        </w:rPr>
        <w:t>Formularz ofertowy – Załącznik n</w:t>
      </w:r>
      <w:r w:rsidR="00FE25A0" w:rsidRPr="00251AF7">
        <w:rPr>
          <w:rFonts w:eastAsia="Times New Roman" w:cstheme="minorHAnsi"/>
          <w:lang w:eastAsia="ar-SA"/>
        </w:rPr>
        <w:t>r 1,</w:t>
      </w:r>
    </w:p>
    <w:p w14:paraId="1CE19B67" w14:textId="50B1A7B2" w:rsidR="00FE25A0" w:rsidRPr="00F23DA9" w:rsidRDefault="00FE25A0" w:rsidP="00254BB3">
      <w:pPr>
        <w:numPr>
          <w:ilvl w:val="0"/>
          <w:numId w:val="3"/>
        </w:numPr>
        <w:tabs>
          <w:tab w:val="left" w:pos="709"/>
        </w:tabs>
        <w:suppressAutoHyphens/>
        <w:spacing w:after="0" w:line="360" w:lineRule="auto"/>
        <w:rPr>
          <w:rFonts w:eastAsia="Times New Roman" w:cstheme="minorHAnsi"/>
          <w:lang w:eastAsia="ar-SA"/>
        </w:rPr>
      </w:pPr>
      <w:r w:rsidRPr="00251AF7">
        <w:rPr>
          <w:rFonts w:eastAsia="Times New Roman" w:cstheme="minorHAnsi"/>
          <w:lang w:eastAsia="ar-SA"/>
        </w:rPr>
        <w:t>Opis prz</w:t>
      </w:r>
      <w:r w:rsidR="00B8369E" w:rsidRPr="00251AF7">
        <w:rPr>
          <w:rFonts w:eastAsia="Times New Roman" w:cstheme="minorHAnsi"/>
          <w:lang w:eastAsia="ar-SA"/>
        </w:rPr>
        <w:t>edmiotu zamówienia – Załącznik n</w:t>
      </w:r>
      <w:r w:rsidRPr="00251AF7">
        <w:rPr>
          <w:rFonts w:eastAsia="Times New Roman" w:cstheme="minorHAnsi"/>
          <w:lang w:eastAsia="ar-SA"/>
        </w:rPr>
        <w:t>r 2,</w:t>
      </w:r>
    </w:p>
    <w:p w14:paraId="1F260858" w14:textId="4EC29E54" w:rsidR="00980E6D" w:rsidRDefault="00980E6D" w:rsidP="00254BB3">
      <w:pPr>
        <w:numPr>
          <w:ilvl w:val="0"/>
          <w:numId w:val="3"/>
        </w:numPr>
        <w:tabs>
          <w:tab w:val="left" w:pos="709"/>
        </w:tabs>
        <w:suppressAutoHyphens/>
        <w:spacing w:after="0" w:line="360" w:lineRule="auto"/>
        <w:ind w:left="714" w:hanging="357"/>
        <w:rPr>
          <w:rFonts w:eastAsia="Times New Roman" w:cstheme="minorHAnsi"/>
          <w:lang w:eastAsia="ar-SA"/>
        </w:rPr>
      </w:pPr>
      <w:r w:rsidRPr="00FA6800">
        <w:rPr>
          <w:rFonts w:eastAsia="Times New Roman" w:cstheme="minorHAnsi"/>
          <w:lang w:eastAsia="ar-SA"/>
        </w:rPr>
        <w:t xml:space="preserve">JEDZ – Załącznik nr </w:t>
      </w:r>
      <w:r>
        <w:rPr>
          <w:rFonts w:eastAsia="Times New Roman" w:cstheme="minorHAnsi"/>
          <w:lang w:eastAsia="ar-SA"/>
        </w:rPr>
        <w:t>3</w:t>
      </w:r>
      <w:r w:rsidRPr="00FA6800">
        <w:rPr>
          <w:rFonts w:eastAsia="Times New Roman" w:cstheme="minorHAnsi"/>
          <w:lang w:eastAsia="ar-SA"/>
        </w:rPr>
        <w:t>,</w:t>
      </w:r>
    </w:p>
    <w:p w14:paraId="0AE2BDE5" w14:textId="1B40E857" w:rsidR="00FE25A0" w:rsidRDefault="00B8369E" w:rsidP="00254BB3">
      <w:pPr>
        <w:numPr>
          <w:ilvl w:val="0"/>
          <w:numId w:val="3"/>
        </w:numPr>
        <w:tabs>
          <w:tab w:val="left" w:pos="709"/>
        </w:tabs>
        <w:suppressAutoHyphens/>
        <w:spacing w:after="0" w:line="360" w:lineRule="auto"/>
        <w:ind w:left="714" w:hanging="357"/>
        <w:rPr>
          <w:rFonts w:eastAsia="Times New Roman" w:cstheme="minorHAnsi"/>
          <w:lang w:eastAsia="ar-SA"/>
        </w:rPr>
      </w:pPr>
      <w:r w:rsidRPr="00251AF7">
        <w:rPr>
          <w:rFonts w:eastAsia="Times New Roman" w:cstheme="minorHAnsi"/>
          <w:lang w:eastAsia="ar-SA"/>
        </w:rPr>
        <w:t>I</w:t>
      </w:r>
      <w:r w:rsidR="00FE25A0" w:rsidRPr="00251AF7">
        <w:rPr>
          <w:rFonts w:eastAsia="Times New Roman" w:cstheme="minorHAnsi"/>
          <w:lang w:eastAsia="ar-SA"/>
        </w:rPr>
        <w:t>nstrukcj</w:t>
      </w:r>
      <w:r w:rsidRPr="00251AF7">
        <w:rPr>
          <w:rFonts w:eastAsia="Times New Roman" w:cstheme="minorHAnsi"/>
          <w:lang w:eastAsia="ar-SA"/>
        </w:rPr>
        <w:t>a wypełnienia JEDZ – Załącznik n</w:t>
      </w:r>
      <w:r w:rsidR="00FE25A0" w:rsidRPr="00251AF7">
        <w:rPr>
          <w:rFonts w:eastAsia="Times New Roman" w:cstheme="minorHAnsi"/>
          <w:lang w:eastAsia="ar-SA"/>
        </w:rPr>
        <w:t xml:space="preserve">r </w:t>
      </w:r>
      <w:r w:rsidR="00E90948" w:rsidRPr="00251AF7">
        <w:rPr>
          <w:rFonts w:eastAsia="Times New Roman" w:cstheme="minorHAnsi"/>
          <w:lang w:eastAsia="ar-SA"/>
        </w:rPr>
        <w:t xml:space="preserve"> 3</w:t>
      </w:r>
      <w:r w:rsidR="00980E6D">
        <w:rPr>
          <w:rFonts w:eastAsia="Times New Roman" w:cstheme="minorHAnsi"/>
          <w:lang w:eastAsia="ar-SA"/>
        </w:rPr>
        <w:t>a</w:t>
      </w:r>
      <w:r w:rsidR="00E90948" w:rsidRPr="00251AF7">
        <w:rPr>
          <w:rFonts w:eastAsia="Times New Roman" w:cstheme="minorHAnsi"/>
          <w:lang w:eastAsia="ar-SA"/>
        </w:rPr>
        <w:t xml:space="preserve"> </w:t>
      </w:r>
      <w:r w:rsidR="007F6278" w:rsidRPr="00251AF7">
        <w:rPr>
          <w:rFonts w:eastAsia="Times New Roman" w:cstheme="minorHAnsi"/>
          <w:lang w:eastAsia="ar-SA"/>
        </w:rPr>
        <w:t>– wersja elektroniczna</w:t>
      </w:r>
      <w:r w:rsidR="00FE25A0" w:rsidRPr="00251AF7">
        <w:rPr>
          <w:rFonts w:eastAsia="Times New Roman" w:cstheme="minorHAnsi"/>
          <w:lang w:eastAsia="ar-SA"/>
        </w:rPr>
        <w:t xml:space="preserve">, </w:t>
      </w:r>
    </w:p>
    <w:p w14:paraId="4AF173B2" w14:textId="3E84C24D" w:rsidR="00FA6800" w:rsidRDefault="00FA6800" w:rsidP="00254BB3">
      <w:pPr>
        <w:pStyle w:val="Akapitzlist"/>
        <w:numPr>
          <w:ilvl w:val="0"/>
          <w:numId w:val="3"/>
        </w:numPr>
        <w:spacing w:line="360" w:lineRule="auto"/>
        <w:ind w:left="714" w:hanging="357"/>
        <w:rPr>
          <w:rFonts w:eastAsia="Times New Roman" w:cstheme="minorHAnsi"/>
          <w:sz w:val="22"/>
          <w:szCs w:val="22"/>
          <w:lang w:val="pl-PL" w:eastAsia="ar-SA"/>
        </w:rPr>
      </w:pPr>
      <w:r w:rsidRPr="00FA6800">
        <w:rPr>
          <w:rFonts w:eastAsia="Times New Roman" w:cstheme="minorHAnsi"/>
          <w:sz w:val="22"/>
          <w:szCs w:val="22"/>
          <w:lang w:val="pl-PL" w:eastAsia="ar-SA"/>
        </w:rPr>
        <w:t>Oświadc</w:t>
      </w:r>
      <w:r w:rsidR="00980E6D">
        <w:rPr>
          <w:rFonts w:eastAsia="Times New Roman" w:cstheme="minorHAnsi"/>
          <w:sz w:val="22"/>
          <w:szCs w:val="22"/>
          <w:lang w:val="pl-PL" w:eastAsia="ar-SA"/>
        </w:rPr>
        <w:t xml:space="preserve">zenie wykonawcy dot. przesłanek wykluczenia z art. 5k oraz art. 7 ust. 1 - </w:t>
      </w:r>
      <w:r w:rsidR="00980E6D">
        <w:rPr>
          <w:rFonts w:eastAsia="Times New Roman" w:cstheme="minorHAnsi"/>
          <w:sz w:val="22"/>
          <w:szCs w:val="22"/>
          <w:lang w:val="pl-PL" w:eastAsia="ar-SA"/>
        </w:rPr>
        <w:br/>
        <w:t>Załącznik nr 4</w:t>
      </w:r>
      <w:r w:rsidRPr="00FA6800">
        <w:rPr>
          <w:rFonts w:eastAsia="Times New Roman" w:cstheme="minorHAnsi"/>
          <w:sz w:val="22"/>
          <w:szCs w:val="22"/>
          <w:lang w:val="pl-PL" w:eastAsia="ar-SA"/>
        </w:rPr>
        <w:t>a</w:t>
      </w:r>
      <w:r w:rsidR="00607C9F">
        <w:rPr>
          <w:rFonts w:eastAsia="Times New Roman" w:cstheme="minorHAnsi"/>
          <w:sz w:val="22"/>
          <w:szCs w:val="22"/>
          <w:lang w:val="pl-PL" w:eastAsia="ar-SA"/>
        </w:rPr>
        <w:t>,</w:t>
      </w:r>
    </w:p>
    <w:p w14:paraId="331E6420" w14:textId="50EAA593" w:rsidR="00DB5202" w:rsidRPr="00980E6D" w:rsidRDefault="00DB5202" w:rsidP="00980E6D">
      <w:pPr>
        <w:numPr>
          <w:ilvl w:val="0"/>
          <w:numId w:val="3"/>
        </w:numPr>
        <w:tabs>
          <w:tab w:val="left" w:pos="709"/>
        </w:tabs>
        <w:suppressAutoHyphens/>
        <w:spacing w:after="0" w:line="360" w:lineRule="auto"/>
        <w:rPr>
          <w:rFonts w:eastAsia="Times New Roman" w:cstheme="minorHAnsi"/>
          <w:lang w:eastAsia="ar-SA"/>
        </w:rPr>
      </w:pPr>
      <w:r w:rsidRPr="00980E6D">
        <w:rPr>
          <w:rFonts w:eastAsia="Times New Roman" w:cstheme="minorHAnsi"/>
          <w:lang w:eastAsia="ar-SA"/>
        </w:rPr>
        <w:t>Oświadczenie podmiotu udostępniającego zasoby</w:t>
      </w:r>
      <w:r w:rsidR="00980E6D" w:rsidRPr="00980E6D">
        <w:t xml:space="preserve"> </w:t>
      </w:r>
      <w:r w:rsidR="00980E6D" w:rsidRPr="00980E6D">
        <w:rPr>
          <w:rFonts w:eastAsia="Times New Roman" w:cstheme="minorHAnsi"/>
          <w:lang w:eastAsia="ar-SA"/>
        </w:rPr>
        <w:t>dot. przesłanek wykluczenia z art. 5k oraz art. 7 ust. 1 - Załącznik nr 4</w:t>
      </w:r>
      <w:r w:rsidRPr="00980E6D">
        <w:rPr>
          <w:rFonts w:eastAsia="Times New Roman" w:cstheme="minorHAnsi"/>
          <w:lang w:eastAsia="ar-SA"/>
        </w:rPr>
        <w:t>b</w:t>
      </w:r>
      <w:r w:rsidR="00980E6D" w:rsidRPr="00980E6D">
        <w:rPr>
          <w:rFonts w:eastAsia="Times New Roman" w:cstheme="minorHAnsi"/>
          <w:lang w:eastAsia="ar-SA"/>
        </w:rPr>
        <w:t>,</w:t>
      </w:r>
    </w:p>
    <w:p w14:paraId="2FF3E469" w14:textId="54DEC906" w:rsidR="00DB5202" w:rsidRPr="00980E6D" w:rsidRDefault="00DB5202" w:rsidP="00DB5202">
      <w:pPr>
        <w:numPr>
          <w:ilvl w:val="0"/>
          <w:numId w:val="3"/>
        </w:numPr>
        <w:tabs>
          <w:tab w:val="left" w:pos="709"/>
        </w:tabs>
        <w:suppressAutoHyphens/>
        <w:spacing w:after="0" w:line="360" w:lineRule="auto"/>
        <w:ind w:left="714" w:hanging="357"/>
        <w:rPr>
          <w:rFonts w:eastAsia="Times New Roman" w:cstheme="minorHAnsi"/>
          <w:lang w:eastAsia="ar-SA"/>
        </w:rPr>
      </w:pPr>
      <w:r w:rsidRPr="00980E6D">
        <w:rPr>
          <w:rFonts w:eastAsia="Times New Roman" w:cstheme="minorHAnsi"/>
          <w:lang w:eastAsia="ar-SA"/>
        </w:rPr>
        <w:t>Zobowiązanie podmiotu udostępniającego zasoby - Załącznik nr 4</w:t>
      </w:r>
      <w:r w:rsidR="00980E6D" w:rsidRPr="00980E6D">
        <w:rPr>
          <w:rFonts w:eastAsia="Times New Roman" w:cstheme="minorHAnsi"/>
          <w:lang w:eastAsia="ar-SA"/>
        </w:rPr>
        <w:t>c,</w:t>
      </w:r>
    </w:p>
    <w:p w14:paraId="6AAFFE4B" w14:textId="24A74D3B" w:rsidR="00FE25A0" w:rsidRPr="00251AF7" w:rsidRDefault="00B8369E" w:rsidP="00254BB3">
      <w:pPr>
        <w:numPr>
          <w:ilvl w:val="0"/>
          <w:numId w:val="3"/>
        </w:numPr>
        <w:tabs>
          <w:tab w:val="left" w:pos="709"/>
        </w:tabs>
        <w:suppressAutoHyphens/>
        <w:spacing w:after="0" w:line="360" w:lineRule="auto"/>
        <w:rPr>
          <w:rFonts w:eastAsia="Arial" w:cstheme="minorHAnsi"/>
          <w:lang w:eastAsia="ar-SA"/>
        </w:rPr>
      </w:pPr>
      <w:r w:rsidRPr="00251AF7">
        <w:rPr>
          <w:rFonts w:eastAsia="Times New Roman" w:cstheme="minorHAnsi"/>
          <w:lang w:eastAsia="ar-SA"/>
        </w:rPr>
        <w:t xml:space="preserve">Wzór umowy – Załącznik nr </w:t>
      </w:r>
      <w:r w:rsidR="00EF344D" w:rsidRPr="00251AF7">
        <w:rPr>
          <w:rFonts w:eastAsia="Times New Roman" w:cstheme="minorHAnsi"/>
          <w:lang w:eastAsia="ar-SA"/>
        </w:rPr>
        <w:t xml:space="preserve"> 5 </w:t>
      </w:r>
      <w:r w:rsidR="00FE25A0" w:rsidRPr="00251AF7">
        <w:rPr>
          <w:rFonts w:eastAsia="Times New Roman" w:cstheme="minorHAnsi"/>
          <w:lang w:eastAsia="ar-SA"/>
        </w:rPr>
        <w:t>,</w:t>
      </w:r>
    </w:p>
    <w:p w14:paraId="7CBB6E77" w14:textId="414A9392" w:rsidR="00FE25A0" w:rsidRPr="00251AF7" w:rsidRDefault="00B8369E" w:rsidP="00254BB3">
      <w:pPr>
        <w:numPr>
          <w:ilvl w:val="0"/>
          <w:numId w:val="3"/>
        </w:numPr>
        <w:tabs>
          <w:tab w:val="left" w:pos="709"/>
        </w:tabs>
        <w:suppressAutoHyphens/>
        <w:spacing w:after="0" w:line="360" w:lineRule="auto"/>
        <w:rPr>
          <w:rFonts w:eastAsia="Times New Roman" w:cstheme="minorHAnsi"/>
          <w:b/>
          <w:lang w:eastAsia="ar-SA"/>
        </w:rPr>
      </w:pPr>
      <w:r w:rsidRPr="00251AF7">
        <w:rPr>
          <w:rFonts w:eastAsia="Times New Roman" w:cstheme="minorHAnsi"/>
          <w:lang w:eastAsia="ar-SA"/>
        </w:rPr>
        <w:t>O</w:t>
      </w:r>
      <w:r w:rsidR="00FE25A0" w:rsidRPr="00251AF7">
        <w:rPr>
          <w:rFonts w:eastAsia="Times New Roman" w:cstheme="minorHAnsi"/>
          <w:lang w:eastAsia="ar-SA"/>
        </w:rPr>
        <w:t xml:space="preserve">świadczenie </w:t>
      </w:r>
      <w:r w:rsidR="00DE1AE0" w:rsidRPr="00251AF7">
        <w:rPr>
          <w:rFonts w:eastAsia="Times New Roman" w:cstheme="minorHAnsi"/>
          <w:lang w:eastAsia="ar-SA"/>
        </w:rPr>
        <w:t xml:space="preserve">wykonawcy </w:t>
      </w:r>
      <w:r w:rsidR="00657B32" w:rsidRPr="00251AF7">
        <w:rPr>
          <w:rFonts w:eastAsia="Times New Roman" w:cstheme="minorHAnsi"/>
          <w:lang w:eastAsia="ar-SA"/>
        </w:rPr>
        <w:t xml:space="preserve">o </w:t>
      </w:r>
      <w:r w:rsidR="00DE1AE0" w:rsidRPr="00251AF7">
        <w:rPr>
          <w:rFonts w:eastAsia="Times New Roman" w:cstheme="minorHAnsi"/>
          <w:lang w:eastAsia="ar-SA"/>
        </w:rPr>
        <w:t xml:space="preserve">braku przynależności lub o </w:t>
      </w:r>
      <w:r w:rsidR="00657B32" w:rsidRPr="00251AF7">
        <w:rPr>
          <w:rFonts w:eastAsia="Times New Roman" w:cstheme="minorHAnsi"/>
          <w:lang w:eastAsia="ar-SA"/>
        </w:rPr>
        <w:t xml:space="preserve">przynależności do </w:t>
      </w:r>
      <w:r w:rsidR="00DE1AE0" w:rsidRPr="00251AF7">
        <w:rPr>
          <w:rFonts w:eastAsia="Times New Roman" w:cstheme="minorHAnsi"/>
          <w:lang w:eastAsia="ar-SA"/>
        </w:rPr>
        <w:t xml:space="preserve">tej samej </w:t>
      </w:r>
      <w:r w:rsidR="00657B32" w:rsidRPr="00251AF7">
        <w:rPr>
          <w:rFonts w:eastAsia="Times New Roman" w:cstheme="minorHAnsi"/>
          <w:lang w:eastAsia="ar-SA"/>
        </w:rPr>
        <w:t xml:space="preserve">grupy kapitałowej </w:t>
      </w:r>
      <w:r w:rsidRPr="00251AF7">
        <w:rPr>
          <w:rFonts w:eastAsia="Times New Roman" w:cstheme="minorHAnsi"/>
          <w:lang w:eastAsia="ar-SA"/>
        </w:rPr>
        <w:t>–</w:t>
      </w:r>
      <w:r w:rsidR="00DE1AE0" w:rsidRPr="00251AF7">
        <w:rPr>
          <w:rFonts w:eastAsia="Times New Roman" w:cstheme="minorHAnsi"/>
          <w:lang w:eastAsia="ar-SA"/>
        </w:rPr>
        <w:t xml:space="preserve"> </w:t>
      </w:r>
      <w:r w:rsidRPr="00251AF7">
        <w:rPr>
          <w:rFonts w:eastAsia="Times New Roman" w:cstheme="minorHAnsi"/>
          <w:lang w:eastAsia="ar-SA"/>
        </w:rPr>
        <w:t xml:space="preserve">Załącznik nr </w:t>
      </w:r>
      <w:r w:rsidR="00EF344D" w:rsidRPr="00251AF7">
        <w:rPr>
          <w:rFonts w:eastAsia="Times New Roman" w:cstheme="minorHAnsi"/>
          <w:lang w:eastAsia="ar-SA"/>
        </w:rPr>
        <w:t xml:space="preserve"> 6</w:t>
      </w:r>
      <w:r w:rsidRPr="00251AF7">
        <w:rPr>
          <w:rFonts w:eastAsia="Times New Roman" w:cstheme="minorHAnsi"/>
          <w:lang w:eastAsia="ar-SA"/>
        </w:rPr>
        <w:t>,</w:t>
      </w:r>
    </w:p>
    <w:p w14:paraId="4179F314" w14:textId="2E373DE0" w:rsidR="00B8369E" w:rsidRPr="00DB5202" w:rsidRDefault="007F6278" w:rsidP="00254BB3">
      <w:pPr>
        <w:numPr>
          <w:ilvl w:val="0"/>
          <w:numId w:val="3"/>
        </w:numPr>
        <w:tabs>
          <w:tab w:val="left" w:pos="709"/>
        </w:tabs>
        <w:suppressAutoHyphens/>
        <w:spacing w:after="0" w:line="360" w:lineRule="auto"/>
        <w:rPr>
          <w:rFonts w:eastAsia="Times New Roman" w:cstheme="minorHAnsi"/>
          <w:b/>
          <w:lang w:eastAsia="ar-SA"/>
        </w:rPr>
      </w:pPr>
      <w:r w:rsidRPr="00251AF7">
        <w:rPr>
          <w:rFonts w:eastAsia="Times New Roman" w:cstheme="minorHAnsi"/>
          <w:lang w:eastAsia="ar-SA"/>
        </w:rPr>
        <w:t xml:space="preserve"> Oświadczenie</w:t>
      </w:r>
      <w:r w:rsidR="00DE1AE0" w:rsidRPr="00251AF7">
        <w:rPr>
          <w:rFonts w:eastAsia="Times New Roman" w:cstheme="minorHAnsi"/>
          <w:lang w:eastAsia="ar-SA"/>
        </w:rPr>
        <w:t xml:space="preserve"> </w:t>
      </w:r>
      <w:r w:rsidR="00B8369E" w:rsidRPr="00251AF7">
        <w:rPr>
          <w:rFonts w:eastAsia="Times New Roman" w:cstheme="minorHAnsi"/>
          <w:lang w:eastAsia="ar-SA"/>
        </w:rPr>
        <w:t>o aktualności informacji</w:t>
      </w:r>
      <w:r w:rsidR="00DE1AE0" w:rsidRPr="00251AF7">
        <w:rPr>
          <w:rFonts w:eastAsia="Times New Roman" w:cstheme="minorHAnsi"/>
          <w:lang w:eastAsia="ar-SA"/>
        </w:rPr>
        <w:t xml:space="preserve"> </w:t>
      </w:r>
      <w:r w:rsidR="00B8369E" w:rsidRPr="00251AF7">
        <w:rPr>
          <w:rFonts w:eastAsia="Times New Roman" w:cstheme="minorHAnsi"/>
          <w:lang w:eastAsia="ar-SA"/>
        </w:rPr>
        <w:t xml:space="preserve">– Załącznik nr </w:t>
      </w:r>
      <w:r w:rsidR="00980E6D">
        <w:rPr>
          <w:rFonts w:eastAsia="Times New Roman" w:cstheme="minorHAnsi"/>
          <w:lang w:eastAsia="ar-SA"/>
        </w:rPr>
        <w:t>7,</w:t>
      </w:r>
    </w:p>
    <w:p w14:paraId="6DD881A1" w14:textId="184D81EF" w:rsidR="00DB5202" w:rsidRPr="00980E6D" w:rsidRDefault="00DB5202" w:rsidP="00DB5202">
      <w:pPr>
        <w:numPr>
          <w:ilvl w:val="0"/>
          <w:numId w:val="3"/>
        </w:numPr>
        <w:tabs>
          <w:tab w:val="left" w:pos="709"/>
        </w:tabs>
        <w:suppressAutoHyphens/>
        <w:spacing w:after="0" w:line="360" w:lineRule="auto"/>
        <w:ind w:left="714" w:hanging="357"/>
        <w:rPr>
          <w:rFonts w:eastAsia="Times New Roman" w:cstheme="minorHAnsi"/>
          <w:lang w:eastAsia="ar-SA"/>
        </w:rPr>
      </w:pPr>
      <w:r w:rsidRPr="00980E6D">
        <w:rPr>
          <w:rFonts w:eastAsia="Times New Roman" w:cstheme="minorHAnsi"/>
          <w:lang w:eastAsia="ar-SA"/>
        </w:rPr>
        <w:t>Wykaz osób - Załącznik nr 8</w:t>
      </w:r>
      <w:r w:rsidR="00980E6D" w:rsidRPr="00980E6D">
        <w:rPr>
          <w:rFonts w:eastAsia="Times New Roman" w:cstheme="minorHAnsi"/>
          <w:lang w:eastAsia="ar-SA"/>
        </w:rPr>
        <w:t>,</w:t>
      </w:r>
    </w:p>
    <w:p w14:paraId="25F1F41A" w14:textId="2F3A5533" w:rsidR="00DB5202" w:rsidRPr="00980E6D" w:rsidRDefault="00DB5202" w:rsidP="00DB5202">
      <w:pPr>
        <w:numPr>
          <w:ilvl w:val="0"/>
          <w:numId w:val="3"/>
        </w:numPr>
        <w:tabs>
          <w:tab w:val="left" w:pos="709"/>
        </w:tabs>
        <w:suppressAutoHyphens/>
        <w:spacing w:after="0" w:line="360" w:lineRule="auto"/>
        <w:rPr>
          <w:rFonts w:eastAsia="Times New Roman" w:cstheme="minorHAnsi"/>
          <w:lang w:eastAsia="ar-SA"/>
        </w:rPr>
      </w:pPr>
      <w:r w:rsidRPr="00980E6D">
        <w:rPr>
          <w:rFonts w:eastAsia="Times New Roman" w:cstheme="minorHAnsi"/>
          <w:lang w:eastAsia="ar-SA"/>
        </w:rPr>
        <w:t xml:space="preserve">Wykaz </w:t>
      </w:r>
      <w:r w:rsidR="00980E6D" w:rsidRPr="00980E6D">
        <w:rPr>
          <w:rFonts w:eastAsia="Times New Roman" w:cstheme="minorHAnsi"/>
          <w:lang w:eastAsia="ar-SA"/>
        </w:rPr>
        <w:t>usług</w:t>
      </w:r>
      <w:r w:rsidRPr="00980E6D">
        <w:rPr>
          <w:rFonts w:eastAsia="Times New Roman" w:cstheme="minorHAnsi"/>
          <w:lang w:eastAsia="ar-SA"/>
        </w:rPr>
        <w:t xml:space="preserve"> - Załączn</w:t>
      </w:r>
      <w:r w:rsidR="00980E6D" w:rsidRPr="00980E6D">
        <w:rPr>
          <w:rFonts w:eastAsia="Times New Roman" w:cstheme="minorHAnsi"/>
          <w:lang w:eastAsia="ar-SA"/>
        </w:rPr>
        <w:t>ik nr 9.</w:t>
      </w:r>
    </w:p>
    <w:p w14:paraId="732709F2" w14:textId="77777777" w:rsidR="00DB5202" w:rsidRPr="00980E6D" w:rsidRDefault="00DB5202" w:rsidP="00DB5202">
      <w:pPr>
        <w:tabs>
          <w:tab w:val="left" w:pos="709"/>
        </w:tabs>
        <w:suppressAutoHyphens/>
        <w:spacing w:after="0" w:line="360" w:lineRule="auto"/>
        <w:ind w:left="720"/>
        <w:rPr>
          <w:rFonts w:eastAsia="Times New Roman" w:cstheme="minorHAnsi"/>
          <w:b/>
          <w:lang w:eastAsia="ar-SA"/>
        </w:rPr>
      </w:pPr>
    </w:p>
    <w:p w14:paraId="0EE8EA74" w14:textId="1C0C96F7" w:rsidR="00FE25A0" w:rsidRPr="00251AF7" w:rsidRDefault="00FE25A0" w:rsidP="0059674F">
      <w:pPr>
        <w:suppressAutoHyphens/>
        <w:spacing w:after="0" w:line="360" w:lineRule="auto"/>
        <w:rPr>
          <w:rFonts w:eastAsia="Arial" w:cstheme="minorHAnsi"/>
          <w:b/>
          <w:sz w:val="24"/>
          <w:szCs w:val="24"/>
          <w:lang w:eastAsia="ar-SA"/>
        </w:rPr>
      </w:pPr>
      <w:r w:rsidRPr="001821BA">
        <w:rPr>
          <w:rFonts w:eastAsia="Arial" w:cstheme="minorHAnsi"/>
          <w:b/>
          <w:sz w:val="24"/>
          <w:szCs w:val="24"/>
          <w:lang w:eastAsia="ar-SA"/>
        </w:rPr>
        <w:t xml:space="preserve">     </w:t>
      </w:r>
    </w:p>
    <w:sectPr w:rsidR="00FE25A0" w:rsidRPr="00251AF7" w:rsidSect="0059674F">
      <w:headerReference w:type="default" r:id="rId16"/>
      <w:footerReference w:type="default" r:id="rId17"/>
      <w:pgSz w:w="11906" w:h="16838"/>
      <w:pgMar w:top="709" w:right="1274" w:bottom="851" w:left="1417" w:header="851"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B06AD9" w14:textId="77777777" w:rsidR="000F5319" w:rsidRDefault="000F5319" w:rsidP="007D0747">
      <w:pPr>
        <w:spacing w:after="0" w:line="240" w:lineRule="auto"/>
      </w:pPr>
      <w:r>
        <w:separator/>
      </w:r>
    </w:p>
  </w:endnote>
  <w:endnote w:type="continuationSeparator" w:id="0">
    <w:p w14:paraId="1E0CAD9C" w14:textId="77777777" w:rsidR="000F5319" w:rsidRDefault="000F5319"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Arial Unicode MS"/>
    <w:panose1 w:val="00000000000000000000"/>
    <w:charset w:val="81"/>
    <w:family w:val="auto"/>
    <w:notTrueType/>
    <w:pitch w:val="default"/>
    <w:sig w:usb0="00000000"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altName w:val="Arial"/>
    <w:panose1 w:val="00000000000000000000"/>
    <w:charset w:val="00"/>
    <w:family w:val="moder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5D360" w14:textId="2AAD7DAE" w:rsidR="00A96690" w:rsidRPr="000F7884" w:rsidRDefault="00A96690" w:rsidP="00630269">
    <w:pPr>
      <w:pStyle w:val="Nagwek"/>
      <w:rPr>
        <w:rFonts w:eastAsia="Times New Roman" w:cs="Times New Roman"/>
        <w:sz w:val="16"/>
        <w:szCs w:val="16"/>
        <w:lang w:eastAsia="pl-PL"/>
      </w:rPr>
    </w:pPr>
    <w:bookmarkStart w:id="4" w:name="_Hlk63320999"/>
    <w:bookmarkStart w:id="5" w:name="_Hlk63321000"/>
    <w:r>
      <w:rPr>
        <w:noProof/>
        <w:lang w:eastAsia="pl-PL"/>
      </w:rPr>
      <w:t xml:space="preserve">   </w:t>
    </w:r>
  </w:p>
  <w:bookmarkEnd w:id="4"/>
  <w:bookmarkEnd w:id="5"/>
  <w:p w14:paraId="55FAE2E4" w14:textId="77777777" w:rsidR="00A96690" w:rsidRDefault="00A9669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FFBDC8" w14:textId="77777777" w:rsidR="000F5319" w:rsidRDefault="000F5319" w:rsidP="007D0747">
      <w:pPr>
        <w:spacing w:after="0" w:line="240" w:lineRule="auto"/>
      </w:pPr>
      <w:r>
        <w:separator/>
      </w:r>
    </w:p>
  </w:footnote>
  <w:footnote w:type="continuationSeparator" w:id="0">
    <w:p w14:paraId="1E0EEA3C" w14:textId="77777777" w:rsidR="000F5319" w:rsidRDefault="000F5319" w:rsidP="007D07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20CCC" w14:textId="0000684A" w:rsidR="00A96690" w:rsidRDefault="000F5319">
    <w:pPr>
      <w:pStyle w:val="Nagwek"/>
    </w:pPr>
    <w:sdt>
      <w:sdtPr>
        <w:id w:val="-1470895777"/>
        <w:docPartObj>
          <w:docPartGallery w:val="Page Numbers (Margins)"/>
          <w:docPartUnique/>
        </w:docPartObj>
      </w:sdtPr>
      <w:sdtEndPr/>
      <w:sdtContent>
        <w:r w:rsidR="00A96690">
          <w:rPr>
            <w:noProof/>
            <w:lang w:eastAsia="pl-PL"/>
          </w:rPr>
          <mc:AlternateContent>
            <mc:Choice Requires="wps">
              <w:drawing>
                <wp:anchor distT="0" distB="0" distL="114300" distR="114300" simplePos="0" relativeHeight="251668480" behindDoc="0" locked="0" layoutInCell="0" allowOverlap="1" wp14:anchorId="50607B35" wp14:editId="6DBF42F4">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38110" w14:textId="77777777" w:rsidR="00A96690" w:rsidRDefault="00A96690">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881C12" w:rsidRPr="00881C12">
                                <w:rPr>
                                  <w:rFonts w:asciiTheme="majorHAnsi" w:eastAsiaTheme="majorEastAsia" w:hAnsiTheme="majorHAnsi" w:cstheme="majorBidi"/>
                                  <w:noProof/>
                                  <w:sz w:val="44"/>
                                  <w:szCs w:val="44"/>
                                </w:rPr>
                                <w:t>20</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0607B35" id="Prostokąt 1" o:spid="_x0000_s1026" style="position:absolute;margin-left:0;margin-top:0;width:40.2pt;height:171.9pt;z-index:25166848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20638110" w14:textId="77777777" w:rsidR="00A96690" w:rsidRDefault="00A96690">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881C12" w:rsidRPr="00881C12">
                          <w:rPr>
                            <w:rFonts w:asciiTheme="majorHAnsi" w:eastAsiaTheme="majorEastAsia" w:hAnsiTheme="majorHAnsi" w:cstheme="majorBidi"/>
                            <w:noProof/>
                            <w:sz w:val="44"/>
                            <w:szCs w:val="44"/>
                          </w:rPr>
                          <w:t>20</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00000004"/>
    <w:name w:val="WW8Num6"/>
    <w:lvl w:ilvl="0">
      <w:start w:val="1"/>
      <w:numFmt w:val="decimal"/>
      <w:lvlText w:val="%1."/>
      <w:lvlJc w:val="left"/>
      <w:pPr>
        <w:tabs>
          <w:tab w:val="num" w:pos="0"/>
        </w:tabs>
        <w:ind w:left="720" w:hanging="360"/>
      </w:pPr>
      <w:rPr>
        <w:rFonts w:ascii="Arial" w:hAnsi="Arial" w:cs="Arial"/>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singleLevel"/>
    <w:tmpl w:val="0000001C"/>
    <w:name w:val="WW8Num34"/>
    <w:lvl w:ilvl="0">
      <w:start w:val="1"/>
      <w:numFmt w:val="decimal"/>
      <w:lvlText w:val="%1)"/>
      <w:lvlJc w:val="left"/>
      <w:pPr>
        <w:tabs>
          <w:tab w:val="num" w:pos="0"/>
        </w:tabs>
        <w:ind w:left="1344" w:hanging="360"/>
      </w:pPr>
      <w:rPr>
        <w:rFonts w:ascii="Arial" w:hAnsi="Arial" w:cs="Arial" w:hint="default"/>
        <w:b/>
        <w:i w:val="0"/>
        <w:sz w:val="24"/>
        <w:szCs w:val="24"/>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2FB45912"/>
    <w:name w:val="WW8Num36"/>
    <w:lvl w:ilvl="0">
      <w:start w:val="1"/>
      <w:numFmt w:val="decimal"/>
      <w:lvlText w:val="%1)"/>
      <w:lvlJc w:val="left"/>
      <w:pPr>
        <w:tabs>
          <w:tab w:val="num" w:pos="0"/>
        </w:tabs>
        <w:ind w:left="720" w:hanging="360"/>
      </w:pPr>
      <w:rPr>
        <w:rFonts w:asciiTheme="minorHAnsi" w:eastAsia="Times New Roman" w:hAnsiTheme="minorHAnsi" w:cstheme="minorHAnsi" w:hint="default"/>
        <w:b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7D78D3AE"/>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rPr>
        <w:sz w:val="22"/>
        <w:szCs w:val="22"/>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8B7EFCFC"/>
    <w:name w:val="WW8Num41"/>
    <w:lvl w:ilvl="0">
      <w:start w:val="1"/>
      <w:numFmt w:val="decimal"/>
      <w:lvlText w:val="%1."/>
      <w:lvlJc w:val="left"/>
      <w:pPr>
        <w:tabs>
          <w:tab w:val="num" w:pos="0"/>
        </w:tabs>
        <w:ind w:left="4897" w:hanging="360"/>
      </w:pPr>
      <w:rPr>
        <w:rFonts w:ascii="Calibri" w:hAnsi="Calibri" w:cs="Calibri"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1A848D0A"/>
    <w:name w:val="WW8Num46"/>
    <w:lvl w:ilvl="0">
      <w:start w:val="3"/>
      <w:numFmt w:val="upperRoman"/>
      <w:lvlText w:val="%1."/>
      <w:lvlJc w:val="left"/>
      <w:pPr>
        <w:tabs>
          <w:tab w:val="num" w:pos="0"/>
        </w:tabs>
        <w:ind w:left="1080" w:hanging="720"/>
      </w:pPr>
      <w:rPr>
        <w:rFonts w:asciiTheme="minorHAnsi" w:hAnsiTheme="minorHAnsi" w:cstheme="minorHAnsi" w:hint="default"/>
        <w:b/>
        <w:sz w:val="28"/>
        <w:szCs w:val="28"/>
      </w:rPr>
    </w:lvl>
    <w:lvl w:ilvl="1">
      <w:start w:val="3"/>
      <w:numFmt w:val="decimal"/>
      <w:lvlText w:val="%2."/>
      <w:lvlJc w:val="left"/>
      <w:pPr>
        <w:ind w:left="1440" w:hanging="360"/>
      </w:pPr>
      <w:rPr>
        <w:rFonts w:hint="default"/>
        <w:b w:val="0"/>
        <w:i w:val="0"/>
      </w:rPr>
    </w:lvl>
    <w:lvl w:ilvl="2">
      <w:start w:val="1"/>
      <w:numFmt w:val="lowerLetter"/>
      <w:lvlText w:val="%3."/>
      <w:lvlJc w:val="left"/>
      <w:pPr>
        <w:ind w:left="2340" w:hanging="360"/>
      </w:pPr>
      <w:rPr>
        <w:rFonts w:hint="default"/>
      </w:rPr>
    </w:lvl>
    <w:lvl w:ilvl="3">
      <w:start w:val="1"/>
      <w:numFmt w:val="bullet"/>
      <w:lvlText w:val="-"/>
      <w:lvlJc w:val="left"/>
      <w:pPr>
        <w:ind w:left="4330" w:hanging="360"/>
      </w:pPr>
      <w:rPr>
        <w:rFonts w:ascii="Calibri" w:eastAsiaTheme="minorEastAsia" w:hAnsi="Calibri" w:cs="Calibri" w:hint="default"/>
      </w:rPr>
    </w:lvl>
    <w:lvl w:ilvl="4">
      <w:start w:val="1"/>
      <w:numFmt w:val="lowerLetter"/>
      <w:lvlText w:val="%5)"/>
      <w:lvlJc w:val="left"/>
      <w:pPr>
        <w:ind w:left="3600" w:hanging="360"/>
      </w:pPr>
      <w:rPr>
        <w:rFonts w:hint="default"/>
        <w:sz w:val="24"/>
      </w:rPr>
    </w:lvl>
    <w:lvl w:ilvl="5">
      <w:start w:val="1"/>
      <w:numFmt w:val="decimal"/>
      <w:lvlText w:val="%6)"/>
      <w:lvlJc w:val="left"/>
      <w:pPr>
        <w:ind w:left="4500" w:hanging="360"/>
      </w:pPr>
      <w:rPr>
        <w:rFonts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00000026"/>
    <w:multiLevelType w:val="multilevel"/>
    <w:tmpl w:val="66FC5BB8"/>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color w:val="auto"/>
      </w:rPr>
    </w:lvl>
    <w:lvl w:ilvl="4">
      <w:start w:val="1"/>
      <w:numFmt w:val="decimal"/>
      <w:lvlText w:val="%5."/>
      <w:lvlJc w:val="left"/>
      <w:pPr>
        <w:tabs>
          <w:tab w:val="num" w:pos="2062"/>
        </w:tabs>
        <w:ind w:left="2062" w:hanging="360"/>
      </w:pPr>
      <w:rPr>
        <w:b w:val="0"/>
        <w:color w:val="auto"/>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ADB13A7"/>
    <w:multiLevelType w:val="hybridMultilevel"/>
    <w:tmpl w:val="EC343744"/>
    <w:lvl w:ilvl="0" w:tplc="53BCE982">
      <w:start w:val="1"/>
      <w:numFmt w:val="upperRoman"/>
      <w:lvlText w:val="%1."/>
      <w:lvlJc w:val="left"/>
      <w:pPr>
        <w:tabs>
          <w:tab w:val="num" w:pos="1080"/>
        </w:tabs>
        <w:ind w:left="1080" w:hanging="720"/>
      </w:pPr>
      <w:rPr>
        <w:rFonts w:hint="default"/>
      </w:rPr>
    </w:lvl>
    <w:lvl w:ilvl="1" w:tplc="B2645436">
      <w:start w:val="1"/>
      <w:numFmt w:val="decimal"/>
      <w:lvlText w:val="%2)"/>
      <w:lvlJc w:val="left"/>
      <w:pPr>
        <w:tabs>
          <w:tab w:val="num" w:pos="360"/>
        </w:tabs>
        <w:ind w:left="360" w:hanging="360"/>
      </w:pPr>
      <w:rPr>
        <w:rFonts w:hint="default"/>
        <w:b w:val="0"/>
      </w:rPr>
    </w:lvl>
    <w:lvl w:ilvl="2" w:tplc="BBDC6174">
      <w:start w:val="1"/>
      <w:numFmt w:val="lowerLetter"/>
      <w:lvlText w:val="%3."/>
      <w:lvlJc w:val="left"/>
      <w:pPr>
        <w:tabs>
          <w:tab w:val="num" w:pos="2340"/>
        </w:tabs>
        <w:ind w:left="2340" w:hanging="360"/>
      </w:pPr>
      <w:rPr>
        <w:rFonts w:hint="default"/>
      </w:rPr>
    </w:lvl>
    <w:lvl w:ilvl="3" w:tplc="11EAB512">
      <w:start w:val="1"/>
      <w:numFmt w:val="lowerLetter"/>
      <w:lvlText w:val="%4)"/>
      <w:lvlJc w:val="left"/>
      <w:pPr>
        <w:ind w:left="2880" w:hanging="360"/>
      </w:pPr>
      <w:rPr>
        <w:rFonts w:hint="default"/>
      </w:rPr>
    </w:lvl>
    <w:lvl w:ilvl="4" w:tplc="A7A633A6">
      <w:start w:val="1"/>
      <w:numFmt w:val="upperLetter"/>
      <w:lvlText w:val="%5."/>
      <w:lvlJc w:val="left"/>
      <w:pPr>
        <w:ind w:left="3600" w:hanging="360"/>
      </w:pPr>
      <w:rPr>
        <w:rFonts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19F75DAF"/>
    <w:multiLevelType w:val="multilevel"/>
    <w:tmpl w:val="E120207C"/>
    <w:lvl w:ilvl="0">
      <w:start w:val="1"/>
      <w:numFmt w:val="decimal"/>
      <w:lvlText w:val="%1."/>
      <w:lvlJc w:val="left"/>
      <w:pPr>
        <w:ind w:left="360" w:hanging="360"/>
      </w:pPr>
      <w:rPr>
        <w:rFonts w:hint="default"/>
        <w:color w:val="auto"/>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0" w15:restartNumberingAfterBreak="0">
    <w:nsid w:val="22F121CB"/>
    <w:multiLevelType w:val="hybridMultilevel"/>
    <w:tmpl w:val="0D3E45A2"/>
    <w:lvl w:ilvl="0" w:tplc="AC7C995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2B06504D"/>
    <w:multiLevelType w:val="multilevel"/>
    <w:tmpl w:val="FCE6865C"/>
    <w:lvl w:ilvl="0">
      <w:start w:val="1"/>
      <w:numFmt w:val="decimal"/>
      <w:lvlText w:val="%1."/>
      <w:lvlJc w:val="left"/>
      <w:pPr>
        <w:tabs>
          <w:tab w:val="num" w:pos="357"/>
        </w:tabs>
        <w:ind w:left="357" w:hanging="357"/>
      </w:pPr>
      <w:rPr>
        <w:rFonts w:hint="default"/>
        <w:b w:val="0"/>
      </w:rPr>
    </w:lvl>
    <w:lvl w:ilvl="1">
      <w:start w:val="2"/>
      <w:numFmt w:val="decimal"/>
      <w:isLgl/>
      <w:lvlText w:val="%1.%2."/>
      <w:lvlJc w:val="left"/>
      <w:pPr>
        <w:ind w:left="668" w:hanging="384"/>
      </w:pPr>
      <w:rPr>
        <w:rFonts w:hint="default"/>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3"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5" w15:restartNumberingAfterBreak="0">
    <w:nsid w:val="3A7D036A"/>
    <w:multiLevelType w:val="hybridMultilevel"/>
    <w:tmpl w:val="5B74F4A6"/>
    <w:lvl w:ilvl="0" w:tplc="BFC46BE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40733DD4"/>
    <w:multiLevelType w:val="multilevel"/>
    <w:tmpl w:val="E120207C"/>
    <w:lvl w:ilvl="0">
      <w:start w:val="1"/>
      <w:numFmt w:val="decimal"/>
      <w:lvlText w:val="%1."/>
      <w:lvlJc w:val="left"/>
      <w:pPr>
        <w:ind w:left="360" w:hanging="360"/>
      </w:pPr>
      <w:rPr>
        <w:rFonts w:hint="default"/>
        <w:color w:val="auto"/>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7" w15:restartNumberingAfterBreak="0">
    <w:nsid w:val="40C46D0C"/>
    <w:multiLevelType w:val="hybridMultilevel"/>
    <w:tmpl w:val="0E424CB4"/>
    <w:lvl w:ilvl="0" w:tplc="0409000F">
      <w:start w:val="1"/>
      <w:numFmt w:val="decimal"/>
      <w:pStyle w:val="Nagwek1"/>
      <w:lvlText w:val="%1."/>
      <w:lvlJc w:val="left"/>
      <w:pPr>
        <w:ind w:left="720" w:hanging="360"/>
      </w:pPr>
    </w:lvl>
    <w:lvl w:ilvl="1" w:tplc="065403A0">
      <w:numFmt w:val="bullet"/>
      <w:pStyle w:val="Nagwek2"/>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pStyle w:val="Nagwek4"/>
      <w:lvlText w:val="%4."/>
      <w:lvlJc w:val="left"/>
      <w:pPr>
        <w:ind w:left="2880" w:hanging="360"/>
      </w:pPr>
    </w:lvl>
    <w:lvl w:ilvl="4" w:tplc="04090019" w:tentative="1">
      <w:start w:val="1"/>
      <w:numFmt w:val="lowerLetter"/>
      <w:pStyle w:val="Nagwek5"/>
      <w:lvlText w:val="%5."/>
      <w:lvlJc w:val="left"/>
      <w:pPr>
        <w:ind w:left="3600" w:hanging="360"/>
      </w:pPr>
    </w:lvl>
    <w:lvl w:ilvl="5" w:tplc="0409001B" w:tentative="1">
      <w:start w:val="1"/>
      <w:numFmt w:val="lowerRoman"/>
      <w:pStyle w:val="Nagwek6"/>
      <w:lvlText w:val="%6."/>
      <w:lvlJc w:val="right"/>
      <w:pPr>
        <w:ind w:left="4320" w:hanging="180"/>
      </w:pPr>
    </w:lvl>
    <w:lvl w:ilvl="6" w:tplc="0409000F" w:tentative="1">
      <w:start w:val="1"/>
      <w:numFmt w:val="decimal"/>
      <w:pStyle w:val="Nagwek7"/>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48" w15:restartNumberingAfterBreak="0">
    <w:nsid w:val="469C0207"/>
    <w:multiLevelType w:val="hybridMultilevel"/>
    <w:tmpl w:val="203E66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8C73E06"/>
    <w:multiLevelType w:val="multilevel"/>
    <w:tmpl w:val="3A7E3F4C"/>
    <w:lvl w:ilvl="0">
      <w:start w:val="29"/>
      <w:numFmt w:val="decimal"/>
      <w:lvlText w:val="%1."/>
      <w:lvlJc w:val="left"/>
      <w:pPr>
        <w:ind w:left="444" w:hanging="444"/>
      </w:pPr>
      <w:rPr>
        <w:rFonts w:hint="default"/>
        <w:b/>
      </w:rPr>
    </w:lvl>
    <w:lvl w:ilvl="1">
      <w:start w:val="4"/>
      <w:numFmt w:val="decimal"/>
      <w:lvlText w:val="%1.%2."/>
      <w:lvlJc w:val="left"/>
      <w:pPr>
        <w:ind w:left="1437" w:hanging="44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0" w15:restartNumberingAfterBreak="0">
    <w:nsid w:val="48F47B2F"/>
    <w:multiLevelType w:val="hybridMultilevel"/>
    <w:tmpl w:val="D4AA0FB0"/>
    <w:lvl w:ilvl="0" w:tplc="4E3A7D08">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2" w15:restartNumberingAfterBreak="0">
    <w:nsid w:val="4B0F3F00"/>
    <w:multiLevelType w:val="multilevel"/>
    <w:tmpl w:val="3A7E3F4C"/>
    <w:lvl w:ilvl="0">
      <w:start w:val="29"/>
      <w:numFmt w:val="decimal"/>
      <w:lvlText w:val="%1."/>
      <w:lvlJc w:val="left"/>
      <w:pPr>
        <w:ind w:left="444" w:hanging="444"/>
      </w:pPr>
      <w:rPr>
        <w:rFonts w:hint="default"/>
        <w:b/>
      </w:rPr>
    </w:lvl>
    <w:lvl w:ilvl="1">
      <w:start w:val="4"/>
      <w:numFmt w:val="decimal"/>
      <w:lvlText w:val="%1.%2."/>
      <w:lvlJc w:val="left"/>
      <w:pPr>
        <w:ind w:left="1437" w:hanging="44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3" w15:restartNumberingAfterBreak="0">
    <w:nsid w:val="55A741F3"/>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5B940E8E"/>
    <w:multiLevelType w:val="multilevel"/>
    <w:tmpl w:val="3E28D96A"/>
    <w:lvl w:ilvl="0">
      <w:start w:val="31"/>
      <w:numFmt w:val="decimal"/>
      <w:lvlText w:val="%1."/>
      <w:lvlJc w:val="left"/>
      <w:pPr>
        <w:ind w:left="444" w:hanging="444"/>
      </w:pPr>
      <w:rPr>
        <w:rFonts w:hint="default"/>
      </w:rPr>
    </w:lvl>
    <w:lvl w:ilvl="1">
      <w:start w:val="1"/>
      <w:numFmt w:val="decimal"/>
      <w:lvlText w:val="%1.%2."/>
      <w:lvlJc w:val="left"/>
      <w:pPr>
        <w:tabs>
          <w:tab w:val="num" w:pos="805"/>
        </w:tabs>
        <w:ind w:left="804" w:hanging="444"/>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611361DA"/>
    <w:multiLevelType w:val="hybridMultilevel"/>
    <w:tmpl w:val="5B46F7F0"/>
    <w:name w:val="WW8Num3922"/>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1816420"/>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634235EC"/>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38E011E"/>
    <w:multiLevelType w:val="hybridMultilevel"/>
    <w:tmpl w:val="431E672C"/>
    <w:lvl w:ilvl="0" w:tplc="682A7E2C">
      <w:start w:val="1"/>
      <w:numFmt w:val="upperLetter"/>
      <w:lvlText w:val="%1."/>
      <w:lvlJc w:val="left"/>
      <w:pPr>
        <w:ind w:left="214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3B67AE5"/>
    <w:multiLevelType w:val="hybridMultilevel"/>
    <w:tmpl w:val="4258C0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656F0D7B"/>
    <w:multiLevelType w:val="hybridMultilevel"/>
    <w:tmpl w:val="376CA66C"/>
    <w:lvl w:ilvl="0" w:tplc="92CABC02">
      <w:start w:val="6"/>
      <w:numFmt w:val="upperRoman"/>
      <w:lvlText w:val="%1."/>
      <w:lvlJc w:val="left"/>
      <w:pPr>
        <w:ind w:left="1080" w:hanging="720"/>
      </w:pPr>
      <w:rPr>
        <w:rFonts w:hint="default"/>
        <w:b/>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811219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F2352EF"/>
    <w:multiLevelType w:val="hybridMultilevel"/>
    <w:tmpl w:val="01404D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07218B3"/>
    <w:multiLevelType w:val="multilevel"/>
    <w:tmpl w:val="3D3ED9CA"/>
    <w:lvl w:ilvl="0">
      <w:start w:val="2"/>
      <w:numFmt w:val="decimal"/>
      <w:lvlText w:val="%1."/>
      <w:lvlJc w:val="left"/>
      <w:pPr>
        <w:tabs>
          <w:tab w:val="num" w:pos="357"/>
        </w:tabs>
        <w:ind w:left="357" w:hanging="357"/>
      </w:pPr>
      <w:rPr>
        <w:rFonts w:hint="default"/>
        <w:b w:val="0"/>
      </w:rPr>
    </w:lvl>
    <w:lvl w:ilvl="1">
      <w:start w:val="1"/>
      <w:numFmt w:val="decimal"/>
      <w:isLgl/>
      <w:lvlText w:val="%1.%2."/>
      <w:lvlJc w:val="left"/>
      <w:pPr>
        <w:ind w:left="668" w:hanging="384"/>
      </w:pPr>
      <w:rPr>
        <w:rFonts w:hint="default"/>
        <w:b w:val="0"/>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5" w15:restartNumberingAfterBreak="0">
    <w:nsid w:val="79063AA4"/>
    <w:multiLevelType w:val="multilevel"/>
    <w:tmpl w:val="75BAE716"/>
    <w:lvl w:ilvl="0">
      <w:start w:val="7"/>
      <w:numFmt w:val="upperRoman"/>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30618"/>
        </w:tabs>
        <w:ind w:left="357" w:hanging="357"/>
      </w:pPr>
      <w:rPr>
        <w:rFonts w:hint="default"/>
        <w:b w:val="0"/>
        <w:strike w:val="0"/>
        <w:color w:val="auto"/>
      </w:rPr>
    </w:lvl>
    <w:lvl w:ilvl="4">
      <w:start w:val="1"/>
      <w:numFmt w:val="decimal"/>
      <w:lvlText w:val="%5."/>
      <w:lvlJc w:val="left"/>
      <w:pPr>
        <w:tabs>
          <w:tab w:val="num" w:pos="2160"/>
        </w:tabs>
        <w:ind w:left="2160" w:hanging="360"/>
      </w:pPr>
      <w:rPr>
        <w:rFonts w:hint="default"/>
        <w:b w:val="0"/>
        <w:color w:val="auto"/>
        <w:sz w:val="22"/>
        <w:szCs w:val="22"/>
      </w:rPr>
    </w:lvl>
    <w:lvl w:ilvl="5">
      <w:start w:val="1"/>
      <w:numFmt w:val="decimal"/>
      <w:lvlText w:val="%6."/>
      <w:lvlJc w:val="left"/>
      <w:pPr>
        <w:tabs>
          <w:tab w:val="num" w:pos="1066"/>
        </w:tabs>
        <w:ind w:left="1066" w:hanging="357"/>
      </w:pPr>
      <w:rPr>
        <w:rFonts w:hint="default"/>
        <w:sz w:val="22"/>
        <w:szCs w:val="22"/>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abstractNumId w:val="47"/>
  </w:num>
  <w:num w:numId="2">
    <w:abstractNumId w:val="27"/>
  </w:num>
  <w:num w:numId="3">
    <w:abstractNumId w:val="28"/>
  </w:num>
  <w:num w:numId="4">
    <w:abstractNumId w:val="31"/>
  </w:num>
  <w:num w:numId="5">
    <w:abstractNumId w:val="33"/>
  </w:num>
  <w:num w:numId="6">
    <w:abstractNumId w:val="35"/>
  </w:num>
  <w:num w:numId="7">
    <w:abstractNumId w:val="36"/>
  </w:num>
  <w:num w:numId="8">
    <w:abstractNumId w:val="61"/>
  </w:num>
  <w:num w:numId="9">
    <w:abstractNumId w:val="54"/>
  </w:num>
  <w:num w:numId="10">
    <w:abstractNumId w:val="50"/>
  </w:num>
  <w:num w:numId="11">
    <w:abstractNumId w:val="46"/>
  </w:num>
  <w:num w:numId="12">
    <w:abstractNumId w:val="51"/>
  </w:num>
  <w:num w:numId="13">
    <w:abstractNumId w:val="41"/>
  </w:num>
  <w:num w:numId="14">
    <w:abstractNumId w:val="39"/>
  </w:num>
  <w:num w:numId="15">
    <w:abstractNumId w:val="44"/>
  </w:num>
  <w:num w:numId="16">
    <w:abstractNumId w:val="45"/>
  </w:num>
  <w:num w:numId="17">
    <w:abstractNumId w:val="37"/>
  </w:num>
  <w:num w:numId="18">
    <w:abstractNumId w:val="63"/>
  </w:num>
  <w:num w:numId="19">
    <w:abstractNumId w:val="59"/>
  </w:num>
  <w:num w:numId="20">
    <w:abstractNumId w:val="43"/>
  </w:num>
  <w:num w:numId="21">
    <w:abstractNumId w:val="60"/>
  </w:num>
  <w:num w:numId="22">
    <w:abstractNumId w:val="53"/>
  </w:num>
  <w:num w:numId="23">
    <w:abstractNumId w:val="58"/>
  </w:num>
  <w:num w:numId="24">
    <w:abstractNumId w:val="56"/>
  </w:num>
  <w:num w:numId="25">
    <w:abstractNumId w:val="40"/>
  </w:num>
  <w:num w:numId="26">
    <w:abstractNumId w:val="62"/>
  </w:num>
  <w:num w:numId="27">
    <w:abstractNumId w:val="57"/>
  </w:num>
  <w:num w:numId="28">
    <w:abstractNumId w:val="65"/>
  </w:num>
  <w:num w:numId="29">
    <w:abstractNumId w:val="38"/>
  </w:num>
  <w:num w:numId="30">
    <w:abstractNumId w:val="42"/>
  </w:num>
  <w:num w:numId="31">
    <w:abstractNumId w:val="64"/>
  </w:num>
  <w:num w:numId="32">
    <w:abstractNumId w:val="48"/>
  </w:num>
  <w:num w:numId="33">
    <w:abstractNumId w:val="55"/>
  </w:num>
  <w:num w:numId="34">
    <w:abstractNumId w:val="52"/>
  </w:num>
  <w:num w:numId="35">
    <w:abstractNumId w:val="4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747"/>
    <w:rsid w:val="000009F0"/>
    <w:rsid w:val="000021CF"/>
    <w:rsid w:val="00004A6A"/>
    <w:rsid w:val="00005801"/>
    <w:rsid w:val="000066F4"/>
    <w:rsid w:val="00020B03"/>
    <w:rsid w:val="00024D85"/>
    <w:rsid w:val="00031EE9"/>
    <w:rsid w:val="00054A5D"/>
    <w:rsid w:val="0005633B"/>
    <w:rsid w:val="00060E52"/>
    <w:rsid w:val="0007684C"/>
    <w:rsid w:val="000773C1"/>
    <w:rsid w:val="000822D5"/>
    <w:rsid w:val="00082850"/>
    <w:rsid w:val="00082A11"/>
    <w:rsid w:val="0008355E"/>
    <w:rsid w:val="00084EC9"/>
    <w:rsid w:val="00090F7C"/>
    <w:rsid w:val="00092BBE"/>
    <w:rsid w:val="000959AA"/>
    <w:rsid w:val="000A0C62"/>
    <w:rsid w:val="000A12B4"/>
    <w:rsid w:val="000A35F7"/>
    <w:rsid w:val="000A442D"/>
    <w:rsid w:val="000A72C0"/>
    <w:rsid w:val="000B61E6"/>
    <w:rsid w:val="000C4A14"/>
    <w:rsid w:val="000E45DC"/>
    <w:rsid w:val="000F4844"/>
    <w:rsid w:val="000F5319"/>
    <w:rsid w:val="00111253"/>
    <w:rsid w:val="001122D2"/>
    <w:rsid w:val="00113B09"/>
    <w:rsid w:val="001156A1"/>
    <w:rsid w:val="00117E23"/>
    <w:rsid w:val="0012030C"/>
    <w:rsid w:val="00121796"/>
    <w:rsid w:val="001272A2"/>
    <w:rsid w:val="00132C08"/>
    <w:rsid w:val="001343DA"/>
    <w:rsid w:val="0013660B"/>
    <w:rsid w:val="001369B0"/>
    <w:rsid w:val="00136EDF"/>
    <w:rsid w:val="00157310"/>
    <w:rsid w:val="00163529"/>
    <w:rsid w:val="001651C1"/>
    <w:rsid w:val="00166830"/>
    <w:rsid w:val="001704C2"/>
    <w:rsid w:val="001821BA"/>
    <w:rsid w:val="0018417E"/>
    <w:rsid w:val="00184408"/>
    <w:rsid w:val="00185DBA"/>
    <w:rsid w:val="001875CD"/>
    <w:rsid w:val="00194313"/>
    <w:rsid w:val="00197446"/>
    <w:rsid w:val="001A42AB"/>
    <w:rsid w:val="001A7422"/>
    <w:rsid w:val="001B4102"/>
    <w:rsid w:val="001B7B57"/>
    <w:rsid w:val="001C03E0"/>
    <w:rsid w:val="001C2B73"/>
    <w:rsid w:val="001D4BC1"/>
    <w:rsid w:val="001E02B5"/>
    <w:rsid w:val="001E564A"/>
    <w:rsid w:val="001F042B"/>
    <w:rsid w:val="00200223"/>
    <w:rsid w:val="0020783C"/>
    <w:rsid w:val="00215BC0"/>
    <w:rsid w:val="00231095"/>
    <w:rsid w:val="002338EA"/>
    <w:rsid w:val="00236CD1"/>
    <w:rsid w:val="002379D5"/>
    <w:rsid w:val="00237C5F"/>
    <w:rsid w:val="00237EF0"/>
    <w:rsid w:val="0024120C"/>
    <w:rsid w:val="00244B97"/>
    <w:rsid w:val="00245AD3"/>
    <w:rsid w:val="00247951"/>
    <w:rsid w:val="00251AF7"/>
    <w:rsid w:val="00253CAD"/>
    <w:rsid w:val="00254BB3"/>
    <w:rsid w:val="0025619F"/>
    <w:rsid w:val="0025717C"/>
    <w:rsid w:val="00262691"/>
    <w:rsid w:val="0026275C"/>
    <w:rsid w:val="002736CC"/>
    <w:rsid w:val="0028043F"/>
    <w:rsid w:val="00280A46"/>
    <w:rsid w:val="0028228C"/>
    <w:rsid w:val="0029714E"/>
    <w:rsid w:val="002A0B15"/>
    <w:rsid w:val="002A49ED"/>
    <w:rsid w:val="002A5AB8"/>
    <w:rsid w:val="002B19FE"/>
    <w:rsid w:val="002B5F52"/>
    <w:rsid w:val="002C138A"/>
    <w:rsid w:val="002C26E2"/>
    <w:rsid w:val="002C3C76"/>
    <w:rsid w:val="002E0543"/>
    <w:rsid w:val="002E2014"/>
    <w:rsid w:val="002E2559"/>
    <w:rsid w:val="002F1DB8"/>
    <w:rsid w:val="00303A78"/>
    <w:rsid w:val="00303D70"/>
    <w:rsid w:val="00313465"/>
    <w:rsid w:val="00314176"/>
    <w:rsid w:val="003201BA"/>
    <w:rsid w:val="00324FFC"/>
    <w:rsid w:val="00330E61"/>
    <w:rsid w:val="00337E72"/>
    <w:rsid w:val="003411AA"/>
    <w:rsid w:val="003424CB"/>
    <w:rsid w:val="00347647"/>
    <w:rsid w:val="003516E2"/>
    <w:rsid w:val="00352958"/>
    <w:rsid w:val="00355CC9"/>
    <w:rsid w:val="00365634"/>
    <w:rsid w:val="0036701A"/>
    <w:rsid w:val="00367EC1"/>
    <w:rsid w:val="00371116"/>
    <w:rsid w:val="00381BFD"/>
    <w:rsid w:val="003869F3"/>
    <w:rsid w:val="00394EA0"/>
    <w:rsid w:val="003A6371"/>
    <w:rsid w:val="003C6069"/>
    <w:rsid w:val="003D4812"/>
    <w:rsid w:val="003E56D4"/>
    <w:rsid w:val="00401E0A"/>
    <w:rsid w:val="00404820"/>
    <w:rsid w:val="0041280E"/>
    <w:rsid w:val="0041417E"/>
    <w:rsid w:val="00421E21"/>
    <w:rsid w:val="0045432E"/>
    <w:rsid w:val="004618AE"/>
    <w:rsid w:val="004703E3"/>
    <w:rsid w:val="0049162A"/>
    <w:rsid w:val="00491872"/>
    <w:rsid w:val="00494675"/>
    <w:rsid w:val="00496A2A"/>
    <w:rsid w:val="004A48A7"/>
    <w:rsid w:val="004B3BF6"/>
    <w:rsid w:val="004B3D29"/>
    <w:rsid w:val="004B4D85"/>
    <w:rsid w:val="004B55DA"/>
    <w:rsid w:val="004C1213"/>
    <w:rsid w:val="004C6030"/>
    <w:rsid w:val="004E62E0"/>
    <w:rsid w:val="004E769A"/>
    <w:rsid w:val="004F75C6"/>
    <w:rsid w:val="004F7948"/>
    <w:rsid w:val="00501518"/>
    <w:rsid w:val="00502805"/>
    <w:rsid w:val="00503CB6"/>
    <w:rsid w:val="00505118"/>
    <w:rsid w:val="00505D2A"/>
    <w:rsid w:val="00506650"/>
    <w:rsid w:val="0051207E"/>
    <w:rsid w:val="00513CC6"/>
    <w:rsid w:val="00514EC2"/>
    <w:rsid w:val="0051626F"/>
    <w:rsid w:val="005260F1"/>
    <w:rsid w:val="005274E3"/>
    <w:rsid w:val="00531E0D"/>
    <w:rsid w:val="00534798"/>
    <w:rsid w:val="00534B8D"/>
    <w:rsid w:val="00536B66"/>
    <w:rsid w:val="0053760E"/>
    <w:rsid w:val="00540549"/>
    <w:rsid w:val="005414FA"/>
    <w:rsid w:val="00550B9D"/>
    <w:rsid w:val="00551811"/>
    <w:rsid w:val="00552E45"/>
    <w:rsid w:val="00553003"/>
    <w:rsid w:val="00555889"/>
    <w:rsid w:val="005606EE"/>
    <w:rsid w:val="0056339C"/>
    <w:rsid w:val="00563C59"/>
    <w:rsid w:val="00570790"/>
    <w:rsid w:val="00576B0F"/>
    <w:rsid w:val="005858F7"/>
    <w:rsid w:val="0059100E"/>
    <w:rsid w:val="00594E6D"/>
    <w:rsid w:val="00595C46"/>
    <w:rsid w:val="00595E82"/>
    <w:rsid w:val="0059674F"/>
    <w:rsid w:val="005B500F"/>
    <w:rsid w:val="005C6266"/>
    <w:rsid w:val="005D620C"/>
    <w:rsid w:val="005E639E"/>
    <w:rsid w:val="005E71AC"/>
    <w:rsid w:val="005F5372"/>
    <w:rsid w:val="005F66BE"/>
    <w:rsid w:val="006016E7"/>
    <w:rsid w:val="00606306"/>
    <w:rsid w:val="00607C9F"/>
    <w:rsid w:val="00607DF8"/>
    <w:rsid w:val="00610068"/>
    <w:rsid w:val="00610BCF"/>
    <w:rsid w:val="0061328C"/>
    <w:rsid w:val="006300BB"/>
    <w:rsid w:val="00630269"/>
    <w:rsid w:val="00633385"/>
    <w:rsid w:val="00633AED"/>
    <w:rsid w:val="00637747"/>
    <w:rsid w:val="0064344C"/>
    <w:rsid w:val="00645214"/>
    <w:rsid w:val="00657B32"/>
    <w:rsid w:val="00657FE4"/>
    <w:rsid w:val="00662A73"/>
    <w:rsid w:val="00663B41"/>
    <w:rsid w:val="006715E3"/>
    <w:rsid w:val="00692569"/>
    <w:rsid w:val="006967A9"/>
    <w:rsid w:val="0069703F"/>
    <w:rsid w:val="006A58A8"/>
    <w:rsid w:val="006B3DC2"/>
    <w:rsid w:val="006B5450"/>
    <w:rsid w:val="006C2F4A"/>
    <w:rsid w:val="006D1A75"/>
    <w:rsid w:val="006D5CF5"/>
    <w:rsid w:val="006E2846"/>
    <w:rsid w:val="006F2395"/>
    <w:rsid w:val="006F6AFF"/>
    <w:rsid w:val="0070370A"/>
    <w:rsid w:val="00704607"/>
    <w:rsid w:val="00704BAE"/>
    <w:rsid w:val="00704C1F"/>
    <w:rsid w:val="00724D8F"/>
    <w:rsid w:val="007276E9"/>
    <w:rsid w:val="00734DB7"/>
    <w:rsid w:val="0074036F"/>
    <w:rsid w:val="0074400F"/>
    <w:rsid w:val="007514E5"/>
    <w:rsid w:val="0076437C"/>
    <w:rsid w:val="00766125"/>
    <w:rsid w:val="00773B33"/>
    <w:rsid w:val="00775150"/>
    <w:rsid w:val="00775C59"/>
    <w:rsid w:val="00784A7A"/>
    <w:rsid w:val="007862C3"/>
    <w:rsid w:val="007867CA"/>
    <w:rsid w:val="00787A97"/>
    <w:rsid w:val="00787C34"/>
    <w:rsid w:val="00787E26"/>
    <w:rsid w:val="00791258"/>
    <w:rsid w:val="007924FD"/>
    <w:rsid w:val="0079548F"/>
    <w:rsid w:val="00795875"/>
    <w:rsid w:val="007A1D6D"/>
    <w:rsid w:val="007A6A70"/>
    <w:rsid w:val="007B02A9"/>
    <w:rsid w:val="007B7CED"/>
    <w:rsid w:val="007C2B0E"/>
    <w:rsid w:val="007D0747"/>
    <w:rsid w:val="007D316A"/>
    <w:rsid w:val="007D3DD9"/>
    <w:rsid w:val="007E0554"/>
    <w:rsid w:val="007E181C"/>
    <w:rsid w:val="007F6278"/>
    <w:rsid w:val="007F7DCA"/>
    <w:rsid w:val="008011FE"/>
    <w:rsid w:val="0080692F"/>
    <w:rsid w:val="00813262"/>
    <w:rsid w:val="00814E26"/>
    <w:rsid w:val="0082728E"/>
    <w:rsid w:val="00830745"/>
    <w:rsid w:val="00832F69"/>
    <w:rsid w:val="0083373B"/>
    <w:rsid w:val="0084662B"/>
    <w:rsid w:val="00846BB9"/>
    <w:rsid w:val="00846F04"/>
    <w:rsid w:val="00850E33"/>
    <w:rsid w:val="0085180F"/>
    <w:rsid w:val="008531EC"/>
    <w:rsid w:val="008554AC"/>
    <w:rsid w:val="008730D1"/>
    <w:rsid w:val="00881C12"/>
    <w:rsid w:val="00881F90"/>
    <w:rsid w:val="0088223A"/>
    <w:rsid w:val="00882E8F"/>
    <w:rsid w:val="00883634"/>
    <w:rsid w:val="008857EF"/>
    <w:rsid w:val="00890085"/>
    <w:rsid w:val="00894517"/>
    <w:rsid w:val="008A1F3B"/>
    <w:rsid w:val="008A4C87"/>
    <w:rsid w:val="008B097D"/>
    <w:rsid w:val="008B3AC7"/>
    <w:rsid w:val="008B3B00"/>
    <w:rsid w:val="008B4A22"/>
    <w:rsid w:val="008B52A6"/>
    <w:rsid w:val="008B5ADB"/>
    <w:rsid w:val="008C3913"/>
    <w:rsid w:val="008C7259"/>
    <w:rsid w:val="008C777C"/>
    <w:rsid w:val="008D7017"/>
    <w:rsid w:val="008E6CD6"/>
    <w:rsid w:val="008F6A49"/>
    <w:rsid w:val="00912426"/>
    <w:rsid w:val="00913EF8"/>
    <w:rsid w:val="00917E6F"/>
    <w:rsid w:val="0092053E"/>
    <w:rsid w:val="009214F1"/>
    <w:rsid w:val="0092419A"/>
    <w:rsid w:val="00925B63"/>
    <w:rsid w:val="009302D2"/>
    <w:rsid w:val="009305ED"/>
    <w:rsid w:val="00936EB5"/>
    <w:rsid w:val="00947D1D"/>
    <w:rsid w:val="00954FA8"/>
    <w:rsid w:val="00963306"/>
    <w:rsid w:val="00973E16"/>
    <w:rsid w:val="00975FFE"/>
    <w:rsid w:val="009778D3"/>
    <w:rsid w:val="00980E6D"/>
    <w:rsid w:val="00990395"/>
    <w:rsid w:val="0099631F"/>
    <w:rsid w:val="00997F47"/>
    <w:rsid w:val="009C71B3"/>
    <w:rsid w:val="009D01E8"/>
    <w:rsid w:val="009D0FAF"/>
    <w:rsid w:val="009D31D2"/>
    <w:rsid w:val="009D7E3F"/>
    <w:rsid w:val="009E0D3E"/>
    <w:rsid w:val="009E3765"/>
    <w:rsid w:val="009E3C22"/>
    <w:rsid w:val="009E5D12"/>
    <w:rsid w:val="009E62A6"/>
    <w:rsid w:val="009E66B8"/>
    <w:rsid w:val="009F597A"/>
    <w:rsid w:val="00A022BA"/>
    <w:rsid w:val="00A162E6"/>
    <w:rsid w:val="00A20FBA"/>
    <w:rsid w:val="00A3795D"/>
    <w:rsid w:val="00A4065C"/>
    <w:rsid w:val="00A50B55"/>
    <w:rsid w:val="00A540F7"/>
    <w:rsid w:val="00A576F1"/>
    <w:rsid w:val="00A608C8"/>
    <w:rsid w:val="00A60B15"/>
    <w:rsid w:val="00A62617"/>
    <w:rsid w:val="00A65CCA"/>
    <w:rsid w:val="00A706D4"/>
    <w:rsid w:val="00A75205"/>
    <w:rsid w:val="00A84316"/>
    <w:rsid w:val="00A87B97"/>
    <w:rsid w:val="00A90E87"/>
    <w:rsid w:val="00A9184A"/>
    <w:rsid w:val="00A96671"/>
    <w:rsid w:val="00A96690"/>
    <w:rsid w:val="00AA22A5"/>
    <w:rsid w:val="00AA2714"/>
    <w:rsid w:val="00AA4D95"/>
    <w:rsid w:val="00AB1782"/>
    <w:rsid w:val="00AB6CFA"/>
    <w:rsid w:val="00AC07AE"/>
    <w:rsid w:val="00AC16AB"/>
    <w:rsid w:val="00AC17A2"/>
    <w:rsid w:val="00AD1406"/>
    <w:rsid w:val="00AF2D3C"/>
    <w:rsid w:val="00AF2E15"/>
    <w:rsid w:val="00AF4C6E"/>
    <w:rsid w:val="00B01F9A"/>
    <w:rsid w:val="00B1720D"/>
    <w:rsid w:val="00B23373"/>
    <w:rsid w:val="00B332BD"/>
    <w:rsid w:val="00B33F02"/>
    <w:rsid w:val="00B34874"/>
    <w:rsid w:val="00B41161"/>
    <w:rsid w:val="00B44906"/>
    <w:rsid w:val="00B54F97"/>
    <w:rsid w:val="00B56E07"/>
    <w:rsid w:val="00B6073F"/>
    <w:rsid w:val="00B6253E"/>
    <w:rsid w:val="00B63E5B"/>
    <w:rsid w:val="00B670E7"/>
    <w:rsid w:val="00B72A49"/>
    <w:rsid w:val="00B749B6"/>
    <w:rsid w:val="00B75404"/>
    <w:rsid w:val="00B76295"/>
    <w:rsid w:val="00B80DC1"/>
    <w:rsid w:val="00B8369E"/>
    <w:rsid w:val="00B91D81"/>
    <w:rsid w:val="00B95577"/>
    <w:rsid w:val="00BA7D35"/>
    <w:rsid w:val="00BC371E"/>
    <w:rsid w:val="00BC5FEA"/>
    <w:rsid w:val="00BD1793"/>
    <w:rsid w:val="00BD231A"/>
    <w:rsid w:val="00BE1543"/>
    <w:rsid w:val="00BE1DA4"/>
    <w:rsid w:val="00BE2D26"/>
    <w:rsid w:val="00C00061"/>
    <w:rsid w:val="00C0145F"/>
    <w:rsid w:val="00C12A43"/>
    <w:rsid w:val="00C227A3"/>
    <w:rsid w:val="00C312B8"/>
    <w:rsid w:val="00C403F9"/>
    <w:rsid w:val="00C54199"/>
    <w:rsid w:val="00C5568B"/>
    <w:rsid w:val="00C639C3"/>
    <w:rsid w:val="00C75DED"/>
    <w:rsid w:val="00C84AB2"/>
    <w:rsid w:val="00C9059F"/>
    <w:rsid w:val="00C90C54"/>
    <w:rsid w:val="00C9190F"/>
    <w:rsid w:val="00CA1B79"/>
    <w:rsid w:val="00CB003F"/>
    <w:rsid w:val="00CB2B3E"/>
    <w:rsid w:val="00CB3755"/>
    <w:rsid w:val="00CB6B50"/>
    <w:rsid w:val="00CC1784"/>
    <w:rsid w:val="00CD1A10"/>
    <w:rsid w:val="00CD557F"/>
    <w:rsid w:val="00CE77FF"/>
    <w:rsid w:val="00CF00A2"/>
    <w:rsid w:val="00CF03AC"/>
    <w:rsid w:val="00CF23EF"/>
    <w:rsid w:val="00CF30EB"/>
    <w:rsid w:val="00D0501B"/>
    <w:rsid w:val="00D05B07"/>
    <w:rsid w:val="00D102C6"/>
    <w:rsid w:val="00D105E6"/>
    <w:rsid w:val="00D10959"/>
    <w:rsid w:val="00D21C96"/>
    <w:rsid w:val="00D2737A"/>
    <w:rsid w:val="00D27884"/>
    <w:rsid w:val="00D30688"/>
    <w:rsid w:val="00D33058"/>
    <w:rsid w:val="00D409FD"/>
    <w:rsid w:val="00D45E25"/>
    <w:rsid w:val="00D524C0"/>
    <w:rsid w:val="00D52675"/>
    <w:rsid w:val="00D52D88"/>
    <w:rsid w:val="00D53585"/>
    <w:rsid w:val="00D5429C"/>
    <w:rsid w:val="00D54529"/>
    <w:rsid w:val="00D601BC"/>
    <w:rsid w:val="00D96063"/>
    <w:rsid w:val="00DA2098"/>
    <w:rsid w:val="00DA4127"/>
    <w:rsid w:val="00DB1827"/>
    <w:rsid w:val="00DB5202"/>
    <w:rsid w:val="00DC3B57"/>
    <w:rsid w:val="00DC64DF"/>
    <w:rsid w:val="00DD1B25"/>
    <w:rsid w:val="00DE1AE0"/>
    <w:rsid w:val="00DE2608"/>
    <w:rsid w:val="00DF4C5F"/>
    <w:rsid w:val="00DF60BE"/>
    <w:rsid w:val="00E13C96"/>
    <w:rsid w:val="00E21458"/>
    <w:rsid w:val="00E244E8"/>
    <w:rsid w:val="00E2583B"/>
    <w:rsid w:val="00E30783"/>
    <w:rsid w:val="00E33564"/>
    <w:rsid w:val="00E371E7"/>
    <w:rsid w:val="00E377FA"/>
    <w:rsid w:val="00E41E99"/>
    <w:rsid w:val="00E42F90"/>
    <w:rsid w:val="00E432C7"/>
    <w:rsid w:val="00E83FE6"/>
    <w:rsid w:val="00E87E0E"/>
    <w:rsid w:val="00E90948"/>
    <w:rsid w:val="00E91C34"/>
    <w:rsid w:val="00E9309A"/>
    <w:rsid w:val="00E93A44"/>
    <w:rsid w:val="00EA0F2C"/>
    <w:rsid w:val="00EB297B"/>
    <w:rsid w:val="00EB4500"/>
    <w:rsid w:val="00EC339F"/>
    <w:rsid w:val="00EC4DE4"/>
    <w:rsid w:val="00EC63FF"/>
    <w:rsid w:val="00ED0755"/>
    <w:rsid w:val="00ED384E"/>
    <w:rsid w:val="00ED7547"/>
    <w:rsid w:val="00EE657D"/>
    <w:rsid w:val="00EE7D81"/>
    <w:rsid w:val="00EF1176"/>
    <w:rsid w:val="00EF344D"/>
    <w:rsid w:val="00F11DF8"/>
    <w:rsid w:val="00F14792"/>
    <w:rsid w:val="00F2027B"/>
    <w:rsid w:val="00F23DA9"/>
    <w:rsid w:val="00F2439B"/>
    <w:rsid w:val="00F25C6D"/>
    <w:rsid w:val="00F337E4"/>
    <w:rsid w:val="00F33955"/>
    <w:rsid w:val="00F353E7"/>
    <w:rsid w:val="00F35C79"/>
    <w:rsid w:val="00F40219"/>
    <w:rsid w:val="00F52749"/>
    <w:rsid w:val="00F53726"/>
    <w:rsid w:val="00F5660B"/>
    <w:rsid w:val="00F635A7"/>
    <w:rsid w:val="00F65542"/>
    <w:rsid w:val="00F65843"/>
    <w:rsid w:val="00F6704F"/>
    <w:rsid w:val="00F67101"/>
    <w:rsid w:val="00F81DA5"/>
    <w:rsid w:val="00F82BE2"/>
    <w:rsid w:val="00F920E2"/>
    <w:rsid w:val="00F9709E"/>
    <w:rsid w:val="00F97E02"/>
    <w:rsid w:val="00FA0139"/>
    <w:rsid w:val="00FA4A11"/>
    <w:rsid w:val="00FA6800"/>
    <w:rsid w:val="00FB1943"/>
    <w:rsid w:val="00FB216B"/>
    <w:rsid w:val="00FB319E"/>
    <w:rsid w:val="00FC6BF5"/>
    <w:rsid w:val="00FD2624"/>
    <w:rsid w:val="00FD5734"/>
    <w:rsid w:val="00FD6AB3"/>
    <w:rsid w:val="00FE0516"/>
    <w:rsid w:val="00FE0CA7"/>
    <w:rsid w:val="00FE22B9"/>
    <w:rsid w:val="00FE25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chartTrackingRefBased/>
  <w15:docId w15:val="{9C8A7092-21C5-4BEC-BB1D-42095113C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54BB3"/>
    <w:pPr>
      <w:spacing w:line="254" w:lineRule="auto"/>
    </w:pPr>
  </w:style>
  <w:style w:type="paragraph" w:styleId="Nagwek1">
    <w:name w:val="heading 1"/>
    <w:basedOn w:val="Normalny"/>
    <w:next w:val="Normalny"/>
    <w:link w:val="Nagwek1Znak"/>
    <w:qFormat/>
    <w:rsid w:val="00FE25A0"/>
    <w:pPr>
      <w:keepNext/>
      <w:numPr>
        <w:numId w:val="1"/>
      </w:numPr>
      <w:suppressAutoHyphens/>
      <w:spacing w:after="0" w:line="240" w:lineRule="auto"/>
      <w:outlineLvl w:val="0"/>
    </w:pPr>
    <w:rPr>
      <w:rFonts w:ascii="Times New Roman" w:eastAsia="Times New Roman" w:hAnsi="Times New Roman" w:cs="Times New Roman"/>
      <w:b/>
      <w:sz w:val="24"/>
      <w:szCs w:val="20"/>
      <w:lang w:eastAsia="ar-SA"/>
    </w:rPr>
  </w:style>
  <w:style w:type="paragraph" w:styleId="Nagwek2">
    <w:name w:val="heading 2"/>
    <w:basedOn w:val="Normalny"/>
    <w:next w:val="Normalny"/>
    <w:link w:val="Nagwek2Znak"/>
    <w:qFormat/>
    <w:rsid w:val="00FE25A0"/>
    <w:pPr>
      <w:keepNext/>
      <w:numPr>
        <w:ilvl w:val="1"/>
        <w:numId w:val="1"/>
      </w:numPr>
      <w:suppressAutoHyphens/>
      <w:spacing w:before="240" w:after="60" w:line="240" w:lineRule="auto"/>
      <w:outlineLvl w:val="1"/>
    </w:pPr>
    <w:rPr>
      <w:rFonts w:ascii="Cambria" w:eastAsia="Times New Roman" w:hAnsi="Cambria" w:cs="Cambria"/>
      <w:b/>
      <w:bCs/>
      <w:i/>
      <w:iCs/>
      <w:sz w:val="28"/>
      <w:szCs w:val="28"/>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ormalny"/>
    <w:next w:val="Normalny"/>
    <w:link w:val="Nagwek4Znak"/>
    <w:qFormat/>
    <w:rsid w:val="00FE25A0"/>
    <w:pPr>
      <w:keepNext/>
      <w:numPr>
        <w:ilvl w:val="3"/>
        <w:numId w:val="1"/>
      </w:numPr>
      <w:suppressAutoHyphens/>
      <w:spacing w:after="0" w:line="240" w:lineRule="auto"/>
      <w:jc w:val="both"/>
      <w:outlineLvl w:val="3"/>
    </w:pPr>
    <w:rPr>
      <w:rFonts w:ascii="Times New Roman" w:eastAsia="Times New Roman" w:hAnsi="Times New Roman" w:cs="Times New Roman"/>
      <w:b/>
      <w:bCs/>
      <w:lang w:eastAsia="ar-SA"/>
    </w:rPr>
  </w:style>
  <w:style w:type="paragraph" w:styleId="Nagwek5">
    <w:name w:val="heading 5"/>
    <w:basedOn w:val="Normalny"/>
    <w:next w:val="Normalny"/>
    <w:link w:val="Nagwek5Znak"/>
    <w:qFormat/>
    <w:rsid w:val="00FE25A0"/>
    <w:pPr>
      <w:keepNext/>
      <w:numPr>
        <w:ilvl w:val="4"/>
        <w:numId w:val="1"/>
      </w:numPr>
      <w:suppressAutoHyphens/>
      <w:spacing w:after="0" w:line="240" w:lineRule="auto"/>
      <w:ind w:firstLine="420"/>
      <w:outlineLvl w:val="4"/>
    </w:pPr>
    <w:rPr>
      <w:rFonts w:ascii="Times New Roman" w:eastAsia="Times New Roman" w:hAnsi="Times New Roman" w:cs="Times New Roman"/>
      <w:b/>
      <w:bCs/>
      <w:szCs w:val="24"/>
      <w:lang w:eastAsia="ar-SA"/>
    </w:rPr>
  </w:style>
  <w:style w:type="paragraph" w:styleId="Nagwek6">
    <w:name w:val="heading 6"/>
    <w:basedOn w:val="Normalny"/>
    <w:next w:val="Normalny"/>
    <w:link w:val="Nagwek6Znak"/>
    <w:qFormat/>
    <w:rsid w:val="00FE25A0"/>
    <w:pPr>
      <w:keepNext/>
      <w:numPr>
        <w:ilvl w:val="5"/>
        <w:numId w:val="1"/>
      </w:numPr>
      <w:suppressAutoHyphens/>
      <w:spacing w:after="0" w:line="240" w:lineRule="auto"/>
      <w:ind w:left="450"/>
      <w:outlineLvl w:val="5"/>
    </w:pPr>
    <w:rPr>
      <w:rFonts w:ascii="Times New Roman" w:eastAsia="Times New Roman" w:hAnsi="Times New Roman" w:cs="Times New Roman"/>
      <w:b/>
      <w:bCs/>
      <w:color w:val="000000"/>
      <w:szCs w:val="24"/>
      <w:lang w:eastAsia="ar-SA"/>
    </w:rPr>
  </w:style>
  <w:style w:type="paragraph" w:styleId="Nagwek7">
    <w:name w:val="heading 7"/>
    <w:basedOn w:val="Normalny"/>
    <w:next w:val="Normalny"/>
    <w:link w:val="Nagwek7Znak"/>
    <w:qFormat/>
    <w:rsid w:val="00FE25A0"/>
    <w:pPr>
      <w:keepNext/>
      <w:numPr>
        <w:ilvl w:val="6"/>
        <w:numId w:val="1"/>
      </w:numPr>
      <w:suppressAutoHyphens/>
      <w:spacing w:after="0" w:line="240" w:lineRule="auto"/>
      <w:outlineLvl w:val="6"/>
    </w:pPr>
    <w:rPr>
      <w:rFonts w:ascii="Times New Roman" w:eastAsia="Times New Roman" w:hAnsi="Times New Roman" w:cs="Times New Roman"/>
      <w:i/>
      <w:color w:val="000000"/>
      <w:sz w:val="18"/>
      <w:szCs w:val="18"/>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val="cs-CZ"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val="cs-CZ" w:eastAsia="pl-PL"/>
    </w:rPr>
  </w:style>
  <w:style w:type="character" w:styleId="Hipercze">
    <w:name w:val="Hyperlink"/>
    <w:basedOn w:val="Domylnaczcionkaakapitu"/>
    <w:uiPriority w:val="99"/>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FE25A0"/>
    <w:rPr>
      <w:rFonts w:ascii="Times New Roman" w:eastAsia="Times New Roman" w:hAnsi="Times New Roman" w:cs="Times New Roman"/>
      <w:b/>
      <w:sz w:val="24"/>
      <w:szCs w:val="20"/>
      <w:lang w:eastAsia="ar-SA"/>
    </w:rPr>
  </w:style>
  <w:style w:type="character" w:customStyle="1" w:styleId="Nagwek2Znak">
    <w:name w:val="Nagłówek 2 Znak"/>
    <w:basedOn w:val="Domylnaczcionkaakapitu"/>
    <w:link w:val="Nagwek2"/>
    <w:rsid w:val="00FE25A0"/>
    <w:rPr>
      <w:rFonts w:ascii="Cambria" w:eastAsia="Times New Roman" w:hAnsi="Cambria" w:cs="Cambria"/>
      <w:b/>
      <w:bCs/>
      <w:i/>
      <w:iCs/>
      <w:sz w:val="28"/>
      <w:szCs w:val="28"/>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FE25A0"/>
    <w:rPr>
      <w:rFonts w:ascii="Times New Roman" w:eastAsia="Times New Roman" w:hAnsi="Times New Roman" w:cs="Times New Roman"/>
      <w:b/>
      <w:bCs/>
      <w:lang w:eastAsia="ar-SA"/>
    </w:rPr>
  </w:style>
  <w:style w:type="character" w:customStyle="1" w:styleId="Nagwek5Znak">
    <w:name w:val="Nagłówek 5 Znak"/>
    <w:basedOn w:val="Domylnaczcionkaakapitu"/>
    <w:link w:val="Nagwek5"/>
    <w:rsid w:val="00FE25A0"/>
    <w:rPr>
      <w:rFonts w:ascii="Times New Roman" w:eastAsia="Times New Roman" w:hAnsi="Times New Roman" w:cs="Times New Roman"/>
      <w:b/>
      <w:bCs/>
      <w:szCs w:val="24"/>
      <w:lang w:eastAsia="ar-SA"/>
    </w:rPr>
  </w:style>
  <w:style w:type="character" w:customStyle="1" w:styleId="Nagwek6Znak">
    <w:name w:val="Nagłówek 6 Znak"/>
    <w:basedOn w:val="Domylnaczcionkaakapitu"/>
    <w:link w:val="Nagwek6"/>
    <w:rsid w:val="00FE25A0"/>
    <w:rPr>
      <w:rFonts w:ascii="Times New Roman" w:eastAsia="Times New Roman" w:hAnsi="Times New Roman" w:cs="Times New Roman"/>
      <w:b/>
      <w:bCs/>
      <w:color w:val="000000"/>
      <w:szCs w:val="24"/>
      <w:lang w:eastAsia="ar-SA"/>
    </w:rPr>
  </w:style>
  <w:style w:type="character" w:customStyle="1" w:styleId="Nagwek7Znak">
    <w:name w:val="Nagłówek 7 Znak"/>
    <w:basedOn w:val="Domylnaczcionkaakapitu"/>
    <w:link w:val="Nagwek7"/>
    <w:rsid w:val="00FE25A0"/>
    <w:rPr>
      <w:rFonts w:ascii="Times New Roman" w:eastAsia="Times New Roman" w:hAnsi="Times New Roman" w:cs="Times New Roman"/>
      <w:i/>
      <w:color w:val="000000"/>
      <w:sz w:val="18"/>
      <w:szCs w:val="18"/>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pl-PL"/>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basedOn w:val="Normalny"/>
    <w:link w:val="Tekstprzypisudoln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basedOn w:val="Domylnaczcionkaakapitu"/>
    <w:link w:val="Tekstprzypisudolnego"/>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9"/>
      </w:numPr>
      <w:autoSpaceDE w:val="0"/>
      <w:autoSpaceDN w:val="0"/>
      <w:spacing w:after="0" w:line="240" w:lineRule="auto"/>
    </w:pPr>
    <w:rPr>
      <w:rFonts w:ascii="Avenir-Light" w:eastAsia="Avenir-Light" w:hAnsi="Avenir-Light" w:cs="Avenir-Light"/>
      <w:lang w:val="en-US"/>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character" w:customStyle="1" w:styleId="UnresolvedMention">
    <w:name w:val="Unresolved Mention"/>
    <w:basedOn w:val="Domylnaczcionkaakapitu"/>
    <w:uiPriority w:val="99"/>
    <w:semiHidden/>
    <w:unhideWhenUsed/>
    <w:rsid w:val="001821BA"/>
    <w:rPr>
      <w:color w:val="605E5C"/>
      <w:shd w:val="clear" w:color="auto" w:fill="E1DFDD"/>
    </w:rPr>
  </w:style>
  <w:style w:type="paragraph" w:styleId="Legenda">
    <w:name w:val="caption"/>
    <w:basedOn w:val="Normalny"/>
    <w:qFormat/>
    <w:rsid w:val="0059674F"/>
    <w:pPr>
      <w:widowControl w:val="0"/>
      <w:suppressLineNumbers/>
      <w:suppressAutoHyphens/>
      <w:spacing w:before="120" w:after="120" w:line="240" w:lineRule="auto"/>
      <w:textAlignment w:val="baseline"/>
    </w:pPr>
    <w:rPr>
      <w:rFonts w:ascii="Liberation Serif" w:eastAsia="NSimSun" w:hAnsi="Liberation Serif" w:cs="Arial"/>
      <w:i/>
      <w:iCs/>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461113935">
      <w:bodyDiv w:val="1"/>
      <w:marLeft w:val="0"/>
      <w:marRight w:val="0"/>
      <w:marTop w:val="0"/>
      <w:marBottom w:val="0"/>
      <w:divBdr>
        <w:top w:val="none" w:sz="0" w:space="0" w:color="auto"/>
        <w:left w:val="none" w:sz="0" w:space="0" w:color="auto"/>
        <w:bottom w:val="none" w:sz="0" w:space="0" w:color="auto"/>
        <w:right w:val="none" w:sz="0" w:space="0" w:color="auto"/>
      </w:divBdr>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645892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lzbieta.leczycka@umb.edu.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lgorzata.zynel@umb.edu.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202854" TargetMode="External"/><Relationship Id="rId5" Type="http://schemas.openxmlformats.org/officeDocument/2006/relationships/webSettings" Target="webSettings.xml"/><Relationship Id="rId15" Type="http://schemas.openxmlformats.org/officeDocument/2006/relationships/hyperlink" Target="https://platformazakupowa.pl/transakcja/1202854" TargetMode="External"/><Relationship Id="rId10" Type="http://schemas.openxmlformats.org/officeDocument/2006/relationships/hyperlink" Target="mailto:zampubl@umb.edu.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mb.edu.pl/" TargetMode="External"/><Relationship Id="rId14" Type="http://schemas.openxmlformats.org/officeDocument/2006/relationships/hyperlink" Target="https://platformazakupowa.pl/transakcja/1202854"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0B4B5-E30E-44D2-98A2-7B95993D5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1097</TotalTime>
  <Pages>30</Pages>
  <Words>10253</Words>
  <Characters>61519</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71629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UMB</dc:creator>
  <cp:keywords/>
  <dc:description/>
  <cp:lastModifiedBy>Elżbieta Samsonowicz-Łęczycka</cp:lastModifiedBy>
  <cp:revision>159</cp:revision>
  <cp:lastPrinted>2025-11-12T08:20:00Z</cp:lastPrinted>
  <dcterms:created xsi:type="dcterms:W3CDTF">2021-05-06T12:49:00Z</dcterms:created>
  <dcterms:modified xsi:type="dcterms:W3CDTF">2025-11-12T08:21:00Z</dcterms:modified>
</cp:coreProperties>
</file>